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684D" w:rsidRPr="00E6684D" w:rsidRDefault="00E6684D" w:rsidP="00E6684D">
      <w:pPr>
        <w:keepNext/>
        <w:widowControl w:val="0"/>
        <w:suppressAutoHyphens/>
        <w:spacing w:after="0" w:line="240" w:lineRule="auto"/>
        <w:ind w:firstLine="851"/>
        <w:jc w:val="center"/>
        <w:textAlignment w:val="baseline"/>
        <w:rPr>
          <w:rFonts w:ascii="Times New Roman" w:eastAsia="Arial Unicode MS" w:hAnsi="Times New Roman" w:cs="Arial Unicode MS"/>
          <w:b/>
          <w:bCs/>
          <w:kern w:val="1"/>
          <w:sz w:val="28"/>
          <w:szCs w:val="28"/>
          <w:lang w:eastAsia="hi-IN" w:bidi="hi-IN"/>
        </w:rPr>
      </w:pPr>
      <w:r w:rsidRPr="00E6684D">
        <w:rPr>
          <w:rFonts w:ascii="Times New Roman" w:eastAsia="Arial Unicode MS" w:hAnsi="Times New Roman" w:cs="Arial Unicode MS"/>
          <w:b/>
          <w:bCs/>
          <w:kern w:val="1"/>
          <w:sz w:val="28"/>
          <w:szCs w:val="28"/>
          <w:lang w:eastAsia="hi-IN" w:bidi="hi-IN"/>
        </w:rPr>
        <w:t>Активные формы и методы обучения</w:t>
      </w:r>
    </w:p>
    <w:p w:rsidR="00E6684D" w:rsidRPr="00E6684D" w:rsidRDefault="00E6684D" w:rsidP="00E6684D">
      <w:pPr>
        <w:keepNext/>
        <w:widowControl w:val="0"/>
        <w:suppressAutoHyphens/>
        <w:spacing w:after="0" w:line="240" w:lineRule="auto"/>
        <w:ind w:firstLine="851"/>
        <w:jc w:val="center"/>
        <w:textAlignment w:val="baseline"/>
        <w:rPr>
          <w:rFonts w:ascii="Times New Roman" w:eastAsia="Arial Unicode MS" w:hAnsi="Times New Roman" w:cs="Arial Unicode MS"/>
          <w:b/>
          <w:bCs/>
          <w:kern w:val="1"/>
          <w:sz w:val="48"/>
          <w:szCs w:val="48"/>
          <w:lang w:eastAsia="hi-IN" w:bidi="hi-IN"/>
        </w:rPr>
      </w:pPr>
      <w:r w:rsidRPr="00E6684D">
        <w:rPr>
          <w:rFonts w:ascii="Times New Roman" w:eastAsia="Arial Unicode MS" w:hAnsi="Times New Roman" w:cs="Arial Unicode MS"/>
          <w:b/>
          <w:bCs/>
          <w:kern w:val="1"/>
          <w:sz w:val="28"/>
          <w:szCs w:val="28"/>
          <w:lang w:eastAsia="hi-IN" w:bidi="hi-IN"/>
        </w:rPr>
        <w:t xml:space="preserve"> как средство формирования УУД в условиях реализации ФГОС</w:t>
      </w:r>
    </w:p>
    <w:p w:rsidR="00E6684D" w:rsidRPr="00E6684D" w:rsidRDefault="00E6684D" w:rsidP="00E6684D">
      <w:pPr>
        <w:widowControl w:val="0"/>
        <w:suppressAutoHyphens/>
        <w:spacing w:after="120" w:line="240" w:lineRule="auto"/>
        <w:textAlignment w:val="baseline"/>
        <w:rPr>
          <w:rFonts w:ascii="Times New Roman" w:eastAsia="Arial Unicode MS" w:hAnsi="Times New Roman" w:cs="Arial Unicode MS"/>
          <w:kern w:val="1"/>
          <w:sz w:val="24"/>
          <w:szCs w:val="24"/>
          <w:lang w:eastAsia="hi-IN" w:bidi="hi-IN"/>
        </w:rPr>
      </w:pPr>
    </w:p>
    <w:p w:rsidR="00E6684D" w:rsidRPr="00E6684D" w:rsidRDefault="00E6684D" w:rsidP="00E6684D">
      <w:pPr>
        <w:widowControl w:val="0"/>
        <w:suppressAutoHyphens/>
        <w:spacing w:after="120" w:line="240" w:lineRule="auto"/>
        <w:jc w:val="right"/>
        <w:textAlignment w:val="baseline"/>
        <w:rPr>
          <w:rFonts w:ascii="Times New Roman" w:eastAsia="Arial Unicode MS" w:hAnsi="Times New Roman" w:cs="Arial Unicode MS"/>
          <w:kern w:val="1"/>
          <w:sz w:val="24"/>
          <w:szCs w:val="24"/>
          <w:lang w:eastAsia="hi-IN" w:bidi="hi-IN"/>
        </w:rPr>
      </w:pPr>
    </w:p>
    <w:p w:rsidR="00E6684D" w:rsidRPr="00E6684D" w:rsidRDefault="00E6684D" w:rsidP="00E6684D">
      <w:pPr>
        <w:suppressAutoHyphens/>
        <w:spacing w:after="0" w:line="240" w:lineRule="auto"/>
        <w:ind w:firstLine="851"/>
        <w:jc w:val="both"/>
        <w:rPr>
          <w:rFonts w:ascii="Times New Roman" w:eastAsia="Times New Roman" w:hAnsi="Times New Roman" w:cs="Times New Roman"/>
          <w:sz w:val="28"/>
          <w:szCs w:val="28"/>
          <w:lang w:eastAsia="ar-SA"/>
        </w:rPr>
      </w:pPr>
      <w:r w:rsidRPr="00E6684D">
        <w:rPr>
          <w:rFonts w:ascii="Times New Roman" w:eastAsia="Times New Roman" w:hAnsi="Times New Roman" w:cs="Times New Roman"/>
          <w:sz w:val="28"/>
          <w:szCs w:val="28"/>
          <w:lang w:eastAsia="ar-SA"/>
        </w:rPr>
        <w:t>«Надо применять разнообразные методы и находить новые.  Школа должна быть педагогической лабораторией, учитель в своей учебно-воспитательной работе должен проявлять самостоятельное творчество».</w:t>
      </w:r>
    </w:p>
    <w:p w:rsidR="00E6684D" w:rsidRPr="00E6684D" w:rsidRDefault="00E6684D" w:rsidP="00E6684D">
      <w:pPr>
        <w:suppressAutoHyphens/>
        <w:spacing w:after="0" w:line="240" w:lineRule="auto"/>
        <w:ind w:firstLine="851"/>
        <w:jc w:val="both"/>
        <w:rPr>
          <w:rFonts w:ascii="Times New Roman" w:eastAsia="Times New Roman" w:hAnsi="Times New Roman" w:cs="Times New Roman"/>
          <w:sz w:val="28"/>
          <w:szCs w:val="28"/>
          <w:lang w:eastAsia="ar-SA"/>
        </w:rPr>
      </w:pPr>
      <w:r w:rsidRPr="00E6684D">
        <w:rPr>
          <w:rFonts w:ascii="Times New Roman" w:eastAsia="Times New Roman" w:hAnsi="Times New Roman" w:cs="Times New Roman"/>
          <w:sz w:val="28"/>
          <w:szCs w:val="28"/>
          <w:lang w:eastAsia="ar-SA"/>
        </w:rPr>
        <w:t xml:space="preserve">                                                                                                     </w:t>
      </w:r>
      <w:proofErr w:type="spellStart"/>
      <w:r w:rsidRPr="00E6684D">
        <w:rPr>
          <w:rFonts w:ascii="Times New Roman" w:eastAsia="Times New Roman" w:hAnsi="Times New Roman" w:cs="Times New Roman"/>
          <w:sz w:val="28"/>
          <w:szCs w:val="28"/>
          <w:lang w:eastAsia="ar-SA"/>
        </w:rPr>
        <w:t>Л.Н.Толстой</w:t>
      </w:r>
      <w:proofErr w:type="spellEnd"/>
    </w:p>
    <w:p w:rsidR="00E6684D" w:rsidRPr="00E6684D" w:rsidRDefault="00E6684D" w:rsidP="00E6684D">
      <w:pPr>
        <w:suppressAutoHyphens/>
        <w:spacing w:after="0" w:line="240" w:lineRule="auto"/>
        <w:ind w:firstLine="851"/>
        <w:jc w:val="both"/>
        <w:rPr>
          <w:rFonts w:ascii="Times New Roman" w:eastAsia="Times New Roman" w:hAnsi="Times New Roman" w:cs="Times New Roman"/>
          <w:sz w:val="28"/>
          <w:szCs w:val="28"/>
          <w:lang w:eastAsia="ar-SA"/>
        </w:rPr>
      </w:pPr>
      <w:r w:rsidRPr="00E6684D">
        <w:rPr>
          <w:rFonts w:ascii="Times New Roman" w:eastAsia="Times New Roman" w:hAnsi="Times New Roman" w:cs="Times New Roman"/>
          <w:sz w:val="28"/>
          <w:szCs w:val="28"/>
          <w:lang w:eastAsia="ar-SA"/>
        </w:rPr>
        <w:t>Изменения, происходящие в мире, вызвали необходимость разработки новых подходов в системе обучения и вос</w:t>
      </w:r>
      <w:r w:rsidR="00F022B6" w:rsidRPr="000301A2">
        <w:rPr>
          <w:rFonts w:ascii="Times New Roman" w:eastAsia="Times New Roman" w:hAnsi="Times New Roman" w:cs="Times New Roman"/>
          <w:sz w:val="28"/>
          <w:szCs w:val="28"/>
          <w:lang w:eastAsia="ar-SA"/>
        </w:rPr>
        <w:t>питания.</w:t>
      </w:r>
      <w:r w:rsidRPr="00E6684D">
        <w:rPr>
          <w:rFonts w:ascii="Times New Roman" w:eastAsia="Times New Roman" w:hAnsi="Times New Roman" w:cs="Times New Roman"/>
          <w:sz w:val="28"/>
          <w:szCs w:val="28"/>
          <w:lang w:eastAsia="ar-SA"/>
        </w:rPr>
        <w:t xml:space="preserve"> Одной из проблем, волнующей учителей является вопрос, как развить у ребенка устойчивый интерес к учебе, к знаниям и потребность в их самостоятельном поиске, </w:t>
      </w:r>
      <w:proofErr w:type="gramStart"/>
      <w:r w:rsidRPr="00E6684D">
        <w:rPr>
          <w:rFonts w:ascii="Times New Roman" w:eastAsia="Times New Roman" w:hAnsi="Times New Roman" w:cs="Times New Roman"/>
          <w:sz w:val="28"/>
          <w:szCs w:val="28"/>
          <w:lang w:eastAsia="ar-SA"/>
        </w:rPr>
        <w:t xml:space="preserve">другими </w:t>
      </w:r>
      <w:r w:rsidRPr="000301A2">
        <w:rPr>
          <w:rFonts w:ascii="Times New Roman" w:eastAsia="Times New Roman" w:hAnsi="Times New Roman" w:cs="Times New Roman"/>
          <w:sz w:val="28"/>
          <w:szCs w:val="28"/>
          <w:lang w:eastAsia="ar-SA"/>
        </w:rPr>
        <w:t xml:space="preserve"> </w:t>
      </w:r>
      <w:r w:rsidRPr="00E6684D">
        <w:rPr>
          <w:rFonts w:ascii="Times New Roman" w:eastAsia="Times New Roman" w:hAnsi="Times New Roman" w:cs="Times New Roman"/>
          <w:sz w:val="28"/>
          <w:szCs w:val="28"/>
          <w:lang w:eastAsia="ar-SA"/>
        </w:rPr>
        <w:t>словами</w:t>
      </w:r>
      <w:proofErr w:type="gramEnd"/>
      <w:r w:rsidRPr="00E6684D">
        <w:rPr>
          <w:rFonts w:ascii="Times New Roman" w:eastAsia="Times New Roman" w:hAnsi="Times New Roman" w:cs="Times New Roman"/>
          <w:sz w:val="28"/>
          <w:szCs w:val="28"/>
          <w:lang w:eastAsia="ar-SA"/>
        </w:rPr>
        <w:t xml:space="preserve"> как активизировать познавательную деятельность в процессе обучения. Учитель должен не только понимать, чему и как учить, но и организовывать процесс таким образом, чтобы дети задавались вопросами «Чему мне нужно научиться?», «Как мне этому научиться?». Обучение должно быть построено как процесс «открытия» каждым школьником конкретного знания. Из пассивного слушателя ученик должен превратиться в самостоятельную, критически мыслящую личность. </w:t>
      </w:r>
    </w:p>
    <w:p w:rsidR="00E6684D" w:rsidRPr="00E6684D" w:rsidRDefault="00E6684D" w:rsidP="00E6684D">
      <w:pPr>
        <w:suppressAutoHyphens/>
        <w:spacing w:after="0" w:line="240" w:lineRule="auto"/>
        <w:ind w:firstLine="851"/>
        <w:jc w:val="both"/>
        <w:rPr>
          <w:rFonts w:ascii="Times New Roman" w:eastAsia="Times New Roman" w:hAnsi="Times New Roman" w:cs="Times New Roman"/>
          <w:sz w:val="28"/>
          <w:szCs w:val="28"/>
          <w:lang w:eastAsia="ar-SA"/>
        </w:rPr>
      </w:pPr>
      <w:r w:rsidRPr="00E6684D">
        <w:rPr>
          <w:rFonts w:ascii="Times New Roman" w:eastAsia="Times New Roman" w:hAnsi="Times New Roman" w:cs="Times New Roman"/>
          <w:sz w:val="28"/>
          <w:szCs w:val="28"/>
          <w:lang w:eastAsia="ar-SA"/>
        </w:rPr>
        <w:t xml:space="preserve">Если привычной и самой желанной формой деятельности для ребенка является </w:t>
      </w:r>
      <w:r w:rsidRPr="00E6684D">
        <w:rPr>
          <w:rFonts w:ascii="Times New Roman" w:eastAsia="Times New Roman" w:hAnsi="Times New Roman" w:cs="Times New Roman"/>
          <w:b/>
          <w:sz w:val="28"/>
          <w:szCs w:val="28"/>
          <w:lang w:eastAsia="ar-SA"/>
        </w:rPr>
        <w:t>игра,</w:t>
      </w:r>
      <w:r w:rsidRPr="00E6684D">
        <w:rPr>
          <w:rFonts w:ascii="Times New Roman" w:eastAsia="Times New Roman" w:hAnsi="Times New Roman" w:cs="Times New Roman"/>
          <w:sz w:val="28"/>
          <w:szCs w:val="28"/>
          <w:lang w:eastAsia="ar-SA"/>
        </w:rPr>
        <w:t xml:space="preserve"> значит надо использовать эту форму организации деятельности для обучения, объединив игру и учебно-воспитательный процесс, точнее, применив игровую форму организации деятельности обучающихся для достижения образовательных целей. Смолкин А.М. классифицирует АМО на имитационные, т.е. формы проведения занятий, в которых учебно-познавательная деятельность построена на имитации профессиональной деятельности. Все остальные относятся к   </w:t>
      </w:r>
      <w:proofErr w:type="spellStart"/>
      <w:r w:rsidRPr="00E6684D">
        <w:rPr>
          <w:rFonts w:ascii="Times New Roman" w:eastAsia="Times New Roman" w:hAnsi="Times New Roman" w:cs="Times New Roman"/>
          <w:sz w:val="28"/>
          <w:szCs w:val="28"/>
          <w:lang w:eastAsia="ar-SA"/>
        </w:rPr>
        <w:t>неимитационным</w:t>
      </w:r>
      <w:proofErr w:type="spellEnd"/>
      <w:r w:rsidRPr="00E6684D">
        <w:rPr>
          <w:rFonts w:ascii="Times New Roman" w:eastAsia="Times New Roman" w:hAnsi="Times New Roman" w:cs="Times New Roman"/>
          <w:sz w:val="28"/>
          <w:szCs w:val="28"/>
          <w:lang w:eastAsia="ar-SA"/>
        </w:rPr>
        <w:t xml:space="preserve">. В свою очередь имитационные делятся на игровые и неигровые. К игровым методам относятся проведение деловых игр, игрового проектирования и т.п., а к неигровым – анализ конкретных ситуаций, решение ситуационных задач и др. На этом и должен быть построен современный урок в начальной школе. Все этапы урока должны включать </w:t>
      </w:r>
      <w:r w:rsidRPr="00E6684D">
        <w:rPr>
          <w:rFonts w:ascii="Times New Roman" w:eastAsia="Times New Roman" w:hAnsi="Times New Roman" w:cs="Times New Roman"/>
          <w:b/>
          <w:sz w:val="28"/>
          <w:szCs w:val="28"/>
          <w:lang w:eastAsia="ar-SA"/>
        </w:rPr>
        <w:t>активные методы</w:t>
      </w:r>
      <w:r w:rsidRPr="00E6684D">
        <w:rPr>
          <w:rFonts w:ascii="Times New Roman" w:eastAsia="Times New Roman" w:hAnsi="Times New Roman" w:cs="Times New Roman"/>
          <w:sz w:val="28"/>
          <w:szCs w:val="28"/>
          <w:lang w:eastAsia="ar-SA"/>
        </w:rPr>
        <w:t xml:space="preserve"> </w:t>
      </w:r>
      <w:r w:rsidRPr="00E6684D">
        <w:rPr>
          <w:rFonts w:ascii="Times New Roman" w:eastAsia="Times New Roman" w:hAnsi="Times New Roman" w:cs="Times New Roman"/>
          <w:b/>
          <w:sz w:val="28"/>
          <w:szCs w:val="28"/>
          <w:lang w:eastAsia="ar-SA"/>
        </w:rPr>
        <w:t>обучения.</w:t>
      </w:r>
      <w:r w:rsidRPr="00E6684D">
        <w:rPr>
          <w:rFonts w:ascii="Times New Roman" w:eastAsia="Times New Roman" w:hAnsi="Times New Roman" w:cs="Times New Roman"/>
          <w:sz w:val="28"/>
          <w:szCs w:val="28"/>
          <w:lang w:eastAsia="ar-SA"/>
        </w:rPr>
        <w:t xml:space="preserve"> Игра должна служить для повышения мотивации учащихся. Таким образом, мотивационный потенциал игры будет направлен на более эффективное освоение школьниками образовательной программы.</w:t>
      </w:r>
    </w:p>
    <w:p w:rsidR="00E6684D" w:rsidRPr="00E6684D" w:rsidRDefault="00E6684D" w:rsidP="00E6684D">
      <w:pPr>
        <w:suppressAutoHyphens/>
        <w:spacing w:after="120" w:line="240" w:lineRule="auto"/>
        <w:jc w:val="both"/>
        <w:rPr>
          <w:rFonts w:ascii="Times New Roman" w:eastAsia="Times New Roman" w:hAnsi="Times New Roman" w:cs="Times New Roman"/>
          <w:sz w:val="28"/>
          <w:szCs w:val="28"/>
          <w:lang w:eastAsia="ar-SA"/>
        </w:rPr>
      </w:pPr>
      <w:r w:rsidRPr="00E6684D">
        <w:rPr>
          <w:rFonts w:ascii="Times New Roman" w:eastAsia="Times New Roman" w:hAnsi="Times New Roman" w:cs="Times New Roman"/>
          <w:sz w:val="28"/>
          <w:szCs w:val="28"/>
          <w:lang w:eastAsia="ar-SA"/>
        </w:rPr>
        <w:t xml:space="preserve">           Образовательный процесс перестает быть </w:t>
      </w:r>
      <w:proofErr w:type="gramStart"/>
      <w:r w:rsidRPr="00E6684D">
        <w:rPr>
          <w:rFonts w:ascii="Times New Roman" w:eastAsia="Times New Roman" w:hAnsi="Times New Roman" w:cs="Times New Roman"/>
          <w:sz w:val="28"/>
          <w:szCs w:val="28"/>
          <w:lang w:eastAsia="ar-SA"/>
        </w:rPr>
        <w:t>чем-то</w:t>
      </w:r>
      <w:proofErr w:type="gramEnd"/>
      <w:r w:rsidRPr="00E6684D">
        <w:rPr>
          <w:rFonts w:ascii="Times New Roman" w:eastAsia="Times New Roman" w:hAnsi="Times New Roman" w:cs="Times New Roman"/>
          <w:sz w:val="28"/>
          <w:szCs w:val="28"/>
          <w:lang w:eastAsia="ar-SA"/>
        </w:rPr>
        <w:t xml:space="preserve"> навязанным извне, он становится органичной частью жизни, когда у обучающегося появляется возможность проявить себя с разных сторон.  </w:t>
      </w:r>
    </w:p>
    <w:p w:rsidR="00E6684D" w:rsidRPr="00E6684D" w:rsidRDefault="00E6684D" w:rsidP="00E6684D">
      <w:pPr>
        <w:suppressAutoHyphens/>
        <w:spacing w:after="120" w:line="240" w:lineRule="auto"/>
        <w:jc w:val="both"/>
        <w:rPr>
          <w:rFonts w:ascii="Times New Roman" w:eastAsia="Times New Roman" w:hAnsi="Times New Roman" w:cs="Times New Roman"/>
          <w:b/>
          <w:sz w:val="28"/>
          <w:szCs w:val="28"/>
          <w:lang w:eastAsia="ar-SA"/>
        </w:rPr>
      </w:pPr>
      <w:r w:rsidRPr="00E6684D">
        <w:rPr>
          <w:rFonts w:ascii="Times New Roman" w:eastAsia="Times New Roman" w:hAnsi="Times New Roman" w:cs="Times New Roman"/>
          <w:sz w:val="28"/>
          <w:szCs w:val="28"/>
          <w:lang w:eastAsia="ar-SA"/>
        </w:rPr>
        <w:t xml:space="preserve">            Важно также отметить, что передача ученикам части полномочий по освоению образовательной программы, признание их значимой роли в достижении успеха обучения, а также учет психофизиологических особенностей школьников при проектировании и осуществлении обучения и воспитания меняет в положительную сторону отношение обучающихся к </w:t>
      </w:r>
      <w:r w:rsidRPr="00E6684D">
        <w:rPr>
          <w:rFonts w:ascii="Times New Roman" w:eastAsia="Times New Roman" w:hAnsi="Times New Roman" w:cs="Times New Roman"/>
          <w:sz w:val="28"/>
          <w:szCs w:val="28"/>
          <w:lang w:eastAsia="ar-SA"/>
        </w:rPr>
        <w:lastRenderedPageBreak/>
        <w:t xml:space="preserve">учителю и к образовательному процессу. Это в свою очередь, приводит к созданию благоприятного климата в классе и школе, содействуя успешному выполнению стоящих перед школой целей. </w:t>
      </w:r>
    </w:p>
    <w:p w:rsidR="00E6684D" w:rsidRPr="00E6684D" w:rsidRDefault="00E6684D" w:rsidP="00E6684D">
      <w:pPr>
        <w:widowControl w:val="0"/>
        <w:suppressAutoHyphens/>
        <w:spacing w:after="0" w:line="240" w:lineRule="auto"/>
        <w:ind w:firstLine="851"/>
        <w:textAlignment w:val="baseline"/>
        <w:rPr>
          <w:rFonts w:ascii="Times New Roman" w:eastAsia="Arial Unicode MS" w:hAnsi="Times New Roman" w:cs="Times New Roman"/>
          <w:b/>
          <w:kern w:val="1"/>
          <w:sz w:val="28"/>
          <w:szCs w:val="28"/>
          <w:lang w:eastAsia="hi-IN" w:bidi="hi-IN"/>
        </w:rPr>
      </w:pPr>
      <w:r w:rsidRPr="00E6684D">
        <w:rPr>
          <w:rFonts w:ascii="Times New Roman" w:eastAsia="Arial Unicode MS" w:hAnsi="Times New Roman" w:cs="Times New Roman"/>
          <w:b/>
          <w:kern w:val="1"/>
          <w:sz w:val="28"/>
          <w:szCs w:val="28"/>
          <w:lang w:eastAsia="hi-IN" w:bidi="hi-IN"/>
        </w:rPr>
        <w:t xml:space="preserve">  Цель предлагаемого исследовательского проекта: </w:t>
      </w:r>
      <w:r w:rsidRPr="00E6684D">
        <w:rPr>
          <w:rFonts w:ascii="Times New Roman" w:eastAsia="Arial Unicode MS" w:hAnsi="Times New Roman" w:cs="Times New Roman"/>
          <w:kern w:val="1"/>
          <w:sz w:val="28"/>
          <w:szCs w:val="28"/>
          <w:lang w:eastAsia="hi-IN" w:bidi="hi-IN"/>
        </w:rPr>
        <w:t>формирование универсальных учебных действий и мотивации к обучению.</w:t>
      </w:r>
    </w:p>
    <w:p w:rsidR="00E6684D" w:rsidRPr="00E6684D" w:rsidRDefault="00E6684D" w:rsidP="00E6684D">
      <w:pPr>
        <w:widowControl w:val="0"/>
        <w:suppressAutoHyphens/>
        <w:spacing w:after="0" w:line="240" w:lineRule="auto"/>
        <w:ind w:firstLine="851"/>
        <w:textAlignment w:val="baseline"/>
        <w:rPr>
          <w:rFonts w:ascii="Times New Roman" w:eastAsia="Arial Unicode MS" w:hAnsi="Times New Roman" w:cs="Times New Roman"/>
          <w:kern w:val="1"/>
          <w:sz w:val="28"/>
          <w:szCs w:val="28"/>
          <w:lang w:eastAsia="hi-IN" w:bidi="hi-IN"/>
        </w:rPr>
      </w:pPr>
      <w:r w:rsidRPr="00E6684D">
        <w:rPr>
          <w:rFonts w:ascii="Times New Roman" w:eastAsia="Arial Unicode MS" w:hAnsi="Times New Roman" w:cs="Times New Roman"/>
          <w:b/>
          <w:kern w:val="1"/>
          <w:sz w:val="28"/>
          <w:szCs w:val="28"/>
          <w:lang w:eastAsia="hi-IN" w:bidi="hi-IN"/>
        </w:rPr>
        <w:t>Задачи:</w:t>
      </w:r>
    </w:p>
    <w:p w:rsidR="00E6684D" w:rsidRPr="00E6684D" w:rsidRDefault="00E6684D" w:rsidP="00E6684D">
      <w:pPr>
        <w:widowControl w:val="0"/>
        <w:numPr>
          <w:ilvl w:val="0"/>
          <w:numId w:val="3"/>
        </w:numPr>
        <w:suppressAutoHyphens/>
        <w:spacing w:after="0" w:line="240" w:lineRule="auto"/>
        <w:ind w:firstLine="851"/>
        <w:textAlignment w:val="baseline"/>
        <w:rPr>
          <w:rFonts w:ascii="Times New Roman" w:eastAsia="Arial Unicode MS" w:hAnsi="Times New Roman" w:cs="Times New Roman"/>
          <w:kern w:val="1"/>
          <w:sz w:val="28"/>
          <w:szCs w:val="28"/>
          <w:lang w:eastAsia="hi-IN" w:bidi="hi-IN"/>
        </w:rPr>
      </w:pPr>
      <w:r w:rsidRPr="00E6684D">
        <w:rPr>
          <w:rFonts w:ascii="Times New Roman" w:eastAsia="Arial Unicode MS" w:hAnsi="Times New Roman" w:cs="Times New Roman"/>
          <w:kern w:val="1"/>
          <w:sz w:val="28"/>
          <w:szCs w:val="28"/>
          <w:lang w:eastAsia="hi-IN" w:bidi="hi-IN"/>
        </w:rPr>
        <w:t>Раскрытие и развитие потенциала ребенка.</w:t>
      </w:r>
    </w:p>
    <w:p w:rsidR="00E6684D" w:rsidRPr="00E6684D" w:rsidRDefault="00E6684D" w:rsidP="00E6684D">
      <w:pPr>
        <w:widowControl w:val="0"/>
        <w:numPr>
          <w:ilvl w:val="0"/>
          <w:numId w:val="3"/>
        </w:numPr>
        <w:suppressAutoHyphens/>
        <w:spacing w:after="0" w:line="240" w:lineRule="auto"/>
        <w:ind w:firstLine="851"/>
        <w:textAlignment w:val="baseline"/>
        <w:rPr>
          <w:rFonts w:ascii="Times New Roman" w:eastAsia="Arial Unicode MS" w:hAnsi="Times New Roman" w:cs="Times New Roman"/>
          <w:kern w:val="1"/>
          <w:sz w:val="28"/>
          <w:szCs w:val="28"/>
          <w:lang w:eastAsia="hi-IN" w:bidi="hi-IN"/>
        </w:rPr>
      </w:pPr>
      <w:r w:rsidRPr="00E6684D">
        <w:rPr>
          <w:rFonts w:ascii="Times New Roman" w:eastAsia="Arial Unicode MS" w:hAnsi="Times New Roman" w:cs="Times New Roman"/>
          <w:kern w:val="1"/>
          <w:sz w:val="28"/>
          <w:szCs w:val="28"/>
          <w:lang w:eastAsia="hi-IN" w:bidi="hi-IN"/>
        </w:rPr>
        <w:t>Создание благоприятных условий для реализации его природных способностей.</w:t>
      </w:r>
    </w:p>
    <w:p w:rsidR="00E6684D" w:rsidRPr="00E6684D" w:rsidRDefault="00E6684D" w:rsidP="00E6684D">
      <w:pPr>
        <w:widowControl w:val="0"/>
        <w:numPr>
          <w:ilvl w:val="0"/>
          <w:numId w:val="3"/>
        </w:numPr>
        <w:suppressAutoHyphens/>
        <w:spacing w:after="0" w:line="240" w:lineRule="auto"/>
        <w:ind w:firstLine="851"/>
        <w:textAlignment w:val="baseline"/>
        <w:rPr>
          <w:rFonts w:ascii="Times New Roman" w:eastAsia="Arial Unicode MS" w:hAnsi="Times New Roman" w:cs="Times New Roman"/>
          <w:b/>
          <w:kern w:val="1"/>
          <w:sz w:val="28"/>
          <w:szCs w:val="28"/>
          <w:lang w:eastAsia="hi-IN" w:bidi="hi-IN"/>
        </w:rPr>
      </w:pPr>
      <w:r w:rsidRPr="00E6684D">
        <w:rPr>
          <w:rFonts w:ascii="Times New Roman" w:eastAsia="Arial Unicode MS" w:hAnsi="Times New Roman" w:cs="Times New Roman"/>
          <w:kern w:val="1"/>
          <w:sz w:val="28"/>
          <w:szCs w:val="28"/>
          <w:lang w:eastAsia="hi-IN" w:bidi="hi-IN"/>
        </w:rPr>
        <w:t>Научить ученика мыслить, привить ему навыки практических действий.</w:t>
      </w:r>
    </w:p>
    <w:p w:rsidR="00E6684D" w:rsidRPr="00E6684D" w:rsidRDefault="00E6684D" w:rsidP="00E6684D">
      <w:pPr>
        <w:suppressAutoHyphens/>
        <w:spacing w:after="0" w:line="240" w:lineRule="auto"/>
        <w:ind w:firstLine="851"/>
        <w:jc w:val="both"/>
        <w:rPr>
          <w:rFonts w:ascii="Times New Roman" w:eastAsia="Times New Roman" w:hAnsi="Times New Roman" w:cs="Times New Roman"/>
          <w:b/>
          <w:sz w:val="28"/>
          <w:szCs w:val="28"/>
          <w:lang w:eastAsia="ar-SA"/>
        </w:rPr>
      </w:pPr>
      <w:r w:rsidRPr="00E6684D">
        <w:rPr>
          <w:rFonts w:ascii="Times New Roman" w:eastAsia="Times New Roman" w:hAnsi="Times New Roman" w:cs="Times New Roman"/>
          <w:b/>
          <w:sz w:val="28"/>
          <w:szCs w:val="28"/>
          <w:lang w:eastAsia="ar-SA"/>
        </w:rPr>
        <w:t xml:space="preserve"> Гипотеза </w:t>
      </w:r>
      <w:proofErr w:type="gramStart"/>
      <w:r w:rsidRPr="00E6684D">
        <w:rPr>
          <w:rFonts w:ascii="Times New Roman" w:eastAsia="Times New Roman" w:hAnsi="Times New Roman" w:cs="Times New Roman"/>
          <w:b/>
          <w:sz w:val="28"/>
          <w:szCs w:val="28"/>
          <w:lang w:eastAsia="ar-SA"/>
        </w:rPr>
        <w:t>исследования:</w:t>
      </w:r>
      <w:r w:rsidRPr="00E6684D">
        <w:rPr>
          <w:rFonts w:ascii="Times New Roman" w:eastAsia="Times New Roman" w:hAnsi="Times New Roman" w:cs="Times New Roman"/>
          <w:sz w:val="28"/>
          <w:szCs w:val="28"/>
          <w:lang w:eastAsia="ar-SA"/>
        </w:rPr>
        <w:t xml:space="preserve">  можно</w:t>
      </w:r>
      <w:proofErr w:type="gramEnd"/>
      <w:r w:rsidRPr="00E6684D">
        <w:rPr>
          <w:rFonts w:ascii="Times New Roman" w:eastAsia="Times New Roman" w:hAnsi="Times New Roman" w:cs="Times New Roman"/>
          <w:sz w:val="28"/>
          <w:szCs w:val="28"/>
          <w:lang w:eastAsia="ar-SA"/>
        </w:rPr>
        <w:t xml:space="preserve"> предположить, что активные формы и методы обучения могут помочь учащемуся, занять активную личностную позицию, в наиболее полной мере выразить себя как субъект учебной деятельности, свое индивидуальное «Я».</w:t>
      </w:r>
    </w:p>
    <w:p w:rsidR="00E6684D" w:rsidRPr="00E6684D" w:rsidRDefault="00E6684D" w:rsidP="00E6684D">
      <w:pPr>
        <w:widowControl w:val="0"/>
        <w:suppressAutoHyphens/>
        <w:spacing w:after="0" w:line="240" w:lineRule="auto"/>
        <w:ind w:firstLine="851"/>
        <w:textAlignment w:val="baseline"/>
        <w:rPr>
          <w:rFonts w:ascii="Times New Roman" w:eastAsia="Arial Unicode MS" w:hAnsi="Times New Roman" w:cs="Times New Roman"/>
          <w:b/>
          <w:kern w:val="1"/>
          <w:sz w:val="28"/>
          <w:szCs w:val="28"/>
          <w:lang w:eastAsia="hi-IN" w:bidi="hi-IN"/>
        </w:rPr>
      </w:pPr>
      <w:r w:rsidRPr="00E6684D">
        <w:rPr>
          <w:rFonts w:ascii="Times New Roman" w:eastAsia="Arial Unicode MS" w:hAnsi="Times New Roman" w:cs="Times New Roman"/>
          <w:b/>
          <w:kern w:val="1"/>
          <w:sz w:val="28"/>
          <w:szCs w:val="28"/>
          <w:lang w:eastAsia="hi-IN" w:bidi="hi-IN"/>
        </w:rPr>
        <w:t xml:space="preserve">Новизна исследования </w:t>
      </w:r>
      <w:r w:rsidRPr="00E6684D">
        <w:rPr>
          <w:rFonts w:ascii="Times New Roman" w:eastAsia="Arial Unicode MS" w:hAnsi="Times New Roman" w:cs="Times New Roman"/>
          <w:kern w:val="1"/>
          <w:sz w:val="28"/>
          <w:szCs w:val="28"/>
          <w:lang w:eastAsia="hi-IN" w:bidi="hi-IN"/>
        </w:rPr>
        <w:t xml:space="preserve">заключается в том, </w:t>
      </w:r>
      <w:proofErr w:type="gramStart"/>
      <w:r w:rsidRPr="00E6684D">
        <w:rPr>
          <w:rFonts w:ascii="Times New Roman" w:eastAsia="Arial Unicode MS" w:hAnsi="Times New Roman" w:cs="Times New Roman"/>
          <w:kern w:val="1"/>
          <w:sz w:val="28"/>
          <w:szCs w:val="28"/>
          <w:lang w:eastAsia="hi-IN" w:bidi="hi-IN"/>
        </w:rPr>
        <w:t>что  активные</w:t>
      </w:r>
      <w:proofErr w:type="gramEnd"/>
      <w:r w:rsidRPr="00E6684D">
        <w:rPr>
          <w:rFonts w:ascii="Times New Roman" w:eastAsia="Arial Unicode MS" w:hAnsi="Times New Roman" w:cs="Times New Roman"/>
          <w:kern w:val="1"/>
          <w:sz w:val="28"/>
          <w:szCs w:val="28"/>
          <w:lang w:eastAsia="hi-IN" w:bidi="hi-IN"/>
        </w:rPr>
        <w:t xml:space="preserve"> методы выполняют направляющую, обогащающую, систематизирующую роль в умственном развитии детей, способствуют активному осмыслению знаний. Технология активного обучения – это обучение, соответствующее силам и возможностям школьников. </w:t>
      </w:r>
    </w:p>
    <w:p w:rsidR="00E6684D" w:rsidRPr="00E6684D" w:rsidRDefault="00E6684D" w:rsidP="00E6684D">
      <w:pPr>
        <w:widowControl w:val="0"/>
        <w:suppressAutoHyphens/>
        <w:spacing w:after="0" w:line="240" w:lineRule="auto"/>
        <w:ind w:firstLine="851"/>
        <w:textAlignment w:val="baseline"/>
        <w:rPr>
          <w:rFonts w:ascii="Times New Roman" w:eastAsia="Arial Unicode MS" w:hAnsi="Times New Roman" w:cs="Times New Roman"/>
          <w:b/>
          <w:kern w:val="1"/>
          <w:sz w:val="28"/>
          <w:szCs w:val="28"/>
          <w:lang w:eastAsia="hi-IN" w:bidi="hi-IN"/>
        </w:rPr>
      </w:pPr>
      <w:r w:rsidRPr="00E6684D">
        <w:rPr>
          <w:rFonts w:ascii="Times New Roman" w:eastAsia="Arial Unicode MS" w:hAnsi="Times New Roman" w:cs="Times New Roman"/>
          <w:b/>
          <w:kern w:val="1"/>
          <w:sz w:val="28"/>
          <w:szCs w:val="28"/>
          <w:lang w:eastAsia="hi-IN" w:bidi="hi-IN"/>
        </w:rPr>
        <w:t xml:space="preserve">Практическая значимость </w:t>
      </w:r>
      <w:r w:rsidRPr="00E6684D">
        <w:rPr>
          <w:rFonts w:ascii="Times New Roman" w:eastAsia="Arial Unicode MS" w:hAnsi="Times New Roman" w:cs="Times New Roman"/>
          <w:kern w:val="1"/>
          <w:sz w:val="28"/>
          <w:szCs w:val="28"/>
          <w:lang w:eastAsia="hi-IN" w:bidi="hi-IN"/>
        </w:rPr>
        <w:t>определяется возможным внедрением полученных результатов в деятельность педагогов начальной школы, их положительным воздействием на развитие каждого ребенка с учетом его природных способностей.</w:t>
      </w:r>
    </w:p>
    <w:p w:rsidR="00E6684D" w:rsidRPr="00E6684D" w:rsidRDefault="00E6684D" w:rsidP="00E6684D">
      <w:pPr>
        <w:widowControl w:val="0"/>
        <w:suppressAutoHyphens/>
        <w:spacing w:after="0" w:line="240" w:lineRule="auto"/>
        <w:ind w:firstLine="851"/>
        <w:textAlignment w:val="baseline"/>
        <w:rPr>
          <w:rFonts w:ascii="Times New Roman" w:eastAsia="Arial Unicode MS" w:hAnsi="Times New Roman" w:cs="Times New Roman"/>
          <w:b/>
          <w:kern w:val="1"/>
          <w:sz w:val="28"/>
          <w:szCs w:val="28"/>
          <w:lang w:eastAsia="hi-IN" w:bidi="hi-IN"/>
        </w:rPr>
      </w:pPr>
      <w:r w:rsidRPr="00E6684D">
        <w:rPr>
          <w:rFonts w:ascii="Times New Roman" w:eastAsia="Arial Unicode MS" w:hAnsi="Times New Roman" w:cs="Times New Roman"/>
          <w:b/>
          <w:kern w:val="1"/>
          <w:sz w:val="28"/>
          <w:szCs w:val="28"/>
          <w:lang w:eastAsia="hi-IN" w:bidi="hi-IN"/>
        </w:rPr>
        <w:t xml:space="preserve">Актуальность: </w:t>
      </w:r>
      <w:r w:rsidRPr="00E6684D">
        <w:rPr>
          <w:rFonts w:ascii="Times New Roman" w:eastAsia="Arial Unicode MS" w:hAnsi="Times New Roman" w:cs="Times New Roman"/>
          <w:kern w:val="1"/>
          <w:sz w:val="28"/>
          <w:szCs w:val="28"/>
          <w:lang w:eastAsia="hi-IN" w:bidi="hi-IN"/>
        </w:rPr>
        <w:t>интерес к активным методам обучения вызван острой потребностью улучшить современную дидактическую систему и сделать это с наименьшим риском, т.е. за счет мастерства педагога, а не перегрузки школьников. Активные методы обучения в процессе педагогического общения привносят в классы нетрадиционные для массовой школы паритетные отношения преподавателя и учащихся, новую философию и ценности образования.</w:t>
      </w:r>
    </w:p>
    <w:p w:rsidR="00E6684D" w:rsidRPr="00E6684D" w:rsidRDefault="00E6684D" w:rsidP="00E6684D">
      <w:pPr>
        <w:suppressAutoHyphens/>
        <w:spacing w:after="120" w:line="240" w:lineRule="auto"/>
        <w:ind w:firstLine="851"/>
        <w:jc w:val="both"/>
        <w:rPr>
          <w:rFonts w:ascii="Times New Roman" w:eastAsia="Times New Roman" w:hAnsi="Times New Roman" w:cs="Times New Roman"/>
          <w:sz w:val="28"/>
          <w:szCs w:val="28"/>
          <w:lang w:eastAsia="ar-SA"/>
        </w:rPr>
      </w:pPr>
      <w:r w:rsidRPr="00E6684D">
        <w:rPr>
          <w:rFonts w:ascii="Times New Roman" w:eastAsia="Times New Roman" w:hAnsi="Times New Roman" w:cs="Times New Roman"/>
          <w:b/>
          <w:sz w:val="28"/>
          <w:szCs w:val="28"/>
          <w:lang w:eastAsia="ar-SA"/>
        </w:rPr>
        <w:t xml:space="preserve">      Этапы работы над проектом:</w:t>
      </w:r>
    </w:p>
    <w:p w:rsidR="00E6684D" w:rsidRPr="00E6684D" w:rsidRDefault="00E6684D" w:rsidP="00E6684D">
      <w:pPr>
        <w:numPr>
          <w:ilvl w:val="0"/>
          <w:numId w:val="4"/>
        </w:numPr>
        <w:suppressAutoHyphens/>
        <w:spacing w:after="120" w:line="240" w:lineRule="auto"/>
        <w:ind w:firstLine="851"/>
        <w:jc w:val="both"/>
        <w:rPr>
          <w:rFonts w:ascii="Times New Roman" w:eastAsia="Times New Roman" w:hAnsi="Times New Roman" w:cs="Times New Roman"/>
          <w:sz w:val="28"/>
          <w:szCs w:val="28"/>
          <w:lang w:eastAsia="ar-SA"/>
        </w:rPr>
      </w:pPr>
      <w:r w:rsidRPr="00E6684D">
        <w:rPr>
          <w:rFonts w:ascii="Times New Roman" w:eastAsia="Times New Roman" w:hAnsi="Times New Roman" w:cs="Times New Roman"/>
          <w:sz w:val="28"/>
          <w:szCs w:val="28"/>
          <w:lang w:eastAsia="ar-SA"/>
        </w:rPr>
        <w:t xml:space="preserve">Анализ собственной педагогической деятельности. </w:t>
      </w:r>
    </w:p>
    <w:p w:rsidR="00E6684D" w:rsidRPr="00E6684D" w:rsidRDefault="00E6684D" w:rsidP="00E6684D">
      <w:pPr>
        <w:numPr>
          <w:ilvl w:val="0"/>
          <w:numId w:val="4"/>
        </w:numPr>
        <w:suppressAutoHyphens/>
        <w:spacing w:after="120" w:line="240" w:lineRule="auto"/>
        <w:ind w:firstLine="851"/>
        <w:jc w:val="both"/>
        <w:rPr>
          <w:rFonts w:ascii="Times New Roman" w:eastAsia="Times New Roman" w:hAnsi="Times New Roman" w:cs="Times New Roman"/>
          <w:sz w:val="28"/>
          <w:szCs w:val="28"/>
          <w:lang w:eastAsia="ar-SA"/>
        </w:rPr>
      </w:pPr>
      <w:r w:rsidRPr="00E6684D">
        <w:rPr>
          <w:rFonts w:ascii="Times New Roman" w:eastAsia="Times New Roman" w:hAnsi="Times New Roman" w:cs="Times New Roman"/>
          <w:sz w:val="28"/>
          <w:szCs w:val="28"/>
          <w:lang w:eastAsia="ar-SA"/>
        </w:rPr>
        <w:t>Сбор информации.</w:t>
      </w:r>
    </w:p>
    <w:p w:rsidR="00E6684D" w:rsidRPr="00E6684D" w:rsidRDefault="00E6684D" w:rsidP="00E6684D">
      <w:pPr>
        <w:numPr>
          <w:ilvl w:val="0"/>
          <w:numId w:val="4"/>
        </w:numPr>
        <w:suppressAutoHyphens/>
        <w:spacing w:after="120" w:line="240" w:lineRule="auto"/>
        <w:ind w:firstLine="851"/>
        <w:jc w:val="both"/>
        <w:rPr>
          <w:rFonts w:ascii="Times New Roman" w:eastAsia="Times New Roman" w:hAnsi="Times New Roman" w:cs="Times New Roman"/>
          <w:sz w:val="28"/>
          <w:szCs w:val="28"/>
          <w:lang w:eastAsia="ar-SA"/>
        </w:rPr>
      </w:pPr>
      <w:r w:rsidRPr="00E6684D">
        <w:rPr>
          <w:rFonts w:ascii="Times New Roman" w:eastAsia="Times New Roman" w:hAnsi="Times New Roman" w:cs="Times New Roman"/>
          <w:sz w:val="28"/>
          <w:szCs w:val="28"/>
          <w:lang w:eastAsia="ar-SA"/>
        </w:rPr>
        <w:t>Реализация проекта.</w:t>
      </w:r>
    </w:p>
    <w:p w:rsidR="00E6684D" w:rsidRPr="00E6684D" w:rsidRDefault="00E6684D" w:rsidP="00E6684D">
      <w:pPr>
        <w:numPr>
          <w:ilvl w:val="0"/>
          <w:numId w:val="4"/>
        </w:numPr>
        <w:suppressAutoHyphens/>
        <w:spacing w:after="120" w:line="240" w:lineRule="auto"/>
        <w:ind w:firstLine="851"/>
        <w:jc w:val="both"/>
        <w:rPr>
          <w:rFonts w:ascii="Times New Roman" w:eastAsia="Times New Roman" w:hAnsi="Times New Roman" w:cs="Times New Roman"/>
          <w:sz w:val="28"/>
          <w:szCs w:val="28"/>
          <w:lang w:eastAsia="ar-SA"/>
        </w:rPr>
      </w:pPr>
      <w:r w:rsidRPr="00E6684D">
        <w:rPr>
          <w:rFonts w:ascii="Times New Roman" w:eastAsia="Times New Roman" w:hAnsi="Times New Roman" w:cs="Times New Roman"/>
          <w:sz w:val="28"/>
          <w:szCs w:val="28"/>
          <w:lang w:eastAsia="ar-SA"/>
        </w:rPr>
        <w:t>Анализ результатов реализации проекта.</w:t>
      </w:r>
    </w:p>
    <w:p w:rsidR="00E6684D" w:rsidRPr="00E6684D" w:rsidRDefault="00E6684D" w:rsidP="00E6684D">
      <w:pPr>
        <w:suppressAutoHyphens/>
        <w:spacing w:after="0" w:line="240" w:lineRule="auto"/>
        <w:ind w:firstLine="851"/>
        <w:jc w:val="both"/>
        <w:rPr>
          <w:rFonts w:ascii="Times New Roman" w:eastAsia="Times New Roman" w:hAnsi="Times New Roman" w:cs="Times New Roman"/>
          <w:b/>
          <w:sz w:val="28"/>
          <w:szCs w:val="28"/>
          <w:lang w:eastAsia="ar-SA"/>
        </w:rPr>
      </w:pPr>
      <w:r w:rsidRPr="00E6684D">
        <w:rPr>
          <w:rFonts w:ascii="Times New Roman" w:eastAsia="Times New Roman" w:hAnsi="Times New Roman" w:cs="Times New Roman"/>
          <w:sz w:val="28"/>
          <w:szCs w:val="28"/>
          <w:lang w:eastAsia="ar-SA"/>
        </w:rPr>
        <w:t xml:space="preserve">      Обсуждая с коллегами как активизировать познавательную деятельность в процессе обучения, обработав огромное количество информации, полученной из Интернета, литературы, мы пришли к выводу, что для успешного обучения необходимы новые подходы в системе обучения и воспитания, внедрения государственных стандартов второго поколения. </w:t>
      </w:r>
    </w:p>
    <w:p w:rsidR="00E6684D" w:rsidRPr="00E6684D" w:rsidRDefault="00E6684D" w:rsidP="00E6684D">
      <w:pPr>
        <w:suppressAutoHyphens/>
        <w:spacing w:after="0" w:line="360" w:lineRule="auto"/>
        <w:ind w:firstLine="709"/>
        <w:jc w:val="both"/>
        <w:rPr>
          <w:rFonts w:ascii="Times New Roman" w:eastAsia="Times New Roman" w:hAnsi="Times New Roman" w:cs="Times New Roman"/>
          <w:sz w:val="28"/>
          <w:szCs w:val="28"/>
          <w:lang w:eastAsia="ar-SA"/>
        </w:rPr>
      </w:pPr>
      <w:r w:rsidRPr="00E6684D">
        <w:rPr>
          <w:rFonts w:ascii="Times New Roman" w:eastAsia="Times New Roman" w:hAnsi="Times New Roman" w:cs="Times New Roman"/>
          <w:b/>
          <w:sz w:val="28"/>
          <w:szCs w:val="28"/>
          <w:lang w:eastAsia="ar-SA"/>
        </w:rPr>
        <w:t>Реализация проекта</w:t>
      </w:r>
    </w:p>
    <w:p w:rsidR="00E6684D" w:rsidRPr="00E6684D" w:rsidRDefault="00E6684D" w:rsidP="00E6684D">
      <w:pPr>
        <w:suppressAutoHyphens/>
        <w:spacing w:after="120" w:line="240" w:lineRule="auto"/>
        <w:ind w:firstLine="851"/>
        <w:jc w:val="both"/>
        <w:rPr>
          <w:rFonts w:ascii="Times New Roman" w:eastAsia="Times New Roman" w:hAnsi="Times New Roman" w:cs="Times New Roman"/>
          <w:sz w:val="28"/>
          <w:szCs w:val="28"/>
          <w:lang w:eastAsia="ar-SA"/>
        </w:rPr>
      </w:pPr>
      <w:r w:rsidRPr="00E6684D">
        <w:rPr>
          <w:rFonts w:ascii="Times New Roman" w:eastAsia="Times New Roman" w:hAnsi="Times New Roman" w:cs="Times New Roman"/>
          <w:sz w:val="28"/>
          <w:szCs w:val="28"/>
          <w:lang w:eastAsia="ar-SA"/>
        </w:rPr>
        <w:lastRenderedPageBreak/>
        <w:t xml:space="preserve">Активные методы обучения – это система методов, обеспечивающих активность и разнообразие мыслительной и практической деятельности учащихся в процессе освоения учебного материала. АМО строятся на практической направленности, игровом действе и творческом характере обучения, интерактивности, разнообразных коммуникациях, диалоге, использовании знаний и опыта обучающихся, групповой форме организации их работы, вовлечении в процесс всех органов чувств, движении и рефлексии. </w:t>
      </w:r>
    </w:p>
    <w:p w:rsidR="00E6684D" w:rsidRPr="00E6684D" w:rsidRDefault="00E6684D" w:rsidP="00E6684D">
      <w:pPr>
        <w:shd w:val="clear" w:color="auto" w:fill="FFFFFF"/>
        <w:spacing w:after="0" w:line="240" w:lineRule="auto"/>
        <w:ind w:firstLine="851"/>
        <w:jc w:val="both"/>
        <w:rPr>
          <w:rFonts w:ascii="Times New Roman" w:eastAsia="Times New Roman" w:hAnsi="Times New Roman" w:cs="Times New Roman"/>
          <w:sz w:val="28"/>
          <w:szCs w:val="28"/>
          <w:lang w:eastAsia="ar-SA"/>
        </w:rPr>
      </w:pPr>
      <w:r w:rsidRPr="00E6684D">
        <w:rPr>
          <w:rFonts w:ascii="Times New Roman" w:eastAsia="Times New Roman" w:hAnsi="Times New Roman" w:cs="Times New Roman"/>
          <w:sz w:val="28"/>
          <w:szCs w:val="28"/>
          <w:lang w:eastAsia="ar-SA"/>
        </w:rPr>
        <w:t>При системном использовании АМО роль учителя принципиально меняется. Он становится консультантом, наставником, старшим партнером.  Меняется и роль ученика – из пассивного слушателя он превращается в активного участника образовательного процесса. Естественная игровая среда, в которой отсутствует принуждение и есть возможность для каждого ребенка найти свое место, проявить инициативу и самостоятельность, свободно реализовать свои способности. Использование АМО позволит сделать уроки современными, насыщенными, творческими, отвечающими потребностям обучающихся, родителей, общества.</w:t>
      </w:r>
    </w:p>
    <w:p w:rsidR="00E6684D" w:rsidRPr="00E6684D" w:rsidRDefault="00E6684D" w:rsidP="00E6684D">
      <w:pPr>
        <w:widowControl w:val="0"/>
        <w:suppressAutoHyphens/>
        <w:spacing w:after="0" w:line="240" w:lineRule="auto"/>
        <w:ind w:firstLine="851"/>
        <w:textAlignment w:val="baseline"/>
        <w:rPr>
          <w:rFonts w:ascii="Times New Roman" w:eastAsia="Arial Unicode MS" w:hAnsi="Times New Roman" w:cs="Times New Roman"/>
          <w:kern w:val="1"/>
          <w:sz w:val="28"/>
          <w:szCs w:val="28"/>
          <w:lang w:eastAsia="hi-IN" w:bidi="hi-IN"/>
        </w:rPr>
      </w:pPr>
      <w:r w:rsidRPr="00E6684D">
        <w:rPr>
          <w:rFonts w:ascii="Times New Roman" w:eastAsia="Arial Unicode MS" w:hAnsi="Times New Roman" w:cs="Times New Roman"/>
          <w:kern w:val="1"/>
          <w:sz w:val="28"/>
          <w:szCs w:val="28"/>
          <w:lang w:eastAsia="hi-IN" w:bidi="hi-IN"/>
        </w:rPr>
        <w:t>Для каждого этапа урока используются свои активные методы, позволяющие эффективно решать конкретные задачи этапа. Приведу примеры некоторых из них.</w:t>
      </w:r>
    </w:p>
    <w:p w:rsidR="00E6684D" w:rsidRPr="00E6684D" w:rsidRDefault="00E6684D" w:rsidP="00E6684D">
      <w:pPr>
        <w:widowControl w:val="0"/>
        <w:suppressAutoHyphens/>
        <w:spacing w:after="0" w:line="240" w:lineRule="auto"/>
        <w:textAlignment w:val="baseline"/>
        <w:rPr>
          <w:rFonts w:ascii="Times New Roman" w:eastAsia="Arial Unicode MS" w:hAnsi="Times New Roman" w:cs="Times New Roman"/>
          <w:kern w:val="1"/>
          <w:sz w:val="28"/>
          <w:szCs w:val="28"/>
          <w:lang w:eastAsia="hi-IN" w:bidi="hi-IN"/>
        </w:rPr>
      </w:pPr>
    </w:p>
    <w:p w:rsidR="00E6684D" w:rsidRPr="00E6684D" w:rsidRDefault="00E6684D" w:rsidP="00E6684D">
      <w:pPr>
        <w:widowControl w:val="0"/>
        <w:suppressAutoHyphens/>
        <w:spacing w:after="0" w:line="240" w:lineRule="auto"/>
        <w:ind w:firstLine="851"/>
        <w:textAlignment w:val="baseline"/>
        <w:rPr>
          <w:rFonts w:ascii="Times New Roman" w:eastAsia="Arial Unicode MS" w:hAnsi="Times New Roman" w:cs="Times New Roman"/>
          <w:kern w:val="1"/>
          <w:sz w:val="28"/>
          <w:szCs w:val="28"/>
          <w:lang w:eastAsia="hi-IN" w:bidi="hi-IN"/>
        </w:rPr>
      </w:pPr>
      <w:proofErr w:type="gramStart"/>
      <w:r w:rsidRPr="000301A2">
        <w:rPr>
          <w:rFonts w:ascii="Times New Roman" w:eastAsia="Arial Unicode MS" w:hAnsi="Times New Roman" w:cs="Times New Roman"/>
          <w:b/>
          <w:i/>
          <w:iCs/>
          <w:kern w:val="1"/>
          <w:sz w:val="28"/>
          <w:szCs w:val="28"/>
          <w:lang w:eastAsia="hi-IN" w:bidi="hi-IN"/>
        </w:rPr>
        <w:t>АМ  организации</w:t>
      </w:r>
      <w:proofErr w:type="gramEnd"/>
      <w:r w:rsidRPr="000301A2">
        <w:rPr>
          <w:rFonts w:ascii="Times New Roman" w:eastAsia="Arial Unicode MS" w:hAnsi="Times New Roman" w:cs="Times New Roman"/>
          <w:b/>
          <w:i/>
          <w:iCs/>
          <w:kern w:val="1"/>
          <w:sz w:val="28"/>
          <w:szCs w:val="28"/>
          <w:lang w:eastAsia="hi-IN" w:bidi="hi-IN"/>
        </w:rPr>
        <w:t xml:space="preserve"> начала урока</w:t>
      </w:r>
    </w:p>
    <w:p w:rsidR="00E6684D" w:rsidRPr="00E6684D" w:rsidRDefault="00E6684D" w:rsidP="00E6684D">
      <w:pPr>
        <w:widowControl w:val="0"/>
        <w:suppressAutoHyphens/>
        <w:spacing w:after="0" w:line="240" w:lineRule="auto"/>
        <w:ind w:firstLine="851"/>
        <w:textAlignment w:val="baseline"/>
        <w:rPr>
          <w:rFonts w:ascii="Times New Roman" w:eastAsia="Arial Unicode MS" w:hAnsi="Times New Roman" w:cs="Times New Roman"/>
          <w:kern w:val="1"/>
          <w:sz w:val="28"/>
          <w:szCs w:val="28"/>
          <w:lang w:eastAsia="hi-IN" w:bidi="hi-IN"/>
        </w:rPr>
      </w:pPr>
    </w:p>
    <w:p w:rsidR="00E6684D" w:rsidRPr="00E6684D" w:rsidRDefault="00E6684D" w:rsidP="00E6684D">
      <w:pPr>
        <w:widowControl w:val="0"/>
        <w:suppressAutoHyphens/>
        <w:spacing w:after="0" w:line="240" w:lineRule="auto"/>
        <w:ind w:firstLine="851"/>
        <w:textAlignment w:val="baseline"/>
        <w:rPr>
          <w:rFonts w:ascii="Times New Roman" w:eastAsia="Arial Unicode MS" w:hAnsi="Times New Roman" w:cs="Times New Roman"/>
          <w:kern w:val="1"/>
          <w:sz w:val="28"/>
          <w:szCs w:val="28"/>
          <w:lang w:eastAsia="hi-IN" w:bidi="hi-IN"/>
        </w:rPr>
      </w:pPr>
      <w:r w:rsidRPr="00E6684D">
        <w:rPr>
          <w:rFonts w:ascii="Times New Roman" w:eastAsia="Arial Unicode MS" w:hAnsi="Times New Roman" w:cs="Times New Roman"/>
          <w:kern w:val="1"/>
          <w:sz w:val="28"/>
          <w:szCs w:val="28"/>
          <w:lang w:eastAsia="hi-IN" w:bidi="hi-IN"/>
        </w:rPr>
        <w:t xml:space="preserve">Динамично и эффективно начать </w:t>
      </w:r>
      <w:proofErr w:type="gramStart"/>
      <w:r w:rsidRPr="00E6684D">
        <w:rPr>
          <w:rFonts w:ascii="Times New Roman" w:eastAsia="Arial Unicode MS" w:hAnsi="Times New Roman" w:cs="Times New Roman"/>
          <w:kern w:val="1"/>
          <w:sz w:val="28"/>
          <w:szCs w:val="28"/>
          <w:lang w:eastAsia="hi-IN" w:bidi="hi-IN"/>
        </w:rPr>
        <w:t>урок,  активизировать</w:t>
      </w:r>
      <w:proofErr w:type="gramEnd"/>
      <w:r w:rsidRPr="00E6684D">
        <w:rPr>
          <w:rFonts w:ascii="Times New Roman" w:eastAsia="Arial Unicode MS" w:hAnsi="Times New Roman" w:cs="Times New Roman"/>
          <w:kern w:val="1"/>
          <w:sz w:val="28"/>
          <w:szCs w:val="28"/>
          <w:lang w:eastAsia="hi-IN" w:bidi="hi-IN"/>
        </w:rPr>
        <w:t xml:space="preserve">  внимание учащихся, задать нужный ритм, обеспечить рабочий настрой   помогают методы</w:t>
      </w:r>
      <w:r w:rsidRPr="00E6684D">
        <w:rPr>
          <w:rFonts w:ascii="Times New Roman" w:eastAsia="Arial Unicode MS" w:hAnsi="Times New Roman" w:cs="Times New Roman"/>
          <w:i/>
          <w:kern w:val="1"/>
          <w:sz w:val="28"/>
          <w:szCs w:val="28"/>
          <w:lang w:eastAsia="hi-IN" w:bidi="hi-IN"/>
        </w:rPr>
        <w:t xml:space="preserve"> </w:t>
      </w:r>
      <w:r w:rsidRPr="000301A2">
        <w:rPr>
          <w:rFonts w:ascii="Times New Roman" w:eastAsia="Arial Unicode MS" w:hAnsi="Times New Roman" w:cs="Times New Roman"/>
          <w:kern w:val="1"/>
          <w:sz w:val="28"/>
          <w:szCs w:val="28"/>
          <w:lang w:eastAsia="hi-IN" w:bidi="hi-IN"/>
        </w:rPr>
        <w:t xml:space="preserve"> </w:t>
      </w:r>
      <w:r w:rsidRPr="000301A2">
        <w:rPr>
          <w:rFonts w:ascii="Times New Roman" w:eastAsia="Arial Unicode MS" w:hAnsi="Times New Roman" w:cs="Times New Roman"/>
          <w:b/>
          <w:kern w:val="1"/>
          <w:sz w:val="28"/>
          <w:szCs w:val="28"/>
          <w:lang w:eastAsia="hi-IN" w:bidi="hi-IN"/>
        </w:rPr>
        <w:t xml:space="preserve">«Поздоровайся глазами», «Улыбнемся друг другу», «Передай другу». </w:t>
      </w:r>
    </w:p>
    <w:p w:rsidR="00E6684D" w:rsidRPr="000301A2" w:rsidRDefault="00E6684D" w:rsidP="00E6684D">
      <w:pPr>
        <w:widowControl w:val="0"/>
        <w:suppressAutoHyphens/>
        <w:spacing w:after="0" w:line="240" w:lineRule="auto"/>
        <w:ind w:firstLine="851"/>
        <w:textAlignment w:val="baseline"/>
        <w:rPr>
          <w:rFonts w:ascii="Times New Roman" w:eastAsia="Arial Unicode MS" w:hAnsi="Times New Roman" w:cs="Times New Roman"/>
          <w:kern w:val="1"/>
          <w:sz w:val="28"/>
          <w:szCs w:val="28"/>
          <w:lang w:eastAsia="hi-IN" w:bidi="hi-IN"/>
        </w:rPr>
      </w:pPr>
      <w:r w:rsidRPr="00E6684D">
        <w:rPr>
          <w:rFonts w:ascii="Times New Roman" w:eastAsia="Arial Unicode MS" w:hAnsi="Times New Roman" w:cs="Times New Roman"/>
          <w:kern w:val="1"/>
          <w:sz w:val="28"/>
          <w:szCs w:val="28"/>
          <w:lang w:eastAsia="hi-IN" w:bidi="hi-IN"/>
        </w:rPr>
        <w:t xml:space="preserve">Они воспитывают коммуникативные качества, доброжелательность, устанавливают контакт между учениками. </w:t>
      </w:r>
    </w:p>
    <w:p w:rsidR="00E6684D" w:rsidRPr="00E6684D" w:rsidRDefault="00E6684D" w:rsidP="00E6684D">
      <w:pPr>
        <w:widowControl w:val="0"/>
        <w:suppressAutoHyphens/>
        <w:spacing w:after="0" w:line="240" w:lineRule="auto"/>
        <w:ind w:firstLine="851"/>
        <w:jc w:val="both"/>
        <w:textAlignment w:val="baseline"/>
        <w:rPr>
          <w:rFonts w:ascii="Times New Roman" w:eastAsia="Arial Unicode MS" w:hAnsi="Times New Roman" w:cs="Times New Roman"/>
          <w:kern w:val="1"/>
          <w:sz w:val="28"/>
          <w:szCs w:val="28"/>
          <w:lang w:eastAsia="hi-IN" w:bidi="hi-IN"/>
        </w:rPr>
      </w:pPr>
      <w:r w:rsidRPr="000301A2">
        <w:rPr>
          <w:rFonts w:ascii="Times New Roman" w:eastAsia="Arial Unicode MS" w:hAnsi="Times New Roman" w:cs="Times New Roman"/>
          <w:kern w:val="1"/>
          <w:sz w:val="28"/>
          <w:szCs w:val="28"/>
          <w:lang w:eastAsia="hi-IN" w:bidi="hi-IN"/>
        </w:rPr>
        <w:t>Такие забавные игры позволяют весело начать урок, размяться перед более серьезными упражнениями.</w:t>
      </w:r>
    </w:p>
    <w:p w:rsidR="00E6684D" w:rsidRPr="00E6684D" w:rsidRDefault="00E6684D" w:rsidP="00E6684D">
      <w:pPr>
        <w:widowControl w:val="0"/>
        <w:suppressAutoHyphens/>
        <w:spacing w:after="0" w:line="240" w:lineRule="auto"/>
        <w:ind w:firstLine="851"/>
        <w:jc w:val="both"/>
        <w:textAlignment w:val="baseline"/>
        <w:rPr>
          <w:rFonts w:ascii="Times New Roman" w:eastAsia="Arial Unicode MS" w:hAnsi="Times New Roman" w:cs="Times New Roman"/>
          <w:kern w:val="1"/>
          <w:sz w:val="28"/>
          <w:szCs w:val="28"/>
          <w:lang w:eastAsia="hi-IN" w:bidi="hi-IN"/>
        </w:rPr>
      </w:pPr>
    </w:p>
    <w:p w:rsidR="00E6684D" w:rsidRPr="00E6684D" w:rsidRDefault="00E6684D" w:rsidP="00E6684D">
      <w:pPr>
        <w:widowControl w:val="0"/>
        <w:suppressAutoHyphens/>
        <w:spacing w:after="0" w:line="240" w:lineRule="auto"/>
        <w:ind w:firstLine="851"/>
        <w:jc w:val="both"/>
        <w:textAlignment w:val="baseline"/>
        <w:rPr>
          <w:rFonts w:ascii="Times New Roman" w:eastAsia="Arial Unicode MS" w:hAnsi="Times New Roman" w:cs="Times New Roman"/>
          <w:kern w:val="1"/>
          <w:sz w:val="28"/>
          <w:szCs w:val="28"/>
          <w:lang w:eastAsia="hi-IN" w:bidi="hi-IN"/>
        </w:rPr>
      </w:pPr>
    </w:p>
    <w:p w:rsidR="00E6684D" w:rsidRPr="00E6684D" w:rsidRDefault="00E6684D" w:rsidP="00E6684D">
      <w:pPr>
        <w:widowControl w:val="0"/>
        <w:suppressAutoHyphens/>
        <w:spacing w:after="0" w:line="240" w:lineRule="auto"/>
        <w:ind w:firstLine="851"/>
        <w:jc w:val="both"/>
        <w:textAlignment w:val="baseline"/>
        <w:rPr>
          <w:rFonts w:ascii="Times New Roman" w:eastAsia="Arial Unicode MS" w:hAnsi="Times New Roman" w:cs="Times New Roman"/>
          <w:kern w:val="1"/>
          <w:sz w:val="28"/>
          <w:szCs w:val="28"/>
          <w:lang w:eastAsia="hi-IN" w:bidi="hi-IN"/>
        </w:rPr>
      </w:pPr>
    </w:p>
    <w:p w:rsidR="00E6684D" w:rsidRPr="00E6684D" w:rsidRDefault="00E6684D" w:rsidP="00E6684D">
      <w:pPr>
        <w:widowControl w:val="0"/>
        <w:suppressAutoHyphens/>
        <w:spacing w:after="0" w:line="240" w:lineRule="auto"/>
        <w:ind w:firstLine="851"/>
        <w:jc w:val="both"/>
        <w:textAlignment w:val="baseline"/>
        <w:rPr>
          <w:rFonts w:ascii="Times New Roman" w:eastAsia="Arial Unicode MS" w:hAnsi="Times New Roman" w:cs="Times New Roman"/>
          <w:kern w:val="1"/>
          <w:sz w:val="28"/>
          <w:szCs w:val="28"/>
          <w:lang w:eastAsia="hi-IN" w:bidi="hi-IN"/>
        </w:rPr>
      </w:pPr>
    </w:p>
    <w:p w:rsidR="00E6684D" w:rsidRPr="00E6684D" w:rsidRDefault="00E6684D" w:rsidP="00E6684D">
      <w:pPr>
        <w:widowControl w:val="0"/>
        <w:suppressAutoHyphens/>
        <w:spacing w:after="0" w:line="240" w:lineRule="auto"/>
        <w:ind w:firstLine="851"/>
        <w:jc w:val="both"/>
        <w:textAlignment w:val="baseline"/>
        <w:rPr>
          <w:rFonts w:ascii="Times New Roman" w:eastAsia="Arial Unicode MS" w:hAnsi="Times New Roman" w:cs="Times New Roman"/>
          <w:kern w:val="1"/>
          <w:sz w:val="28"/>
          <w:szCs w:val="28"/>
          <w:lang w:eastAsia="hi-IN" w:bidi="hi-IN"/>
        </w:rPr>
      </w:pPr>
      <w:proofErr w:type="gramStart"/>
      <w:r w:rsidRPr="000301A2">
        <w:rPr>
          <w:rFonts w:ascii="Times New Roman" w:eastAsia="Arial Unicode MS" w:hAnsi="Times New Roman" w:cs="Times New Roman"/>
          <w:b/>
          <w:bCs/>
          <w:i/>
          <w:kern w:val="1"/>
          <w:sz w:val="28"/>
          <w:szCs w:val="28"/>
          <w:lang w:eastAsia="hi-IN" w:bidi="hi-IN"/>
        </w:rPr>
        <w:t>АМ  выяснения</w:t>
      </w:r>
      <w:proofErr w:type="gramEnd"/>
      <w:r w:rsidRPr="000301A2">
        <w:rPr>
          <w:rFonts w:ascii="Times New Roman" w:eastAsia="Arial Unicode MS" w:hAnsi="Times New Roman" w:cs="Times New Roman"/>
          <w:b/>
          <w:bCs/>
          <w:i/>
          <w:kern w:val="1"/>
          <w:sz w:val="28"/>
          <w:szCs w:val="28"/>
          <w:lang w:eastAsia="hi-IN" w:bidi="hi-IN"/>
        </w:rPr>
        <w:t xml:space="preserve"> ожиданий и опасений</w:t>
      </w:r>
    </w:p>
    <w:p w:rsidR="00E6684D" w:rsidRPr="00E6684D" w:rsidRDefault="00E6684D" w:rsidP="00E6684D">
      <w:pPr>
        <w:widowControl w:val="0"/>
        <w:suppressAutoHyphens/>
        <w:spacing w:after="0" w:line="240" w:lineRule="auto"/>
        <w:ind w:firstLine="851"/>
        <w:jc w:val="both"/>
        <w:textAlignment w:val="baseline"/>
        <w:rPr>
          <w:rFonts w:ascii="Times New Roman" w:eastAsia="Arial Unicode MS" w:hAnsi="Times New Roman" w:cs="Times New Roman"/>
          <w:kern w:val="1"/>
          <w:sz w:val="28"/>
          <w:szCs w:val="28"/>
          <w:lang w:eastAsia="hi-IN" w:bidi="hi-IN"/>
        </w:rPr>
      </w:pPr>
    </w:p>
    <w:p w:rsidR="00E6684D" w:rsidRPr="00E6684D" w:rsidRDefault="00E6684D" w:rsidP="00E6684D">
      <w:pPr>
        <w:widowControl w:val="0"/>
        <w:suppressAutoHyphens/>
        <w:autoSpaceDE w:val="0"/>
        <w:spacing w:after="0" w:line="240" w:lineRule="auto"/>
        <w:ind w:firstLine="851"/>
        <w:jc w:val="both"/>
        <w:rPr>
          <w:rFonts w:ascii="Times New Roman" w:eastAsia="Times New Roman" w:hAnsi="Times New Roman" w:cs="Times New Roman"/>
          <w:iCs/>
          <w:sz w:val="28"/>
          <w:szCs w:val="28"/>
          <w:lang w:eastAsia="ar-SA"/>
        </w:rPr>
      </w:pPr>
      <w:r w:rsidRPr="000301A2">
        <w:rPr>
          <w:rFonts w:ascii="Times New Roman" w:eastAsia="Times New Roman" w:hAnsi="Times New Roman" w:cs="Times New Roman"/>
          <w:iCs/>
          <w:sz w:val="28"/>
          <w:szCs w:val="28"/>
          <w:lang w:eastAsia="ar-SA"/>
        </w:rPr>
        <w:t xml:space="preserve">Очень важным для учителя является включение в урок активных методов выяснения целей, ожиданий, опасений. Такие методы, как </w:t>
      </w:r>
      <w:r w:rsidRPr="000301A2">
        <w:rPr>
          <w:rFonts w:ascii="Times New Roman" w:eastAsia="Times New Roman" w:hAnsi="Times New Roman" w:cs="Times New Roman"/>
          <w:b/>
          <w:iCs/>
          <w:sz w:val="28"/>
          <w:szCs w:val="28"/>
          <w:lang w:eastAsia="ar-SA"/>
        </w:rPr>
        <w:t>«Солнышко и туча», «Поляна снежинок», «Разноцветные листы</w:t>
      </w:r>
      <w:proofErr w:type="gramStart"/>
      <w:r w:rsidRPr="000301A2">
        <w:rPr>
          <w:rFonts w:ascii="Times New Roman" w:eastAsia="Times New Roman" w:hAnsi="Times New Roman" w:cs="Times New Roman"/>
          <w:b/>
          <w:iCs/>
          <w:sz w:val="28"/>
          <w:szCs w:val="28"/>
          <w:lang w:eastAsia="ar-SA"/>
        </w:rPr>
        <w:t>»,</w:t>
      </w:r>
      <w:r w:rsidRPr="000301A2">
        <w:rPr>
          <w:rFonts w:ascii="Times New Roman" w:eastAsia="Times New Roman" w:hAnsi="Times New Roman" w:cs="Times New Roman"/>
          <w:iCs/>
          <w:sz w:val="28"/>
          <w:szCs w:val="28"/>
          <w:lang w:eastAsia="ar-SA"/>
        </w:rPr>
        <w:t xml:space="preserve">  позволяют</w:t>
      </w:r>
      <w:proofErr w:type="gramEnd"/>
      <w:r w:rsidRPr="000301A2">
        <w:rPr>
          <w:rFonts w:ascii="Times New Roman" w:eastAsia="Times New Roman" w:hAnsi="Times New Roman" w:cs="Times New Roman"/>
          <w:iCs/>
          <w:sz w:val="28"/>
          <w:szCs w:val="28"/>
          <w:lang w:eastAsia="ar-SA"/>
        </w:rPr>
        <w:t xml:space="preserve"> учителю лучше понять класс и каждого ученика, а полученные материалы в дальнейшем использовать для осуществления личностно-ориентированного подхода к учащимся. После выполнения задания, систематизируются сформулированные цели, пожелания, опасения и подводятся итоги.</w:t>
      </w:r>
    </w:p>
    <w:p w:rsidR="00E6684D" w:rsidRPr="00E6684D" w:rsidRDefault="00E6684D" w:rsidP="00E6684D">
      <w:pPr>
        <w:widowControl w:val="0"/>
        <w:suppressAutoHyphens/>
        <w:autoSpaceDE w:val="0"/>
        <w:spacing w:after="0" w:line="240" w:lineRule="auto"/>
        <w:ind w:firstLine="851"/>
        <w:jc w:val="both"/>
        <w:rPr>
          <w:rFonts w:ascii="Times New Roman" w:eastAsia="Times New Roman" w:hAnsi="Times New Roman" w:cs="Times New Roman"/>
          <w:i/>
          <w:iCs/>
          <w:sz w:val="28"/>
          <w:szCs w:val="28"/>
          <w:lang w:eastAsia="ar-SA"/>
        </w:rPr>
      </w:pPr>
    </w:p>
    <w:p w:rsidR="00E6684D" w:rsidRPr="00E6684D" w:rsidRDefault="00E6684D" w:rsidP="00E6684D">
      <w:pPr>
        <w:widowControl w:val="0"/>
        <w:suppressAutoHyphens/>
        <w:spacing w:after="0" w:line="240" w:lineRule="auto"/>
        <w:ind w:firstLine="851"/>
        <w:textAlignment w:val="baseline"/>
        <w:rPr>
          <w:rFonts w:ascii="Times New Roman" w:eastAsia="Arial Unicode MS" w:hAnsi="Times New Roman" w:cs="Times New Roman"/>
          <w:kern w:val="1"/>
          <w:sz w:val="28"/>
          <w:szCs w:val="28"/>
          <w:lang w:eastAsia="hi-IN" w:bidi="hi-IN"/>
        </w:rPr>
      </w:pPr>
      <w:proofErr w:type="gramStart"/>
      <w:r w:rsidRPr="000301A2">
        <w:rPr>
          <w:rFonts w:ascii="Times New Roman" w:eastAsia="Arial Unicode MS" w:hAnsi="Times New Roman" w:cs="Times New Roman"/>
          <w:b/>
          <w:bCs/>
          <w:i/>
          <w:kern w:val="1"/>
          <w:sz w:val="28"/>
          <w:szCs w:val="28"/>
          <w:lang w:eastAsia="hi-IN" w:bidi="hi-IN"/>
        </w:rPr>
        <w:t>АМ  актуализации</w:t>
      </w:r>
      <w:proofErr w:type="gramEnd"/>
      <w:r w:rsidRPr="000301A2">
        <w:rPr>
          <w:rFonts w:ascii="Times New Roman" w:eastAsia="Arial Unicode MS" w:hAnsi="Times New Roman" w:cs="Times New Roman"/>
          <w:b/>
          <w:bCs/>
          <w:i/>
          <w:kern w:val="1"/>
          <w:sz w:val="28"/>
          <w:szCs w:val="28"/>
          <w:lang w:eastAsia="hi-IN" w:bidi="hi-IN"/>
        </w:rPr>
        <w:t xml:space="preserve"> опорных знаний.</w:t>
      </w:r>
    </w:p>
    <w:p w:rsidR="00E6684D" w:rsidRPr="00E6684D" w:rsidRDefault="00E6684D" w:rsidP="00E6684D">
      <w:pPr>
        <w:widowControl w:val="0"/>
        <w:suppressAutoHyphens/>
        <w:spacing w:after="0" w:line="240" w:lineRule="auto"/>
        <w:ind w:firstLine="851"/>
        <w:textAlignment w:val="baseline"/>
        <w:rPr>
          <w:rFonts w:ascii="Times New Roman" w:eastAsia="Arial Unicode MS" w:hAnsi="Times New Roman" w:cs="Times New Roman"/>
          <w:kern w:val="1"/>
          <w:sz w:val="28"/>
          <w:szCs w:val="28"/>
          <w:lang w:eastAsia="hi-IN" w:bidi="hi-IN"/>
        </w:rPr>
      </w:pPr>
    </w:p>
    <w:p w:rsidR="00E6684D" w:rsidRPr="000301A2" w:rsidRDefault="00E6684D" w:rsidP="00E6684D">
      <w:pPr>
        <w:widowControl w:val="0"/>
        <w:suppressAutoHyphens/>
        <w:spacing w:after="0" w:line="240" w:lineRule="auto"/>
        <w:ind w:firstLine="851"/>
        <w:textAlignment w:val="baseline"/>
        <w:rPr>
          <w:rFonts w:ascii="Times New Roman" w:eastAsia="Arial Unicode MS" w:hAnsi="Times New Roman" w:cs="Times New Roman"/>
          <w:b/>
          <w:bCs/>
          <w:i/>
          <w:kern w:val="1"/>
          <w:sz w:val="28"/>
          <w:szCs w:val="28"/>
          <w:lang w:eastAsia="hi-IN" w:bidi="hi-IN"/>
        </w:rPr>
      </w:pPr>
      <w:r w:rsidRPr="00E6684D">
        <w:rPr>
          <w:rFonts w:ascii="Times New Roman" w:eastAsia="Arial Unicode MS" w:hAnsi="Times New Roman" w:cs="Times New Roman"/>
          <w:kern w:val="1"/>
          <w:sz w:val="28"/>
          <w:szCs w:val="28"/>
          <w:lang w:eastAsia="hi-IN" w:bidi="hi-IN"/>
        </w:rPr>
        <w:t xml:space="preserve">Активные методы помогают эффективно, грамотно и интересно актуализировать знания учащихся. Это такие методы, </w:t>
      </w:r>
      <w:proofErr w:type="gramStart"/>
      <w:r w:rsidRPr="00E6684D">
        <w:rPr>
          <w:rFonts w:ascii="Times New Roman" w:eastAsia="Arial Unicode MS" w:hAnsi="Times New Roman" w:cs="Times New Roman"/>
          <w:kern w:val="1"/>
          <w:sz w:val="28"/>
          <w:szCs w:val="28"/>
          <w:lang w:eastAsia="hi-IN" w:bidi="hi-IN"/>
        </w:rPr>
        <w:t xml:space="preserve">как: </w:t>
      </w:r>
      <w:r w:rsidRPr="000301A2">
        <w:rPr>
          <w:rFonts w:ascii="Times New Roman" w:eastAsia="Arial Unicode MS" w:hAnsi="Times New Roman" w:cs="Times New Roman"/>
          <w:b/>
          <w:bCs/>
          <w:i/>
          <w:kern w:val="1"/>
          <w:sz w:val="28"/>
          <w:szCs w:val="28"/>
          <w:lang w:eastAsia="hi-IN" w:bidi="hi-IN"/>
        </w:rPr>
        <w:t xml:space="preserve"> </w:t>
      </w:r>
      <w:r w:rsidRPr="000301A2">
        <w:rPr>
          <w:rFonts w:ascii="Times New Roman" w:eastAsia="Arial Unicode MS" w:hAnsi="Times New Roman" w:cs="Times New Roman"/>
          <w:b/>
          <w:bCs/>
          <w:kern w:val="1"/>
          <w:sz w:val="28"/>
          <w:szCs w:val="28"/>
          <w:lang w:eastAsia="hi-IN" w:bidi="hi-IN"/>
        </w:rPr>
        <w:t>«</w:t>
      </w:r>
      <w:proofErr w:type="gramEnd"/>
      <w:r w:rsidRPr="000301A2">
        <w:rPr>
          <w:rFonts w:ascii="Times New Roman" w:eastAsia="Arial Unicode MS" w:hAnsi="Times New Roman" w:cs="Times New Roman"/>
          <w:b/>
          <w:bCs/>
          <w:kern w:val="1"/>
          <w:sz w:val="28"/>
          <w:szCs w:val="28"/>
          <w:lang w:eastAsia="hi-IN" w:bidi="hi-IN"/>
        </w:rPr>
        <w:t xml:space="preserve"> Лес», «Поле», «Гараж», «Продукты» и т.д.  (можно подобрать любую группу, в зависимости от темы и цели урока, а </w:t>
      </w:r>
      <w:proofErr w:type="gramStart"/>
      <w:r w:rsidRPr="000301A2">
        <w:rPr>
          <w:rFonts w:ascii="Times New Roman" w:eastAsia="Arial Unicode MS" w:hAnsi="Times New Roman" w:cs="Times New Roman"/>
          <w:b/>
          <w:bCs/>
          <w:kern w:val="1"/>
          <w:sz w:val="28"/>
          <w:szCs w:val="28"/>
          <w:lang w:eastAsia="hi-IN" w:bidi="hi-IN"/>
        </w:rPr>
        <w:t>так же</w:t>
      </w:r>
      <w:proofErr w:type="gramEnd"/>
      <w:r w:rsidRPr="000301A2">
        <w:rPr>
          <w:rFonts w:ascii="Times New Roman" w:eastAsia="Arial Unicode MS" w:hAnsi="Times New Roman" w:cs="Times New Roman"/>
          <w:b/>
          <w:bCs/>
          <w:kern w:val="1"/>
          <w:sz w:val="28"/>
          <w:szCs w:val="28"/>
          <w:lang w:eastAsia="hi-IN" w:bidi="hi-IN"/>
        </w:rPr>
        <w:t xml:space="preserve"> предмета)</w:t>
      </w:r>
    </w:p>
    <w:p w:rsidR="00E6684D" w:rsidRPr="00E6684D" w:rsidRDefault="00E6684D" w:rsidP="00E6684D">
      <w:pPr>
        <w:widowControl w:val="0"/>
        <w:suppressAutoHyphens/>
        <w:spacing w:after="0" w:line="240" w:lineRule="auto"/>
        <w:ind w:firstLine="851"/>
        <w:textAlignment w:val="baseline"/>
        <w:rPr>
          <w:rFonts w:ascii="Times New Roman" w:eastAsia="Arial Unicode MS" w:hAnsi="Times New Roman" w:cs="Times New Roman"/>
          <w:kern w:val="1"/>
          <w:sz w:val="28"/>
          <w:szCs w:val="28"/>
          <w:lang w:eastAsia="hi-IN" w:bidi="hi-IN"/>
        </w:rPr>
      </w:pPr>
      <w:proofErr w:type="gramStart"/>
      <w:r w:rsidRPr="000301A2">
        <w:rPr>
          <w:rFonts w:ascii="Times New Roman" w:eastAsia="Arial Unicode MS" w:hAnsi="Times New Roman" w:cs="Times New Roman"/>
          <w:b/>
          <w:bCs/>
          <w:i/>
          <w:kern w:val="1"/>
          <w:sz w:val="28"/>
          <w:szCs w:val="28"/>
          <w:lang w:eastAsia="hi-IN" w:bidi="hi-IN"/>
        </w:rPr>
        <w:t>АМ  эмоциональной</w:t>
      </w:r>
      <w:proofErr w:type="gramEnd"/>
      <w:r w:rsidRPr="000301A2">
        <w:rPr>
          <w:rFonts w:ascii="Times New Roman" w:eastAsia="Arial Unicode MS" w:hAnsi="Times New Roman" w:cs="Times New Roman"/>
          <w:b/>
          <w:bCs/>
          <w:i/>
          <w:kern w:val="1"/>
          <w:sz w:val="28"/>
          <w:szCs w:val="28"/>
          <w:lang w:eastAsia="hi-IN" w:bidi="hi-IN"/>
        </w:rPr>
        <w:t xml:space="preserve"> разрядки и физической разминки.</w:t>
      </w:r>
    </w:p>
    <w:p w:rsidR="00E6684D" w:rsidRPr="000301A2" w:rsidRDefault="00E6684D" w:rsidP="00E6684D">
      <w:pPr>
        <w:suppressAutoHyphens/>
        <w:spacing w:after="0" w:line="240" w:lineRule="auto"/>
        <w:ind w:firstLine="851"/>
        <w:jc w:val="both"/>
        <w:rPr>
          <w:rFonts w:ascii="Times New Roman" w:eastAsia="Times New Roman" w:hAnsi="Times New Roman" w:cs="Times New Roman"/>
          <w:b/>
          <w:bCs/>
          <w:sz w:val="28"/>
          <w:szCs w:val="28"/>
          <w:lang w:eastAsia="ar-SA"/>
        </w:rPr>
      </w:pPr>
      <w:r w:rsidRPr="00E6684D">
        <w:rPr>
          <w:rFonts w:ascii="Times New Roman" w:eastAsia="Times New Roman" w:hAnsi="Times New Roman" w:cs="Times New Roman"/>
          <w:sz w:val="28"/>
          <w:szCs w:val="28"/>
          <w:lang w:eastAsia="ar-SA"/>
        </w:rPr>
        <w:t>Не стоит забывать о восстанавливающей силе релаксации на уроке. Ведь иногда нескольких минут достаточно, чтобы встряхнуться, весело и активно расслабиться, восстановить энергию. Активные методы - «</w:t>
      </w:r>
      <w:proofErr w:type="spellStart"/>
      <w:proofErr w:type="gramStart"/>
      <w:r w:rsidRPr="00E6684D">
        <w:rPr>
          <w:rFonts w:ascii="Times New Roman" w:eastAsia="Times New Roman" w:hAnsi="Times New Roman" w:cs="Times New Roman"/>
          <w:sz w:val="28"/>
          <w:szCs w:val="28"/>
          <w:lang w:eastAsia="ar-SA"/>
        </w:rPr>
        <w:t>физминутки</w:t>
      </w:r>
      <w:proofErr w:type="spellEnd"/>
      <w:r w:rsidRPr="00E6684D">
        <w:rPr>
          <w:rFonts w:ascii="Times New Roman" w:eastAsia="Times New Roman" w:hAnsi="Times New Roman" w:cs="Times New Roman"/>
          <w:sz w:val="28"/>
          <w:szCs w:val="28"/>
          <w:lang w:eastAsia="ar-SA"/>
        </w:rPr>
        <w:t>»  позволят</w:t>
      </w:r>
      <w:proofErr w:type="gramEnd"/>
      <w:r w:rsidRPr="00E6684D">
        <w:rPr>
          <w:rFonts w:ascii="Times New Roman" w:eastAsia="Times New Roman" w:hAnsi="Times New Roman" w:cs="Times New Roman"/>
          <w:sz w:val="28"/>
          <w:szCs w:val="28"/>
          <w:lang w:eastAsia="ar-SA"/>
        </w:rPr>
        <w:t xml:space="preserve"> сделать это, не выходя из класса.</w:t>
      </w:r>
    </w:p>
    <w:p w:rsidR="00E6684D" w:rsidRPr="00E6684D" w:rsidRDefault="00E6684D" w:rsidP="00E6684D">
      <w:pPr>
        <w:widowControl w:val="0"/>
        <w:suppressAutoHyphens/>
        <w:spacing w:after="0" w:line="240" w:lineRule="auto"/>
        <w:ind w:firstLine="851"/>
        <w:textAlignment w:val="baseline"/>
        <w:rPr>
          <w:rFonts w:ascii="Times New Roman" w:eastAsia="Arial Unicode MS" w:hAnsi="Times New Roman" w:cs="Times New Roman"/>
          <w:b/>
          <w:i/>
          <w:kern w:val="1"/>
          <w:sz w:val="28"/>
          <w:szCs w:val="28"/>
          <w:lang w:eastAsia="hi-IN" w:bidi="hi-IN"/>
        </w:rPr>
      </w:pPr>
      <w:r w:rsidRPr="000301A2">
        <w:rPr>
          <w:rFonts w:ascii="Times New Roman" w:eastAsia="Arial Unicode MS" w:hAnsi="Times New Roman" w:cs="Times New Roman"/>
          <w:b/>
          <w:bCs/>
          <w:kern w:val="1"/>
          <w:sz w:val="28"/>
          <w:szCs w:val="28"/>
          <w:lang w:eastAsia="hi-IN" w:bidi="hi-IN"/>
        </w:rPr>
        <w:t xml:space="preserve"> «Тряпичная кукла и солдат», «Пантомима», «Роботы», «</w:t>
      </w:r>
      <w:r w:rsidRPr="00E6684D">
        <w:rPr>
          <w:rFonts w:ascii="Times New Roman" w:eastAsia="Arial Unicode MS" w:hAnsi="Times New Roman" w:cs="Times New Roman"/>
          <w:b/>
          <w:kern w:val="1"/>
          <w:sz w:val="28"/>
          <w:szCs w:val="28"/>
          <w:lang w:eastAsia="hi-IN" w:bidi="hi-IN"/>
        </w:rPr>
        <w:t>Четыре стихии», «Делай как я»-</w:t>
      </w:r>
      <w:r w:rsidRPr="00E6684D">
        <w:rPr>
          <w:rFonts w:ascii="Times New Roman" w:eastAsia="Arial Unicode MS" w:hAnsi="Times New Roman" w:cs="Times New Roman"/>
          <w:kern w:val="1"/>
          <w:sz w:val="28"/>
          <w:szCs w:val="28"/>
          <w:lang w:eastAsia="hi-IN" w:bidi="hi-IN"/>
        </w:rPr>
        <w:t xml:space="preserve"> позволят весело и активно расслабиться, восстановить энергию.</w:t>
      </w:r>
    </w:p>
    <w:p w:rsidR="00E6684D" w:rsidRPr="00E6684D" w:rsidRDefault="00E6684D" w:rsidP="00E6684D">
      <w:pPr>
        <w:suppressAutoHyphens/>
        <w:spacing w:after="0" w:line="240" w:lineRule="auto"/>
        <w:ind w:firstLine="851"/>
        <w:jc w:val="both"/>
        <w:rPr>
          <w:rFonts w:ascii="Times New Roman" w:eastAsia="Times New Roman" w:hAnsi="Times New Roman" w:cs="Times New Roman"/>
          <w:b/>
          <w:i/>
          <w:sz w:val="28"/>
          <w:szCs w:val="28"/>
          <w:lang w:eastAsia="ar-SA"/>
        </w:rPr>
      </w:pPr>
      <w:proofErr w:type="gramStart"/>
      <w:r w:rsidRPr="00E6684D">
        <w:rPr>
          <w:rFonts w:ascii="Times New Roman" w:eastAsia="Times New Roman" w:hAnsi="Times New Roman" w:cs="Times New Roman"/>
          <w:b/>
          <w:i/>
          <w:sz w:val="28"/>
          <w:szCs w:val="28"/>
          <w:lang w:eastAsia="ar-SA"/>
        </w:rPr>
        <w:t>АМ  презентации</w:t>
      </w:r>
      <w:proofErr w:type="gramEnd"/>
      <w:r w:rsidRPr="00E6684D">
        <w:rPr>
          <w:rFonts w:ascii="Times New Roman" w:eastAsia="Times New Roman" w:hAnsi="Times New Roman" w:cs="Times New Roman"/>
          <w:b/>
          <w:i/>
          <w:sz w:val="28"/>
          <w:szCs w:val="28"/>
          <w:lang w:eastAsia="ar-SA"/>
        </w:rPr>
        <w:t xml:space="preserve"> учебного материала</w:t>
      </w:r>
    </w:p>
    <w:p w:rsidR="00E6684D" w:rsidRPr="00E6684D" w:rsidRDefault="00E6684D" w:rsidP="00E6684D">
      <w:pPr>
        <w:suppressAutoHyphens/>
        <w:spacing w:after="0" w:line="240" w:lineRule="auto"/>
        <w:ind w:firstLine="851"/>
        <w:jc w:val="both"/>
        <w:rPr>
          <w:rFonts w:ascii="Times New Roman" w:eastAsia="Times New Roman" w:hAnsi="Times New Roman" w:cs="Times New Roman"/>
          <w:b/>
          <w:i/>
          <w:sz w:val="28"/>
          <w:szCs w:val="28"/>
          <w:lang w:eastAsia="ar-SA"/>
        </w:rPr>
      </w:pPr>
    </w:p>
    <w:p w:rsidR="00E6684D" w:rsidRPr="00E6684D" w:rsidRDefault="00E6684D" w:rsidP="00E6684D">
      <w:pPr>
        <w:suppressAutoHyphens/>
        <w:spacing w:after="0" w:line="240" w:lineRule="auto"/>
        <w:ind w:firstLine="851"/>
        <w:jc w:val="both"/>
        <w:rPr>
          <w:rFonts w:ascii="Times New Roman" w:eastAsia="Times New Roman" w:hAnsi="Times New Roman" w:cs="Times New Roman"/>
          <w:sz w:val="28"/>
          <w:szCs w:val="28"/>
          <w:lang w:eastAsia="ar-SA"/>
        </w:rPr>
      </w:pPr>
      <w:proofErr w:type="gramStart"/>
      <w:r w:rsidRPr="00E6684D">
        <w:rPr>
          <w:rFonts w:ascii="Times New Roman" w:eastAsia="Times New Roman" w:hAnsi="Times New Roman" w:cs="Times New Roman"/>
          <w:sz w:val="28"/>
          <w:szCs w:val="28"/>
          <w:lang w:eastAsia="ar-SA"/>
        </w:rPr>
        <w:t>Чем  ярче</w:t>
      </w:r>
      <w:proofErr w:type="gramEnd"/>
      <w:r w:rsidRPr="00E6684D">
        <w:rPr>
          <w:rFonts w:ascii="Times New Roman" w:eastAsia="Times New Roman" w:hAnsi="Times New Roman" w:cs="Times New Roman"/>
          <w:sz w:val="28"/>
          <w:szCs w:val="28"/>
          <w:lang w:eastAsia="ar-SA"/>
        </w:rPr>
        <w:t>, интересней и образней будет презентация нового материала, тем быстрее и прочнее будет усвоена новая тема. Сориентировать учащихся в теме, представить им основные направления движения для дальнейшей самостоятельной работы с новым материалом помогут методы:</w:t>
      </w:r>
    </w:p>
    <w:p w:rsidR="00E6684D" w:rsidRPr="00E6684D" w:rsidRDefault="00E6684D" w:rsidP="00E6684D">
      <w:pPr>
        <w:suppressAutoHyphens/>
        <w:spacing w:after="0" w:line="240" w:lineRule="auto"/>
        <w:ind w:firstLine="851"/>
        <w:jc w:val="both"/>
        <w:rPr>
          <w:rFonts w:ascii="Times New Roman" w:eastAsia="Times New Roman" w:hAnsi="Times New Roman" w:cs="Times New Roman"/>
          <w:b/>
          <w:sz w:val="28"/>
          <w:szCs w:val="28"/>
          <w:lang w:eastAsia="ar-SA"/>
        </w:rPr>
      </w:pPr>
      <w:r w:rsidRPr="00E6684D">
        <w:rPr>
          <w:rFonts w:ascii="Times New Roman" w:eastAsia="Times New Roman" w:hAnsi="Times New Roman" w:cs="Times New Roman"/>
          <w:sz w:val="28"/>
          <w:szCs w:val="28"/>
          <w:lang w:eastAsia="ar-SA"/>
        </w:rPr>
        <w:t xml:space="preserve"> </w:t>
      </w:r>
      <w:r w:rsidRPr="00E6684D">
        <w:rPr>
          <w:rFonts w:ascii="Times New Roman" w:eastAsia="Times New Roman" w:hAnsi="Times New Roman" w:cs="Times New Roman"/>
          <w:b/>
          <w:bCs/>
          <w:sz w:val="28"/>
          <w:szCs w:val="28"/>
          <w:lang w:eastAsia="ar-SA"/>
        </w:rPr>
        <w:t>«Белые пятна»,</w:t>
      </w:r>
      <w:r w:rsidRPr="00E6684D">
        <w:rPr>
          <w:rFonts w:ascii="Times New Roman" w:eastAsia="Times New Roman" w:hAnsi="Times New Roman" w:cs="Times New Roman"/>
          <w:sz w:val="28"/>
          <w:szCs w:val="28"/>
          <w:lang w:eastAsia="ar-SA"/>
        </w:rPr>
        <w:t xml:space="preserve"> </w:t>
      </w:r>
      <w:r w:rsidRPr="00E6684D">
        <w:rPr>
          <w:rFonts w:ascii="Times New Roman" w:eastAsia="Times New Roman" w:hAnsi="Times New Roman" w:cs="Times New Roman"/>
          <w:b/>
          <w:sz w:val="28"/>
          <w:szCs w:val="28"/>
          <w:lang w:eastAsia="ar-SA"/>
        </w:rPr>
        <w:t>«Пометки на полях»,</w:t>
      </w:r>
      <w:r w:rsidRPr="00E6684D">
        <w:rPr>
          <w:rFonts w:ascii="Times New Roman" w:eastAsia="Times New Roman" w:hAnsi="Times New Roman" w:cs="Times New Roman"/>
          <w:sz w:val="28"/>
          <w:szCs w:val="28"/>
          <w:lang w:eastAsia="ar-SA"/>
        </w:rPr>
        <w:t xml:space="preserve"> </w:t>
      </w:r>
      <w:r w:rsidRPr="00E6684D">
        <w:rPr>
          <w:rFonts w:ascii="Times New Roman" w:eastAsia="Times New Roman" w:hAnsi="Times New Roman" w:cs="Times New Roman"/>
          <w:b/>
          <w:sz w:val="28"/>
          <w:szCs w:val="28"/>
          <w:lang w:eastAsia="ar-SA"/>
        </w:rPr>
        <w:t xml:space="preserve">«Кластер», «Написание </w:t>
      </w:r>
      <w:proofErr w:type="spellStart"/>
      <w:r w:rsidRPr="00E6684D">
        <w:rPr>
          <w:rFonts w:ascii="Times New Roman" w:eastAsia="Times New Roman" w:hAnsi="Times New Roman" w:cs="Times New Roman"/>
          <w:b/>
          <w:sz w:val="28"/>
          <w:szCs w:val="28"/>
          <w:lang w:eastAsia="ar-SA"/>
        </w:rPr>
        <w:t>синквейна</w:t>
      </w:r>
      <w:proofErr w:type="spellEnd"/>
      <w:r w:rsidRPr="00E6684D">
        <w:rPr>
          <w:rFonts w:ascii="Times New Roman" w:eastAsia="Times New Roman" w:hAnsi="Times New Roman" w:cs="Times New Roman"/>
          <w:b/>
          <w:sz w:val="28"/>
          <w:szCs w:val="28"/>
          <w:lang w:eastAsia="ar-SA"/>
        </w:rPr>
        <w:t>» «Мозговой штурм».</w:t>
      </w:r>
    </w:p>
    <w:p w:rsidR="00E6684D" w:rsidRPr="00E6684D" w:rsidRDefault="00E6684D" w:rsidP="00E6684D">
      <w:pPr>
        <w:suppressAutoHyphens/>
        <w:spacing w:after="0" w:line="240" w:lineRule="auto"/>
        <w:ind w:firstLine="851"/>
        <w:jc w:val="both"/>
        <w:rPr>
          <w:rFonts w:ascii="Times New Roman" w:eastAsia="Times New Roman" w:hAnsi="Times New Roman" w:cs="Times New Roman"/>
          <w:b/>
          <w:sz w:val="28"/>
          <w:szCs w:val="28"/>
          <w:lang w:eastAsia="ar-SA"/>
        </w:rPr>
      </w:pPr>
    </w:p>
    <w:p w:rsidR="00E6684D" w:rsidRPr="00E6684D" w:rsidRDefault="00E6684D" w:rsidP="00E6684D">
      <w:pPr>
        <w:widowControl w:val="0"/>
        <w:suppressAutoHyphens/>
        <w:spacing w:after="0" w:line="240" w:lineRule="auto"/>
        <w:ind w:firstLine="851"/>
        <w:textAlignment w:val="baseline"/>
        <w:rPr>
          <w:rFonts w:ascii="Times New Roman" w:eastAsia="Arial Unicode MS" w:hAnsi="Times New Roman" w:cs="Times New Roman"/>
          <w:kern w:val="1"/>
          <w:sz w:val="28"/>
          <w:szCs w:val="28"/>
          <w:lang w:eastAsia="hi-IN" w:bidi="hi-IN"/>
        </w:rPr>
      </w:pPr>
      <w:r w:rsidRPr="000301A2">
        <w:rPr>
          <w:rFonts w:ascii="Times New Roman" w:eastAsia="Arial Unicode MS" w:hAnsi="Times New Roman" w:cs="Times New Roman"/>
          <w:b/>
          <w:bCs/>
          <w:i/>
          <w:kern w:val="1"/>
          <w:sz w:val="28"/>
          <w:szCs w:val="28"/>
          <w:lang w:eastAsia="hi-IN" w:bidi="hi-IN"/>
        </w:rPr>
        <w:t xml:space="preserve">АМ закрепления, </w:t>
      </w:r>
      <w:proofErr w:type="gramStart"/>
      <w:r w:rsidRPr="000301A2">
        <w:rPr>
          <w:rFonts w:ascii="Times New Roman" w:eastAsia="Arial Unicode MS" w:hAnsi="Times New Roman" w:cs="Times New Roman"/>
          <w:b/>
          <w:bCs/>
          <w:i/>
          <w:kern w:val="1"/>
          <w:sz w:val="28"/>
          <w:szCs w:val="28"/>
          <w:lang w:eastAsia="hi-IN" w:bidi="hi-IN"/>
        </w:rPr>
        <w:t>обобщения  изученного</w:t>
      </w:r>
      <w:proofErr w:type="gramEnd"/>
      <w:r w:rsidRPr="000301A2">
        <w:rPr>
          <w:rFonts w:ascii="Times New Roman" w:eastAsia="Arial Unicode MS" w:hAnsi="Times New Roman" w:cs="Times New Roman"/>
          <w:b/>
          <w:bCs/>
          <w:i/>
          <w:kern w:val="1"/>
          <w:sz w:val="28"/>
          <w:szCs w:val="28"/>
          <w:lang w:eastAsia="hi-IN" w:bidi="hi-IN"/>
        </w:rPr>
        <w:t xml:space="preserve"> материала и самостоятельной работы.</w:t>
      </w:r>
    </w:p>
    <w:p w:rsidR="00E6684D" w:rsidRPr="00E6684D" w:rsidRDefault="00E6684D" w:rsidP="00E6684D">
      <w:pPr>
        <w:widowControl w:val="0"/>
        <w:suppressAutoHyphens/>
        <w:spacing w:after="0" w:line="240" w:lineRule="auto"/>
        <w:ind w:firstLine="851"/>
        <w:textAlignment w:val="baseline"/>
        <w:rPr>
          <w:rFonts w:ascii="Times New Roman" w:eastAsia="Arial Unicode MS" w:hAnsi="Times New Roman" w:cs="Times New Roman"/>
          <w:kern w:val="1"/>
          <w:sz w:val="28"/>
          <w:szCs w:val="28"/>
          <w:lang w:eastAsia="hi-IN" w:bidi="hi-IN"/>
        </w:rPr>
      </w:pPr>
    </w:p>
    <w:p w:rsidR="00E6684D" w:rsidRPr="00E6684D" w:rsidRDefault="00E6684D" w:rsidP="00E6684D">
      <w:pPr>
        <w:widowControl w:val="0"/>
        <w:suppressAutoHyphens/>
        <w:spacing w:after="0" w:line="240" w:lineRule="auto"/>
        <w:ind w:firstLine="851"/>
        <w:textAlignment w:val="baseline"/>
        <w:rPr>
          <w:rFonts w:ascii="Times New Roman" w:eastAsia="Arial Unicode MS" w:hAnsi="Times New Roman" w:cs="Times New Roman"/>
          <w:kern w:val="1"/>
          <w:sz w:val="28"/>
          <w:szCs w:val="28"/>
          <w:lang w:eastAsia="hi-IN" w:bidi="hi-IN"/>
        </w:rPr>
      </w:pPr>
      <w:r w:rsidRPr="00E6684D">
        <w:rPr>
          <w:rFonts w:ascii="Times New Roman" w:eastAsia="Arial Unicode MS" w:hAnsi="Times New Roman" w:cs="Times New Roman"/>
          <w:color w:val="000000"/>
          <w:kern w:val="1"/>
          <w:sz w:val="28"/>
          <w:szCs w:val="28"/>
          <w:lang w:eastAsia="hi-IN" w:bidi="hi-IN"/>
        </w:rPr>
        <w:t xml:space="preserve">Чем разнообразнее и интереснее самостоятельная работа, тем продуктивнее проходит урок. </w:t>
      </w:r>
      <w:r w:rsidRPr="00E6684D">
        <w:rPr>
          <w:rFonts w:ascii="Times New Roman" w:eastAsia="Arial Unicode MS" w:hAnsi="Times New Roman" w:cs="Times New Roman"/>
          <w:kern w:val="1"/>
          <w:sz w:val="28"/>
          <w:szCs w:val="28"/>
          <w:lang w:eastAsia="hi-IN" w:bidi="hi-IN"/>
        </w:rPr>
        <w:t xml:space="preserve">На этапе обобщения знаний используем приём </w:t>
      </w:r>
      <w:proofErr w:type="spellStart"/>
      <w:r w:rsidRPr="00E6684D">
        <w:rPr>
          <w:rFonts w:ascii="Times New Roman" w:eastAsia="Arial Unicode MS" w:hAnsi="Times New Roman" w:cs="Times New Roman"/>
          <w:b/>
          <w:kern w:val="1"/>
          <w:sz w:val="28"/>
          <w:szCs w:val="28"/>
          <w:lang w:eastAsia="hi-IN" w:bidi="hi-IN"/>
        </w:rPr>
        <w:t>синквейн</w:t>
      </w:r>
      <w:proofErr w:type="spellEnd"/>
      <w:r w:rsidRPr="00E6684D">
        <w:rPr>
          <w:rFonts w:ascii="Times New Roman" w:eastAsia="Arial Unicode MS" w:hAnsi="Times New Roman" w:cs="Times New Roman"/>
          <w:kern w:val="1"/>
          <w:sz w:val="28"/>
          <w:szCs w:val="28"/>
          <w:lang w:eastAsia="hi-IN" w:bidi="hi-IN"/>
        </w:rPr>
        <w:t xml:space="preserve">.  </w:t>
      </w:r>
    </w:p>
    <w:p w:rsidR="00E6684D" w:rsidRPr="00E6684D" w:rsidRDefault="00E6684D" w:rsidP="00E6684D">
      <w:pPr>
        <w:widowControl w:val="0"/>
        <w:suppressAutoHyphens/>
        <w:spacing w:after="0" w:line="240" w:lineRule="auto"/>
        <w:ind w:firstLine="851"/>
        <w:textAlignment w:val="baseline"/>
        <w:rPr>
          <w:rFonts w:ascii="Times New Roman" w:eastAsia="Arial Unicode MS" w:hAnsi="Times New Roman" w:cs="Times New Roman"/>
          <w:kern w:val="1"/>
          <w:sz w:val="28"/>
          <w:szCs w:val="28"/>
          <w:lang w:eastAsia="hi-IN" w:bidi="hi-IN"/>
        </w:rPr>
      </w:pPr>
      <w:r w:rsidRPr="00E6684D">
        <w:rPr>
          <w:rFonts w:ascii="Times New Roman" w:eastAsia="Arial Unicode MS" w:hAnsi="Times New Roman" w:cs="Times New Roman"/>
          <w:kern w:val="1"/>
          <w:sz w:val="28"/>
          <w:szCs w:val="28"/>
          <w:lang w:eastAsia="hi-IN" w:bidi="hi-IN"/>
        </w:rPr>
        <w:t xml:space="preserve">Этот метод используется на уроках русского языка при изучении словарных </w:t>
      </w:r>
      <w:proofErr w:type="gramStart"/>
      <w:r w:rsidRPr="00E6684D">
        <w:rPr>
          <w:rFonts w:ascii="Times New Roman" w:eastAsia="Arial Unicode MS" w:hAnsi="Times New Roman" w:cs="Times New Roman"/>
          <w:kern w:val="1"/>
          <w:sz w:val="28"/>
          <w:szCs w:val="28"/>
          <w:lang w:eastAsia="hi-IN" w:bidi="hi-IN"/>
        </w:rPr>
        <w:t>слов,  на</w:t>
      </w:r>
      <w:proofErr w:type="gramEnd"/>
      <w:r w:rsidRPr="00E6684D">
        <w:rPr>
          <w:rFonts w:ascii="Times New Roman" w:eastAsia="Arial Unicode MS" w:hAnsi="Times New Roman" w:cs="Times New Roman"/>
          <w:kern w:val="1"/>
          <w:sz w:val="28"/>
          <w:szCs w:val="28"/>
          <w:lang w:eastAsia="hi-IN" w:bidi="hi-IN"/>
        </w:rPr>
        <w:t xml:space="preserve"> уроках литературного чтения для составления</w:t>
      </w:r>
    </w:p>
    <w:p w:rsidR="00E6684D" w:rsidRPr="00E6684D" w:rsidRDefault="00E6684D" w:rsidP="00E6684D">
      <w:pPr>
        <w:widowControl w:val="0"/>
        <w:suppressAutoHyphens/>
        <w:spacing w:after="0" w:line="240" w:lineRule="auto"/>
        <w:ind w:firstLine="851"/>
        <w:textAlignment w:val="baseline"/>
        <w:rPr>
          <w:rFonts w:ascii="Times New Roman" w:eastAsia="Arial Unicode MS" w:hAnsi="Times New Roman" w:cs="Times New Roman"/>
          <w:kern w:val="1"/>
          <w:sz w:val="28"/>
          <w:szCs w:val="28"/>
          <w:lang w:eastAsia="hi-IN" w:bidi="hi-IN"/>
        </w:rPr>
      </w:pPr>
      <w:r w:rsidRPr="00E6684D">
        <w:rPr>
          <w:rFonts w:ascii="Times New Roman" w:eastAsia="Arial Unicode MS" w:hAnsi="Times New Roman" w:cs="Times New Roman"/>
          <w:kern w:val="1"/>
          <w:sz w:val="28"/>
          <w:szCs w:val="28"/>
          <w:lang w:eastAsia="hi-IN" w:bidi="hi-IN"/>
        </w:rPr>
        <w:t xml:space="preserve">характеристики героя. С помощью данного метода достигаем: выделение частей речи, работа над синонимами, </w:t>
      </w:r>
      <w:proofErr w:type="gramStart"/>
      <w:r w:rsidRPr="00E6684D">
        <w:rPr>
          <w:rFonts w:ascii="Times New Roman" w:eastAsia="Arial Unicode MS" w:hAnsi="Times New Roman" w:cs="Times New Roman"/>
          <w:kern w:val="1"/>
          <w:sz w:val="28"/>
          <w:szCs w:val="28"/>
          <w:lang w:eastAsia="hi-IN" w:bidi="hi-IN"/>
        </w:rPr>
        <w:t>обогащение  словарного</w:t>
      </w:r>
      <w:proofErr w:type="gramEnd"/>
      <w:r w:rsidRPr="00E6684D">
        <w:rPr>
          <w:rFonts w:ascii="Times New Roman" w:eastAsia="Arial Unicode MS" w:hAnsi="Times New Roman" w:cs="Times New Roman"/>
          <w:kern w:val="1"/>
          <w:sz w:val="28"/>
          <w:szCs w:val="28"/>
          <w:lang w:eastAsia="hi-IN" w:bidi="hi-IN"/>
        </w:rPr>
        <w:t xml:space="preserve"> запаса детей.</w:t>
      </w:r>
    </w:p>
    <w:p w:rsidR="00E6684D" w:rsidRPr="00E6684D" w:rsidRDefault="00E6684D" w:rsidP="00E6684D">
      <w:pPr>
        <w:shd w:val="clear" w:color="auto" w:fill="FFFFFF"/>
        <w:spacing w:after="0" w:line="240" w:lineRule="auto"/>
        <w:ind w:firstLine="851"/>
        <w:jc w:val="both"/>
        <w:rPr>
          <w:rFonts w:ascii="Times New Roman" w:eastAsia="Times New Roman" w:hAnsi="Times New Roman" w:cs="Times New Roman"/>
          <w:b/>
          <w:i/>
          <w:sz w:val="28"/>
          <w:szCs w:val="28"/>
          <w:lang w:eastAsia="ar-SA"/>
        </w:rPr>
      </w:pPr>
      <w:r w:rsidRPr="00E6684D">
        <w:rPr>
          <w:rFonts w:ascii="Times New Roman" w:eastAsia="Times New Roman" w:hAnsi="Times New Roman" w:cs="Times New Roman"/>
          <w:sz w:val="28"/>
          <w:szCs w:val="28"/>
          <w:lang w:eastAsia="ar-SA"/>
        </w:rPr>
        <w:t xml:space="preserve">Метод </w:t>
      </w:r>
      <w:r w:rsidRPr="00E6684D">
        <w:rPr>
          <w:rFonts w:ascii="Times New Roman" w:eastAsia="Times New Roman" w:hAnsi="Times New Roman" w:cs="Times New Roman"/>
          <w:b/>
          <w:sz w:val="28"/>
          <w:szCs w:val="28"/>
          <w:lang w:eastAsia="ar-SA"/>
        </w:rPr>
        <w:t>«Творческая мастерская».</w:t>
      </w:r>
    </w:p>
    <w:p w:rsidR="00E6684D" w:rsidRPr="000301A2" w:rsidRDefault="00E6684D" w:rsidP="00E6684D">
      <w:pPr>
        <w:shd w:val="clear" w:color="auto" w:fill="FFFFFF"/>
        <w:spacing w:after="0" w:line="240" w:lineRule="auto"/>
        <w:ind w:firstLine="851"/>
        <w:jc w:val="both"/>
        <w:rPr>
          <w:rFonts w:ascii="Times New Roman" w:eastAsia="Times New Roman" w:hAnsi="Times New Roman" w:cs="Times New Roman"/>
          <w:b/>
          <w:bCs/>
          <w:sz w:val="28"/>
          <w:szCs w:val="28"/>
          <w:lang w:eastAsia="ar-SA"/>
        </w:rPr>
      </w:pPr>
      <w:r w:rsidRPr="00E6684D">
        <w:rPr>
          <w:rFonts w:ascii="Times New Roman" w:eastAsia="Times New Roman" w:hAnsi="Times New Roman" w:cs="Times New Roman"/>
          <w:b/>
          <w:i/>
          <w:sz w:val="28"/>
          <w:szCs w:val="28"/>
          <w:lang w:eastAsia="ar-SA"/>
        </w:rPr>
        <w:t xml:space="preserve"> </w:t>
      </w:r>
      <w:r w:rsidRPr="00E6684D">
        <w:rPr>
          <w:rFonts w:ascii="Times New Roman" w:eastAsia="Times New Roman" w:hAnsi="Times New Roman" w:cs="Times New Roman"/>
          <w:sz w:val="28"/>
          <w:szCs w:val="28"/>
          <w:lang w:eastAsia="ar-SA"/>
        </w:rPr>
        <w:t xml:space="preserve">В ходе </w:t>
      </w:r>
      <w:proofErr w:type="gramStart"/>
      <w:r w:rsidRPr="00E6684D">
        <w:rPr>
          <w:rFonts w:ascii="Times New Roman" w:eastAsia="Times New Roman" w:hAnsi="Times New Roman" w:cs="Times New Roman"/>
          <w:sz w:val="28"/>
          <w:szCs w:val="28"/>
          <w:lang w:eastAsia="ar-SA"/>
        </w:rPr>
        <w:t>практической  деятельности</w:t>
      </w:r>
      <w:proofErr w:type="gramEnd"/>
      <w:r w:rsidRPr="00E6684D">
        <w:rPr>
          <w:rFonts w:ascii="Times New Roman" w:eastAsia="Times New Roman" w:hAnsi="Times New Roman" w:cs="Times New Roman"/>
          <w:sz w:val="28"/>
          <w:szCs w:val="28"/>
          <w:lang w:eastAsia="ar-SA"/>
        </w:rPr>
        <w:t xml:space="preserve">  учебный кабинет превращается в творческую мастерскую. Дети с удовольствием выполняют работу в группах.  </w:t>
      </w:r>
    </w:p>
    <w:p w:rsidR="00E6684D" w:rsidRPr="00E6684D" w:rsidRDefault="00E6684D" w:rsidP="00E6684D">
      <w:pPr>
        <w:widowControl w:val="0"/>
        <w:suppressAutoHyphens/>
        <w:spacing w:after="0" w:line="240" w:lineRule="auto"/>
        <w:ind w:firstLine="851"/>
        <w:textAlignment w:val="baseline"/>
        <w:rPr>
          <w:rFonts w:ascii="Times New Roman" w:eastAsia="Arial Unicode MS" w:hAnsi="Times New Roman" w:cs="Times New Roman"/>
          <w:kern w:val="1"/>
          <w:sz w:val="28"/>
          <w:szCs w:val="28"/>
          <w:lang w:eastAsia="hi-IN" w:bidi="hi-IN"/>
        </w:rPr>
      </w:pPr>
      <w:r w:rsidRPr="000301A2">
        <w:rPr>
          <w:rFonts w:ascii="Times New Roman" w:eastAsia="Arial Unicode MS" w:hAnsi="Times New Roman" w:cs="Times New Roman"/>
          <w:b/>
          <w:bCs/>
          <w:kern w:val="1"/>
          <w:sz w:val="28"/>
          <w:szCs w:val="28"/>
          <w:lang w:eastAsia="hi-IN" w:bidi="hi-IN"/>
        </w:rPr>
        <w:t xml:space="preserve"> «Парный выход» (использовался на уроке русского языка)</w:t>
      </w:r>
    </w:p>
    <w:p w:rsidR="00E6684D" w:rsidRPr="000301A2" w:rsidRDefault="00E6684D" w:rsidP="00E6684D">
      <w:pPr>
        <w:widowControl w:val="0"/>
        <w:suppressAutoHyphens/>
        <w:spacing w:after="0" w:line="240" w:lineRule="auto"/>
        <w:ind w:firstLine="851"/>
        <w:textAlignment w:val="baseline"/>
        <w:rPr>
          <w:rFonts w:ascii="Times New Roman" w:eastAsia="Arial Unicode MS" w:hAnsi="Times New Roman" w:cs="Times New Roman"/>
          <w:b/>
          <w:bCs/>
          <w:kern w:val="1"/>
          <w:sz w:val="28"/>
          <w:szCs w:val="28"/>
          <w:lang w:eastAsia="hi-IN" w:bidi="hi-IN"/>
        </w:rPr>
      </w:pPr>
      <w:r w:rsidRPr="00E6684D">
        <w:rPr>
          <w:rFonts w:ascii="Times New Roman" w:eastAsia="Arial Unicode MS" w:hAnsi="Times New Roman" w:cs="Times New Roman"/>
          <w:kern w:val="1"/>
          <w:sz w:val="28"/>
          <w:szCs w:val="28"/>
          <w:lang w:eastAsia="hi-IN" w:bidi="hi-IN"/>
        </w:rPr>
        <w:t xml:space="preserve">В случае, когда до конца урока остается мало времени, то данную работу можно провести на местах (работа с соседом по парте) на листочках, а затем зачитать все варианты </w:t>
      </w:r>
      <w:proofErr w:type="gramStart"/>
      <w:r w:rsidRPr="00E6684D">
        <w:rPr>
          <w:rFonts w:ascii="Times New Roman" w:eastAsia="Arial Unicode MS" w:hAnsi="Times New Roman" w:cs="Times New Roman"/>
          <w:kern w:val="1"/>
          <w:sz w:val="28"/>
          <w:szCs w:val="28"/>
          <w:lang w:eastAsia="hi-IN" w:bidi="hi-IN"/>
        </w:rPr>
        <w:t>вслух,  и</w:t>
      </w:r>
      <w:proofErr w:type="gramEnd"/>
      <w:r w:rsidRPr="00E6684D">
        <w:rPr>
          <w:rFonts w:ascii="Times New Roman" w:eastAsia="Arial Unicode MS" w:hAnsi="Times New Roman" w:cs="Times New Roman"/>
          <w:kern w:val="1"/>
          <w:sz w:val="28"/>
          <w:szCs w:val="28"/>
          <w:lang w:eastAsia="hi-IN" w:bidi="hi-IN"/>
        </w:rPr>
        <w:t xml:space="preserve"> выбрать для записи наиболее удачное словосочетание.</w:t>
      </w:r>
    </w:p>
    <w:p w:rsidR="00E6684D" w:rsidRPr="000301A2" w:rsidRDefault="00E6684D" w:rsidP="00E6684D">
      <w:pPr>
        <w:widowControl w:val="0"/>
        <w:suppressAutoHyphens/>
        <w:spacing w:after="0" w:line="240" w:lineRule="auto"/>
        <w:ind w:firstLine="851"/>
        <w:textAlignment w:val="baseline"/>
        <w:rPr>
          <w:rFonts w:ascii="Times New Roman" w:eastAsia="Arial Unicode MS" w:hAnsi="Times New Roman" w:cs="Times New Roman"/>
          <w:b/>
          <w:bCs/>
          <w:kern w:val="1"/>
          <w:sz w:val="28"/>
          <w:szCs w:val="28"/>
          <w:lang w:eastAsia="hi-IN" w:bidi="hi-IN"/>
        </w:rPr>
      </w:pPr>
      <w:r w:rsidRPr="000301A2">
        <w:rPr>
          <w:rFonts w:ascii="Times New Roman" w:eastAsia="Arial Unicode MS" w:hAnsi="Times New Roman" w:cs="Times New Roman"/>
          <w:b/>
          <w:bCs/>
          <w:kern w:val="1"/>
          <w:sz w:val="28"/>
          <w:szCs w:val="28"/>
          <w:lang w:eastAsia="hi-IN" w:bidi="hi-IN"/>
        </w:rPr>
        <w:t>«</w:t>
      </w:r>
      <w:proofErr w:type="spellStart"/>
      <w:r w:rsidRPr="000301A2">
        <w:rPr>
          <w:rFonts w:ascii="Times New Roman" w:eastAsia="Arial Unicode MS" w:hAnsi="Times New Roman" w:cs="Times New Roman"/>
          <w:b/>
          <w:bCs/>
          <w:kern w:val="1"/>
          <w:sz w:val="28"/>
          <w:szCs w:val="28"/>
          <w:lang w:eastAsia="hi-IN" w:bidi="hi-IN"/>
        </w:rPr>
        <w:t>Стрелялки</w:t>
      </w:r>
      <w:proofErr w:type="spellEnd"/>
      <w:r w:rsidRPr="000301A2">
        <w:rPr>
          <w:rFonts w:ascii="Times New Roman" w:eastAsia="Arial Unicode MS" w:hAnsi="Times New Roman" w:cs="Times New Roman"/>
          <w:b/>
          <w:bCs/>
          <w:kern w:val="1"/>
          <w:sz w:val="28"/>
          <w:szCs w:val="28"/>
          <w:lang w:eastAsia="hi-IN" w:bidi="hi-IN"/>
        </w:rPr>
        <w:t>».</w:t>
      </w:r>
      <w:r w:rsidRPr="00E6684D">
        <w:rPr>
          <w:rFonts w:ascii="Times New Roman" w:eastAsia="Arial Unicode MS" w:hAnsi="Times New Roman" w:cs="Times New Roman"/>
          <w:kern w:val="1"/>
          <w:sz w:val="28"/>
          <w:szCs w:val="28"/>
          <w:lang w:eastAsia="hi-IN" w:bidi="hi-IN"/>
        </w:rPr>
        <w:t xml:space="preserve">   По классу развешены ответы к заданиям. Ребята указывают ответы.</w:t>
      </w:r>
    </w:p>
    <w:p w:rsidR="00E6684D" w:rsidRPr="00E6684D" w:rsidRDefault="00E6684D" w:rsidP="00E6684D">
      <w:pPr>
        <w:suppressAutoHyphens/>
        <w:spacing w:after="0" w:line="240" w:lineRule="auto"/>
        <w:ind w:firstLine="851"/>
        <w:jc w:val="both"/>
        <w:rPr>
          <w:rFonts w:ascii="Times New Roman" w:eastAsia="Times New Roman" w:hAnsi="Times New Roman" w:cs="Times New Roman"/>
          <w:b/>
          <w:sz w:val="28"/>
          <w:szCs w:val="28"/>
          <w:lang w:eastAsia="ar-SA"/>
        </w:rPr>
      </w:pPr>
      <w:r w:rsidRPr="000301A2">
        <w:rPr>
          <w:rFonts w:ascii="Times New Roman" w:eastAsia="Times New Roman" w:hAnsi="Times New Roman" w:cs="Times New Roman"/>
          <w:b/>
          <w:bCs/>
          <w:sz w:val="28"/>
          <w:szCs w:val="28"/>
          <w:lang w:eastAsia="ar-SA"/>
        </w:rPr>
        <w:lastRenderedPageBreak/>
        <w:t>«Крестики-нолики».</w:t>
      </w:r>
      <w:r w:rsidRPr="000301A2">
        <w:rPr>
          <w:rFonts w:ascii="Times New Roman" w:eastAsia="Times New Roman" w:hAnsi="Times New Roman" w:cs="Times New Roman"/>
          <w:b/>
          <w:bCs/>
          <w:i/>
          <w:sz w:val="28"/>
          <w:szCs w:val="28"/>
          <w:lang w:eastAsia="ar-SA"/>
        </w:rPr>
        <w:t xml:space="preserve"> </w:t>
      </w:r>
      <w:r w:rsidRPr="00E6684D">
        <w:rPr>
          <w:rFonts w:ascii="Times New Roman" w:eastAsia="Times New Roman" w:hAnsi="Times New Roman" w:cs="Times New Roman"/>
          <w:sz w:val="28"/>
          <w:szCs w:val="28"/>
          <w:lang w:eastAsia="ar-SA"/>
        </w:rPr>
        <w:t xml:space="preserve"> Если учащиеся согласны с утверждением – ставят в клеточке крестик, не согласны – нолик. Затем, демонстрируется ключ.</w:t>
      </w:r>
    </w:p>
    <w:p w:rsidR="00E6684D" w:rsidRPr="00E6684D" w:rsidRDefault="00E6684D" w:rsidP="00E6684D">
      <w:pPr>
        <w:suppressAutoHyphens/>
        <w:spacing w:after="0" w:line="240" w:lineRule="auto"/>
        <w:ind w:firstLine="851"/>
        <w:jc w:val="both"/>
        <w:rPr>
          <w:rFonts w:ascii="Times New Roman" w:eastAsia="Times New Roman" w:hAnsi="Times New Roman" w:cs="Times New Roman"/>
          <w:sz w:val="28"/>
          <w:szCs w:val="28"/>
          <w:lang w:eastAsia="ar-SA"/>
        </w:rPr>
      </w:pPr>
      <w:r w:rsidRPr="00E6684D">
        <w:rPr>
          <w:rFonts w:ascii="Times New Roman" w:eastAsia="Times New Roman" w:hAnsi="Times New Roman" w:cs="Times New Roman"/>
          <w:b/>
          <w:sz w:val="28"/>
          <w:szCs w:val="28"/>
          <w:lang w:eastAsia="ar-SA"/>
        </w:rPr>
        <w:t>«Разноцветные поля».</w:t>
      </w:r>
      <w:r w:rsidRPr="00E6684D">
        <w:rPr>
          <w:rFonts w:ascii="Times New Roman" w:eastAsia="Times New Roman" w:hAnsi="Times New Roman" w:cs="Times New Roman"/>
          <w:sz w:val="28"/>
          <w:szCs w:val="28"/>
          <w:lang w:eastAsia="ar-SA"/>
        </w:rPr>
        <w:t xml:space="preserve"> После проведения самостоятельной работы учащиеся прочерчивают поля. Красный цвет - проверьте работу сами, зеленый – укажите на какой строчке ошибка, я найду и исправлю, синий цвет – укажите, сколько у меня ошибок, я найду и исправлю.</w:t>
      </w:r>
    </w:p>
    <w:p w:rsidR="00E6684D" w:rsidRPr="00E6684D" w:rsidRDefault="00E6684D" w:rsidP="00E6684D">
      <w:pPr>
        <w:suppressAutoHyphens/>
        <w:spacing w:after="0" w:line="240" w:lineRule="auto"/>
        <w:ind w:firstLine="851"/>
        <w:jc w:val="both"/>
        <w:rPr>
          <w:rFonts w:ascii="Times New Roman" w:eastAsia="Times New Roman" w:hAnsi="Times New Roman" w:cs="Times New Roman"/>
          <w:sz w:val="28"/>
          <w:szCs w:val="28"/>
          <w:lang w:eastAsia="ar-SA"/>
        </w:rPr>
      </w:pPr>
    </w:p>
    <w:p w:rsidR="00E6684D" w:rsidRPr="00E6684D" w:rsidRDefault="00E6684D" w:rsidP="00E6684D">
      <w:pPr>
        <w:widowControl w:val="0"/>
        <w:suppressAutoHyphens/>
        <w:spacing w:after="0" w:line="240" w:lineRule="auto"/>
        <w:ind w:firstLine="851"/>
        <w:textAlignment w:val="baseline"/>
        <w:rPr>
          <w:rFonts w:ascii="Times New Roman" w:eastAsia="Arial Unicode MS" w:hAnsi="Times New Roman" w:cs="Times New Roman"/>
          <w:kern w:val="1"/>
          <w:sz w:val="28"/>
          <w:szCs w:val="28"/>
          <w:lang w:eastAsia="hi-IN" w:bidi="hi-IN"/>
        </w:rPr>
      </w:pPr>
      <w:r w:rsidRPr="00E6684D">
        <w:rPr>
          <w:rFonts w:ascii="Times New Roman" w:eastAsia="Arial Unicode MS" w:hAnsi="Times New Roman" w:cs="Times New Roman"/>
          <w:b/>
          <w:bCs/>
          <w:i/>
          <w:kern w:val="1"/>
          <w:sz w:val="28"/>
          <w:szCs w:val="28"/>
          <w:lang w:eastAsia="hi-IN" w:bidi="hi-IN"/>
        </w:rPr>
        <w:t>АМ подведения итогов урока, рефлексия</w:t>
      </w:r>
    </w:p>
    <w:p w:rsidR="00E6684D" w:rsidRPr="00E6684D" w:rsidRDefault="00E6684D" w:rsidP="00E6684D">
      <w:pPr>
        <w:widowControl w:val="0"/>
        <w:suppressAutoHyphens/>
        <w:autoSpaceDE w:val="0"/>
        <w:spacing w:after="0" w:line="240" w:lineRule="auto"/>
        <w:ind w:firstLine="851"/>
        <w:jc w:val="both"/>
        <w:rPr>
          <w:rFonts w:ascii="Times New Roman" w:eastAsia="Times New Roman" w:hAnsi="Times New Roman" w:cs="Times New Roman"/>
          <w:iCs/>
          <w:sz w:val="28"/>
          <w:szCs w:val="28"/>
          <w:lang w:eastAsia="ar-SA"/>
        </w:rPr>
      </w:pPr>
      <w:r w:rsidRPr="00E6684D">
        <w:rPr>
          <w:rFonts w:ascii="Times New Roman" w:eastAsia="Times New Roman" w:hAnsi="Times New Roman" w:cs="Times New Roman"/>
          <w:iCs/>
          <w:sz w:val="28"/>
          <w:szCs w:val="28"/>
          <w:lang w:eastAsia="ar-SA"/>
        </w:rPr>
        <w:t xml:space="preserve">Завершить урок можно, применив такие методы, как </w:t>
      </w:r>
      <w:r w:rsidRPr="00E6684D">
        <w:rPr>
          <w:rFonts w:ascii="Times New Roman" w:eastAsia="Times New Roman" w:hAnsi="Times New Roman" w:cs="Times New Roman"/>
          <w:b/>
          <w:iCs/>
          <w:sz w:val="28"/>
          <w:szCs w:val="28"/>
          <w:lang w:eastAsia="ar-SA"/>
        </w:rPr>
        <w:t>«Ромашка</w:t>
      </w:r>
      <w:proofErr w:type="gramStart"/>
      <w:r w:rsidRPr="00E6684D">
        <w:rPr>
          <w:rFonts w:ascii="Times New Roman" w:eastAsia="Times New Roman" w:hAnsi="Times New Roman" w:cs="Times New Roman"/>
          <w:b/>
          <w:iCs/>
          <w:sz w:val="28"/>
          <w:szCs w:val="28"/>
          <w:lang w:eastAsia="ar-SA"/>
        </w:rPr>
        <w:t>»,  «</w:t>
      </w:r>
      <w:proofErr w:type="gramEnd"/>
      <w:r w:rsidRPr="00E6684D">
        <w:rPr>
          <w:rFonts w:ascii="Times New Roman" w:eastAsia="Times New Roman" w:hAnsi="Times New Roman" w:cs="Times New Roman"/>
          <w:b/>
          <w:iCs/>
          <w:sz w:val="28"/>
          <w:szCs w:val="28"/>
          <w:lang w:eastAsia="ar-SA"/>
        </w:rPr>
        <w:t>Шкала успешности», «Поляна снежинок», «Да-Нет».</w:t>
      </w:r>
      <w:r w:rsidRPr="00E6684D">
        <w:rPr>
          <w:rFonts w:ascii="Times New Roman" w:eastAsia="Times New Roman" w:hAnsi="Times New Roman" w:cs="Times New Roman"/>
          <w:iCs/>
          <w:sz w:val="28"/>
          <w:szCs w:val="28"/>
          <w:lang w:eastAsia="ar-SA"/>
        </w:rPr>
        <w:t xml:space="preserve"> </w:t>
      </w:r>
    </w:p>
    <w:p w:rsidR="00E6684D" w:rsidRPr="00E6684D" w:rsidRDefault="00E6684D" w:rsidP="00E6684D">
      <w:pPr>
        <w:widowControl w:val="0"/>
        <w:suppressAutoHyphens/>
        <w:autoSpaceDE w:val="0"/>
        <w:spacing w:after="0" w:line="240" w:lineRule="auto"/>
        <w:ind w:firstLine="851"/>
        <w:jc w:val="both"/>
        <w:rPr>
          <w:rFonts w:ascii="Times New Roman" w:eastAsia="Times New Roman" w:hAnsi="Times New Roman" w:cs="Times New Roman"/>
          <w:iCs/>
          <w:sz w:val="28"/>
          <w:szCs w:val="28"/>
          <w:lang w:eastAsia="ar-SA"/>
        </w:rPr>
      </w:pPr>
      <w:r w:rsidRPr="00E6684D">
        <w:rPr>
          <w:rFonts w:ascii="Times New Roman" w:eastAsia="Times New Roman" w:hAnsi="Times New Roman" w:cs="Times New Roman"/>
          <w:iCs/>
          <w:sz w:val="28"/>
          <w:szCs w:val="28"/>
          <w:lang w:eastAsia="ar-SA"/>
        </w:rPr>
        <w:t xml:space="preserve">Эти методы помогают эффективно, грамотно и интересно подвести итоги урока. Для учителя этот этап очень важен, поскольку позволяет выяснить, что ребята усвоили хорошо, а на что </w:t>
      </w:r>
      <w:proofErr w:type="gramStart"/>
      <w:r w:rsidRPr="00E6684D">
        <w:rPr>
          <w:rFonts w:ascii="Times New Roman" w:eastAsia="Times New Roman" w:hAnsi="Times New Roman" w:cs="Times New Roman"/>
          <w:iCs/>
          <w:sz w:val="28"/>
          <w:szCs w:val="28"/>
          <w:lang w:eastAsia="ar-SA"/>
        </w:rPr>
        <w:t>необходимо  обратить</w:t>
      </w:r>
      <w:proofErr w:type="gramEnd"/>
      <w:r w:rsidRPr="00E6684D">
        <w:rPr>
          <w:rFonts w:ascii="Times New Roman" w:eastAsia="Times New Roman" w:hAnsi="Times New Roman" w:cs="Times New Roman"/>
          <w:iCs/>
          <w:sz w:val="28"/>
          <w:szCs w:val="28"/>
          <w:lang w:eastAsia="ar-SA"/>
        </w:rPr>
        <w:t xml:space="preserve"> внимание на следующем уроке. Кроме того, обратная связь </w:t>
      </w:r>
      <w:proofErr w:type="gramStart"/>
      <w:r w:rsidRPr="00E6684D">
        <w:rPr>
          <w:rFonts w:ascii="Times New Roman" w:eastAsia="Times New Roman" w:hAnsi="Times New Roman" w:cs="Times New Roman"/>
          <w:iCs/>
          <w:sz w:val="28"/>
          <w:szCs w:val="28"/>
          <w:lang w:eastAsia="ar-SA"/>
        </w:rPr>
        <w:t>от  учеников</w:t>
      </w:r>
      <w:proofErr w:type="gramEnd"/>
      <w:r w:rsidRPr="00E6684D">
        <w:rPr>
          <w:rFonts w:ascii="Times New Roman" w:eastAsia="Times New Roman" w:hAnsi="Times New Roman" w:cs="Times New Roman"/>
          <w:iCs/>
          <w:sz w:val="28"/>
          <w:szCs w:val="28"/>
          <w:lang w:eastAsia="ar-SA"/>
        </w:rPr>
        <w:t xml:space="preserve"> позволяет учителю скорректировать урок на будущее. </w:t>
      </w:r>
    </w:p>
    <w:p w:rsidR="00E6684D" w:rsidRPr="00E6684D" w:rsidRDefault="00E6684D" w:rsidP="00E6684D">
      <w:pPr>
        <w:widowControl w:val="0"/>
        <w:suppressAutoHyphens/>
        <w:autoSpaceDE w:val="0"/>
        <w:spacing w:after="0" w:line="240" w:lineRule="auto"/>
        <w:ind w:firstLine="851"/>
        <w:jc w:val="both"/>
        <w:rPr>
          <w:rFonts w:ascii="Times New Roman" w:eastAsia="Times New Roman" w:hAnsi="Times New Roman" w:cs="Times New Roman"/>
          <w:iCs/>
          <w:sz w:val="28"/>
          <w:szCs w:val="28"/>
          <w:lang w:eastAsia="ar-SA"/>
        </w:rPr>
      </w:pPr>
    </w:p>
    <w:p w:rsidR="00E6684D" w:rsidRPr="00E6684D" w:rsidRDefault="00E6684D" w:rsidP="00E6684D">
      <w:pPr>
        <w:spacing w:after="120" w:line="240" w:lineRule="auto"/>
        <w:ind w:left="851"/>
        <w:jc w:val="center"/>
        <w:rPr>
          <w:rFonts w:ascii="Times New Roman" w:eastAsia="Times New Roman" w:hAnsi="Times New Roman" w:cs="Times New Roman"/>
          <w:sz w:val="28"/>
          <w:szCs w:val="28"/>
          <w:lang w:eastAsia="ar-SA"/>
        </w:rPr>
      </w:pPr>
      <w:r w:rsidRPr="00E6684D">
        <w:rPr>
          <w:rFonts w:ascii="Times New Roman" w:eastAsia="Times New Roman" w:hAnsi="Times New Roman" w:cs="Times New Roman"/>
          <w:b/>
          <w:i/>
          <w:sz w:val="28"/>
          <w:szCs w:val="28"/>
          <w:lang w:eastAsia="ar-SA"/>
        </w:rPr>
        <w:t>Анализ результатов реализации проекта.</w:t>
      </w:r>
    </w:p>
    <w:p w:rsidR="00E6684D" w:rsidRPr="00E6684D" w:rsidRDefault="00E6684D" w:rsidP="00E6684D">
      <w:pPr>
        <w:suppressAutoHyphens/>
        <w:spacing w:after="0" w:line="240" w:lineRule="auto"/>
        <w:ind w:firstLine="851"/>
        <w:rPr>
          <w:rFonts w:ascii="Times New Roman" w:eastAsia="Times New Roman" w:hAnsi="Times New Roman" w:cs="Times New Roman"/>
          <w:sz w:val="28"/>
          <w:szCs w:val="28"/>
          <w:lang w:eastAsia="ar-SA"/>
        </w:rPr>
      </w:pPr>
      <w:r w:rsidRPr="00E6684D">
        <w:rPr>
          <w:rFonts w:ascii="Times New Roman" w:eastAsia="Times New Roman" w:hAnsi="Times New Roman" w:cs="Times New Roman"/>
          <w:sz w:val="28"/>
          <w:szCs w:val="28"/>
          <w:lang w:eastAsia="ar-SA"/>
        </w:rPr>
        <w:t xml:space="preserve">С </w:t>
      </w:r>
      <w:proofErr w:type="gramStart"/>
      <w:r w:rsidRPr="00E6684D">
        <w:rPr>
          <w:rFonts w:ascii="Times New Roman" w:eastAsia="Times New Roman" w:hAnsi="Times New Roman" w:cs="Times New Roman"/>
          <w:sz w:val="28"/>
          <w:szCs w:val="28"/>
          <w:lang w:eastAsia="ar-SA"/>
        </w:rPr>
        <w:t>целью  эффективного</w:t>
      </w:r>
      <w:proofErr w:type="gramEnd"/>
      <w:r w:rsidRPr="00E6684D">
        <w:rPr>
          <w:rFonts w:ascii="Times New Roman" w:eastAsia="Times New Roman" w:hAnsi="Times New Roman" w:cs="Times New Roman"/>
          <w:sz w:val="28"/>
          <w:szCs w:val="28"/>
          <w:lang w:eastAsia="ar-SA"/>
        </w:rPr>
        <w:t xml:space="preserve"> использования  АМО необходимо знать степень </w:t>
      </w:r>
      <w:proofErr w:type="spellStart"/>
      <w:r w:rsidRPr="00E6684D">
        <w:rPr>
          <w:rFonts w:ascii="Times New Roman" w:eastAsia="Times New Roman" w:hAnsi="Times New Roman" w:cs="Times New Roman"/>
          <w:sz w:val="28"/>
          <w:szCs w:val="28"/>
          <w:lang w:eastAsia="ar-SA"/>
        </w:rPr>
        <w:t>сформированности</w:t>
      </w:r>
      <w:proofErr w:type="spellEnd"/>
      <w:r w:rsidRPr="00E6684D">
        <w:rPr>
          <w:rFonts w:ascii="Times New Roman" w:eastAsia="Times New Roman" w:hAnsi="Times New Roman" w:cs="Times New Roman"/>
          <w:sz w:val="28"/>
          <w:szCs w:val="28"/>
          <w:lang w:eastAsia="ar-SA"/>
        </w:rPr>
        <w:t xml:space="preserve"> познавательной мотивации, определить отношение учащихся к учителю, одноклассникам и школе, уточнить исходный уровень лингвистических способностей. Поэтому в своей педагогической </w:t>
      </w:r>
      <w:proofErr w:type="gramStart"/>
      <w:r w:rsidRPr="00E6684D">
        <w:rPr>
          <w:rFonts w:ascii="Times New Roman" w:eastAsia="Times New Roman" w:hAnsi="Times New Roman" w:cs="Times New Roman"/>
          <w:sz w:val="28"/>
          <w:szCs w:val="28"/>
          <w:lang w:eastAsia="ar-SA"/>
        </w:rPr>
        <w:t>деятельности  я</w:t>
      </w:r>
      <w:proofErr w:type="gramEnd"/>
      <w:r w:rsidRPr="00E6684D">
        <w:rPr>
          <w:rFonts w:ascii="Times New Roman" w:eastAsia="Times New Roman" w:hAnsi="Times New Roman" w:cs="Times New Roman"/>
          <w:sz w:val="28"/>
          <w:szCs w:val="28"/>
          <w:lang w:eastAsia="ar-SA"/>
        </w:rPr>
        <w:t xml:space="preserve"> использую: наблюдение, беседы, анкетирование, тестирование, анализ работ детей, уроков, внеклассных занятий.</w:t>
      </w:r>
    </w:p>
    <w:p w:rsidR="00E6684D" w:rsidRPr="00E6684D" w:rsidRDefault="00E6684D" w:rsidP="00E6684D">
      <w:pPr>
        <w:suppressAutoHyphens/>
        <w:spacing w:after="0" w:line="240" w:lineRule="auto"/>
        <w:ind w:firstLine="851"/>
        <w:rPr>
          <w:rFonts w:ascii="Times New Roman" w:eastAsia="Times New Roman" w:hAnsi="Times New Roman" w:cs="Times New Roman"/>
          <w:sz w:val="28"/>
          <w:szCs w:val="28"/>
          <w:lang w:eastAsia="ar-SA"/>
        </w:rPr>
      </w:pPr>
      <w:r w:rsidRPr="00E6684D">
        <w:rPr>
          <w:rFonts w:ascii="Times New Roman" w:eastAsia="Times New Roman" w:hAnsi="Times New Roman" w:cs="Times New Roman"/>
          <w:sz w:val="28"/>
          <w:szCs w:val="28"/>
          <w:lang w:eastAsia="ar-SA"/>
        </w:rPr>
        <w:t>Для эффективного использования активных методов обучения необходимо активное сотрудничество учителя и ученика. Сложившиеся отношения между учителем и учениками влияют на учебную деятельность ученика.</w:t>
      </w:r>
    </w:p>
    <w:p w:rsidR="00E6684D" w:rsidRPr="000301A2" w:rsidRDefault="00E6684D" w:rsidP="00E6684D">
      <w:pPr>
        <w:suppressAutoHyphens/>
        <w:spacing w:after="120" w:line="240" w:lineRule="auto"/>
        <w:ind w:firstLine="709"/>
        <w:rPr>
          <w:rFonts w:ascii="Times New Roman" w:eastAsia="Times New Roman" w:hAnsi="Times New Roman" w:cs="Times New Roman"/>
          <w:b/>
          <w:bCs/>
          <w:sz w:val="28"/>
          <w:szCs w:val="28"/>
          <w:lang w:eastAsia="ar-SA"/>
        </w:rPr>
      </w:pPr>
      <w:r w:rsidRPr="00E6684D">
        <w:rPr>
          <w:rFonts w:ascii="Times New Roman" w:eastAsia="Times New Roman" w:hAnsi="Times New Roman" w:cs="Times New Roman"/>
          <w:sz w:val="28"/>
          <w:szCs w:val="28"/>
          <w:lang w:eastAsia="ar-SA"/>
        </w:rPr>
        <w:t xml:space="preserve">Как показывает практика, учебный материал усваивается лучше, прочнее, когда он подается не в «сухой» форме, а посредством обыгрывания </w:t>
      </w:r>
      <w:proofErr w:type="gramStart"/>
      <w:r w:rsidRPr="00E6684D">
        <w:rPr>
          <w:rFonts w:ascii="Times New Roman" w:eastAsia="Times New Roman" w:hAnsi="Times New Roman" w:cs="Times New Roman"/>
          <w:sz w:val="28"/>
          <w:szCs w:val="28"/>
          <w:lang w:eastAsia="ar-SA"/>
        </w:rPr>
        <w:t>ситуации,  занимательности</w:t>
      </w:r>
      <w:proofErr w:type="gramEnd"/>
      <w:r w:rsidRPr="00E6684D">
        <w:rPr>
          <w:rFonts w:ascii="Times New Roman" w:eastAsia="Times New Roman" w:hAnsi="Times New Roman" w:cs="Times New Roman"/>
          <w:sz w:val="28"/>
          <w:szCs w:val="28"/>
          <w:lang w:eastAsia="ar-SA"/>
        </w:rPr>
        <w:t xml:space="preserve">. АМО активизируют деятельность учащихся, способствуют развитию их личностных качеств. </w:t>
      </w:r>
      <w:proofErr w:type="gramStart"/>
      <w:r w:rsidRPr="00E6684D">
        <w:rPr>
          <w:rFonts w:ascii="Times New Roman" w:eastAsia="Times New Roman" w:hAnsi="Times New Roman" w:cs="Times New Roman"/>
          <w:sz w:val="28"/>
          <w:szCs w:val="28"/>
          <w:lang w:eastAsia="ar-SA"/>
        </w:rPr>
        <w:t>Благодаря  использованию</w:t>
      </w:r>
      <w:proofErr w:type="gramEnd"/>
      <w:r w:rsidRPr="00E6684D">
        <w:rPr>
          <w:rFonts w:ascii="Times New Roman" w:eastAsia="Times New Roman" w:hAnsi="Times New Roman" w:cs="Times New Roman"/>
          <w:sz w:val="28"/>
          <w:szCs w:val="28"/>
          <w:lang w:eastAsia="ar-SA"/>
        </w:rPr>
        <w:t xml:space="preserve"> АМО улучшились  показатели успеваемости и качества знаний.  Ученики принимали активное участие </w:t>
      </w:r>
      <w:proofErr w:type="gramStart"/>
      <w:r w:rsidRPr="00E6684D">
        <w:rPr>
          <w:rFonts w:ascii="Times New Roman" w:eastAsia="Times New Roman" w:hAnsi="Times New Roman" w:cs="Times New Roman"/>
          <w:sz w:val="28"/>
          <w:szCs w:val="28"/>
          <w:lang w:eastAsia="ar-SA"/>
        </w:rPr>
        <w:t>и  становились</w:t>
      </w:r>
      <w:proofErr w:type="gramEnd"/>
      <w:r w:rsidRPr="00E6684D">
        <w:rPr>
          <w:rFonts w:ascii="Times New Roman" w:eastAsia="Times New Roman" w:hAnsi="Times New Roman" w:cs="Times New Roman"/>
          <w:sz w:val="28"/>
          <w:szCs w:val="28"/>
          <w:lang w:eastAsia="ar-SA"/>
        </w:rPr>
        <w:t xml:space="preserve"> победителями, призерами, дипломантами олимпиад, интеллектуальных конкурсов, состязаний</w:t>
      </w:r>
    </w:p>
    <w:p w:rsidR="00E6684D" w:rsidRPr="00E6684D" w:rsidRDefault="00E6684D" w:rsidP="00E6684D">
      <w:pPr>
        <w:suppressAutoHyphens/>
        <w:spacing w:after="120" w:line="240" w:lineRule="auto"/>
        <w:ind w:firstLine="851"/>
        <w:rPr>
          <w:rFonts w:ascii="Times New Roman" w:eastAsia="Times New Roman" w:hAnsi="Times New Roman" w:cs="Times New Roman"/>
          <w:sz w:val="28"/>
          <w:szCs w:val="28"/>
          <w:lang w:eastAsia="ar-SA"/>
        </w:rPr>
      </w:pPr>
      <w:r w:rsidRPr="000301A2">
        <w:rPr>
          <w:rFonts w:ascii="Times New Roman" w:eastAsia="Times New Roman" w:hAnsi="Times New Roman" w:cs="Times New Roman"/>
          <w:b/>
          <w:bCs/>
          <w:sz w:val="28"/>
          <w:szCs w:val="28"/>
          <w:lang w:eastAsia="ar-SA"/>
        </w:rPr>
        <w:t>Заключение</w:t>
      </w:r>
    </w:p>
    <w:p w:rsidR="00E6684D" w:rsidRPr="00E6684D" w:rsidRDefault="00E6684D" w:rsidP="00E6684D">
      <w:pPr>
        <w:widowControl w:val="0"/>
        <w:suppressAutoHyphens/>
        <w:autoSpaceDE w:val="0"/>
        <w:spacing w:after="0" w:line="240" w:lineRule="auto"/>
        <w:ind w:firstLine="851"/>
        <w:jc w:val="both"/>
        <w:rPr>
          <w:rFonts w:ascii="Times New Roman" w:eastAsia="Times New Roman" w:hAnsi="Times New Roman" w:cs="Times New Roman"/>
          <w:b/>
          <w:i/>
          <w:iCs/>
          <w:sz w:val="28"/>
          <w:szCs w:val="28"/>
          <w:lang w:eastAsia="ar-SA"/>
        </w:rPr>
      </w:pPr>
      <w:r w:rsidRPr="00E6684D">
        <w:rPr>
          <w:rFonts w:ascii="Times New Roman" w:eastAsia="Times New Roman" w:hAnsi="Times New Roman" w:cs="Times New Roman"/>
          <w:iCs/>
          <w:sz w:val="28"/>
          <w:szCs w:val="28"/>
          <w:lang w:eastAsia="ar-SA"/>
        </w:rPr>
        <w:t>Преимущество всех рассмотренных мной методов технологии активного обучения очевидны. Разумное и целесообразное использование этих методов значительно повышает развивающий эффект обучения, создает атмосферу напряженного поиска, вызывает у учащихся и учителя массу положительных эмоций и переживаний.</w:t>
      </w:r>
    </w:p>
    <w:p w:rsidR="00E6684D" w:rsidRPr="00E6684D" w:rsidRDefault="00E6684D" w:rsidP="00E6684D">
      <w:pPr>
        <w:suppressAutoHyphens/>
        <w:spacing w:after="120" w:line="240" w:lineRule="auto"/>
        <w:ind w:firstLine="851"/>
        <w:rPr>
          <w:rFonts w:ascii="Times New Roman" w:eastAsia="Times New Roman" w:hAnsi="Times New Roman" w:cs="Times New Roman"/>
          <w:sz w:val="28"/>
          <w:szCs w:val="28"/>
          <w:lang w:eastAsia="ar-SA"/>
        </w:rPr>
      </w:pPr>
      <w:r w:rsidRPr="00E6684D">
        <w:rPr>
          <w:rFonts w:ascii="Times New Roman" w:eastAsia="Times New Roman" w:hAnsi="Times New Roman" w:cs="Times New Roman"/>
          <w:b/>
          <w:sz w:val="28"/>
          <w:szCs w:val="28"/>
          <w:lang w:eastAsia="ar-SA"/>
        </w:rPr>
        <w:t>Мне бы хотелось порекомендовать учителям школ:</w:t>
      </w:r>
    </w:p>
    <w:p w:rsidR="00E6684D" w:rsidRPr="00E6684D" w:rsidRDefault="00E6684D" w:rsidP="00E6684D">
      <w:pPr>
        <w:widowControl w:val="0"/>
        <w:numPr>
          <w:ilvl w:val="0"/>
          <w:numId w:val="1"/>
        </w:numPr>
        <w:tabs>
          <w:tab w:val="left" w:pos="707"/>
        </w:tabs>
        <w:suppressAutoHyphens/>
        <w:spacing w:after="0" w:line="240" w:lineRule="auto"/>
        <w:ind w:firstLine="851"/>
        <w:rPr>
          <w:rFonts w:ascii="Times New Roman" w:eastAsia="Times New Roman" w:hAnsi="Times New Roman" w:cs="Times New Roman"/>
          <w:sz w:val="28"/>
          <w:szCs w:val="28"/>
          <w:lang w:eastAsia="ar-SA"/>
        </w:rPr>
      </w:pPr>
      <w:r w:rsidRPr="00E6684D">
        <w:rPr>
          <w:rFonts w:ascii="Times New Roman" w:eastAsia="Times New Roman" w:hAnsi="Times New Roman" w:cs="Times New Roman"/>
          <w:sz w:val="28"/>
          <w:szCs w:val="28"/>
          <w:lang w:eastAsia="ar-SA"/>
        </w:rPr>
        <w:t xml:space="preserve">использовать активные методы обучения и воспитания в </w:t>
      </w:r>
      <w:r w:rsidRPr="00E6684D">
        <w:rPr>
          <w:rFonts w:ascii="Times New Roman" w:eastAsia="Times New Roman" w:hAnsi="Times New Roman" w:cs="Times New Roman"/>
          <w:sz w:val="28"/>
          <w:szCs w:val="28"/>
          <w:lang w:eastAsia="ar-SA"/>
        </w:rPr>
        <w:lastRenderedPageBreak/>
        <w:t xml:space="preserve">педагогическом процессе; </w:t>
      </w:r>
    </w:p>
    <w:p w:rsidR="00E6684D" w:rsidRPr="00E6684D" w:rsidRDefault="00E6684D" w:rsidP="00E6684D">
      <w:pPr>
        <w:widowControl w:val="0"/>
        <w:numPr>
          <w:ilvl w:val="0"/>
          <w:numId w:val="1"/>
        </w:numPr>
        <w:tabs>
          <w:tab w:val="left" w:pos="707"/>
        </w:tabs>
        <w:suppressAutoHyphens/>
        <w:spacing w:after="0" w:line="240" w:lineRule="auto"/>
        <w:ind w:firstLine="851"/>
        <w:rPr>
          <w:rFonts w:ascii="Times New Roman" w:eastAsia="Times New Roman" w:hAnsi="Times New Roman" w:cs="Times New Roman"/>
          <w:sz w:val="28"/>
          <w:szCs w:val="28"/>
          <w:lang w:eastAsia="ar-SA"/>
        </w:rPr>
      </w:pPr>
      <w:r w:rsidRPr="00E6684D">
        <w:rPr>
          <w:rFonts w:ascii="Times New Roman" w:eastAsia="Times New Roman" w:hAnsi="Times New Roman" w:cs="Times New Roman"/>
          <w:sz w:val="28"/>
          <w:szCs w:val="28"/>
          <w:lang w:eastAsia="ar-SA"/>
        </w:rPr>
        <w:t xml:space="preserve">включать в учебные занятия </w:t>
      </w:r>
      <w:proofErr w:type="spellStart"/>
      <w:r w:rsidRPr="00E6684D">
        <w:rPr>
          <w:rFonts w:ascii="Times New Roman" w:eastAsia="Times New Roman" w:hAnsi="Times New Roman" w:cs="Times New Roman"/>
          <w:sz w:val="28"/>
          <w:szCs w:val="28"/>
          <w:lang w:eastAsia="ar-SA"/>
        </w:rPr>
        <w:t>проблемность</w:t>
      </w:r>
      <w:proofErr w:type="spellEnd"/>
      <w:r w:rsidRPr="00E6684D">
        <w:rPr>
          <w:rFonts w:ascii="Times New Roman" w:eastAsia="Times New Roman" w:hAnsi="Times New Roman" w:cs="Times New Roman"/>
          <w:sz w:val="28"/>
          <w:szCs w:val="28"/>
          <w:lang w:eastAsia="ar-SA"/>
        </w:rPr>
        <w:t xml:space="preserve">; </w:t>
      </w:r>
    </w:p>
    <w:p w:rsidR="00E6684D" w:rsidRPr="00E6684D" w:rsidRDefault="00E6684D" w:rsidP="00E6684D">
      <w:pPr>
        <w:widowControl w:val="0"/>
        <w:numPr>
          <w:ilvl w:val="0"/>
          <w:numId w:val="1"/>
        </w:numPr>
        <w:tabs>
          <w:tab w:val="left" w:pos="707"/>
        </w:tabs>
        <w:suppressAutoHyphens/>
        <w:spacing w:after="0" w:line="240" w:lineRule="auto"/>
        <w:ind w:firstLine="851"/>
        <w:rPr>
          <w:rFonts w:ascii="Times New Roman" w:eastAsia="Times New Roman" w:hAnsi="Times New Roman" w:cs="Times New Roman"/>
          <w:sz w:val="28"/>
          <w:szCs w:val="28"/>
          <w:lang w:eastAsia="ar-SA"/>
        </w:rPr>
      </w:pPr>
      <w:r w:rsidRPr="00E6684D">
        <w:rPr>
          <w:rFonts w:ascii="Times New Roman" w:eastAsia="Times New Roman" w:hAnsi="Times New Roman" w:cs="Times New Roman"/>
          <w:sz w:val="28"/>
          <w:szCs w:val="28"/>
          <w:lang w:eastAsia="ar-SA"/>
        </w:rPr>
        <w:t xml:space="preserve">управлять формированием и развитием индивидуально-психологических особенностей обучаемых; </w:t>
      </w:r>
    </w:p>
    <w:p w:rsidR="00E6684D" w:rsidRPr="00E6684D" w:rsidRDefault="00E6684D" w:rsidP="00E6684D">
      <w:pPr>
        <w:widowControl w:val="0"/>
        <w:numPr>
          <w:ilvl w:val="0"/>
          <w:numId w:val="1"/>
        </w:numPr>
        <w:tabs>
          <w:tab w:val="left" w:pos="707"/>
        </w:tabs>
        <w:suppressAutoHyphens/>
        <w:spacing w:after="0" w:line="240" w:lineRule="auto"/>
        <w:ind w:firstLine="851"/>
        <w:rPr>
          <w:rFonts w:ascii="Times New Roman" w:eastAsia="Times New Roman" w:hAnsi="Times New Roman" w:cs="Times New Roman"/>
          <w:sz w:val="28"/>
          <w:szCs w:val="28"/>
          <w:lang w:eastAsia="ar-SA"/>
        </w:rPr>
      </w:pPr>
      <w:r w:rsidRPr="00E6684D">
        <w:rPr>
          <w:rFonts w:ascii="Times New Roman" w:eastAsia="Times New Roman" w:hAnsi="Times New Roman" w:cs="Times New Roman"/>
          <w:sz w:val="28"/>
          <w:szCs w:val="28"/>
          <w:lang w:eastAsia="ar-SA"/>
        </w:rPr>
        <w:t xml:space="preserve">вовлекать учащихся в постоянную деятельность: </w:t>
      </w:r>
    </w:p>
    <w:p w:rsidR="00E6684D" w:rsidRPr="00E6684D" w:rsidRDefault="00E6684D" w:rsidP="00E6684D">
      <w:pPr>
        <w:widowControl w:val="0"/>
        <w:numPr>
          <w:ilvl w:val="0"/>
          <w:numId w:val="1"/>
        </w:numPr>
        <w:tabs>
          <w:tab w:val="left" w:pos="707"/>
        </w:tabs>
        <w:suppressAutoHyphens/>
        <w:spacing w:after="0" w:line="240" w:lineRule="auto"/>
        <w:ind w:firstLine="851"/>
        <w:rPr>
          <w:rFonts w:ascii="Times New Roman" w:eastAsia="Times New Roman" w:hAnsi="Times New Roman" w:cs="Times New Roman"/>
          <w:sz w:val="28"/>
          <w:szCs w:val="28"/>
          <w:lang w:eastAsia="ar-SA"/>
        </w:rPr>
      </w:pPr>
      <w:r w:rsidRPr="00E6684D">
        <w:rPr>
          <w:rFonts w:ascii="Times New Roman" w:eastAsia="Times New Roman" w:hAnsi="Times New Roman" w:cs="Times New Roman"/>
          <w:sz w:val="28"/>
          <w:szCs w:val="28"/>
          <w:lang w:eastAsia="ar-SA"/>
        </w:rPr>
        <w:t xml:space="preserve">организовывать сотрудничество и кооперацию; </w:t>
      </w:r>
    </w:p>
    <w:p w:rsidR="00E6684D" w:rsidRPr="00E6684D" w:rsidRDefault="00E6684D" w:rsidP="00E6684D">
      <w:pPr>
        <w:widowControl w:val="0"/>
        <w:numPr>
          <w:ilvl w:val="0"/>
          <w:numId w:val="1"/>
        </w:numPr>
        <w:tabs>
          <w:tab w:val="left" w:pos="707"/>
        </w:tabs>
        <w:suppressAutoHyphens/>
        <w:spacing w:after="0" w:line="240" w:lineRule="auto"/>
        <w:ind w:firstLine="851"/>
        <w:rPr>
          <w:rFonts w:ascii="Times New Roman" w:eastAsia="Times New Roman" w:hAnsi="Times New Roman" w:cs="Times New Roman"/>
          <w:sz w:val="28"/>
          <w:szCs w:val="28"/>
          <w:lang w:eastAsia="ar-SA"/>
        </w:rPr>
      </w:pPr>
      <w:r w:rsidRPr="00E6684D">
        <w:rPr>
          <w:rFonts w:ascii="Times New Roman" w:eastAsia="Times New Roman" w:hAnsi="Times New Roman" w:cs="Times New Roman"/>
          <w:sz w:val="28"/>
          <w:szCs w:val="28"/>
          <w:lang w:eastAsia="ar-SA"/>
        </w:rPr>
        <w:t xml:space="preserve">организовывать коллективное взаимодействие; </w:t>
      </w:r>
    </w:p>
    <w:p w:rsidR="00E6684D" w:rsidRPr="00E6684D" w:rsidRDefault="00E6684D" w:rsidP="00E6684D">
      <w:pPr>
        <w:widowControl w:val="0"/>
        <w:numPr>
          <w:ilvl w:val="0"/>
          <w:numId w:val="1"/>
        </w:numPr>
        <w:tabs>
          <w:tab w:val="left" w:pos="707"/>
        </w:tabs>
        <w:suppressAutoHyphens/>
        <w:spacing w:after="0" w:line="240" w:lineRule="auto"/>
        <w:ind w:firstLine="851"/>
        <w:rPr>
          <w:rFonts w:ascii="Times New Roman" w:eastAsia="Times New Roman" w:hAnsi="Times New Roman" w:cs="Times New Roman"/>
          <w:sz w:val="28"/>
          <w:szCs w:val="28"/>
          <w:lang w:eastAsia="ar-SA"/>
        </w:rPr>
      </w:pPr>
      <w:r w:rsidRPr="00E6684D">
        <w:rPr>
          <w:rFonts w:ascii="Times New Roman" w:eastAsia="Times New Roman" w:hAnsi="Times New Roman" w:cs="Times New Roman"/>
          <w:sz w:val="28"/>
          <w:szCs w:val="28"/>
          <w:lang w:eastAsia="ar-SA"/>
        </w:rPr>
        <w:t xml:space="preserve">изменить модель учителя: </w:t>
      </w:r>
      <w:proofErr w:type="spellStart"/>
      <w:r w:rsidRPr="00E6684D">
        <w:rPr>
          <w:rFonts w:ascii="Times New Roman" w:eastAsia="Times New Roman" w:hAnsi="Times New Roman" w:cs="Times New Roman"/>
          <w:sz w:val="28"/>
          <w:szCs w:val="28"/>
          <w:lang w:eastAsia="ar-SA"/>
        </w:rPr>
        <w:t>соорганизатор</w:t>
      </w:r>
      <w:proofErr w:type="spellEnd"/>
      <w:r w:rsidRPr="00E6684D">
        <w:rPr>
          <w:rFonts w:ascii="Times New Roman" w:eastAsia="Times New Roman" w:hAnsi="Times New Roman" w:cs="Times New Roman"/>
          <w:sz w:val="28"/>
          <w:szCs w:val="28"/>
          <w:lang w:eastAsia="ar-SA"/>
        </w:rPr>
        <w:t>, партнер, консультант.</w:t>
      </w:r>
    </w:p>
    <w:p w:rsidR="00E6684D" w:rsidRPr="00E6684D" w:rsidRDefault="00E6684D" w:rsidP="00E6684D">
      <w:pPr>
        <w:widowControl w:val="0"/>
        <w:numPr>
          <w:ilvl w:val="0"/>
          <w:numId w:val="1"/>
        </w:numPr>
        <w:tabs>
          <w:tab w:val="left" w:pos="707"/>
        </w:tabs>
        <w:suppressAutoHyphens/>
        <w:spacing w:after="120" w:line="240" w:lineRule="auto"/>
        <w:ind w:firstLine="851"/>
        <w:rPr>
          <w:rFonts w:ascii="Times New Roman" w:eastAsia="Times New Roman" w:hAnsi="Times New Roman" w:cs="Times New Roman"/>
          <w:b/>
          <w:sz w:val="28"/>
          <w:szCs w:val="28"/>
          <w:lang w:eastAsia="ar-SA"/>
        </w:rPr>
      </w:pPr>
      <w:r w:rsidRPr="00E6684D">
        <w:rPr>
          <w:rFonts w:ascii="Times New Roman" w:eastAsia="Times New Roman" w:hAnsi="Times New Roman" w:cs="Times New Roman"/>
          <w:sz w:val="28"/>
          <w:szCs w:val="28"/>
          <w:lang w:eastAsia="ar-SA"/>
        </w:rPr>
        <w:t>соблюдать единство и согласованность требований к поведению учащихся в организации их учебной деятельности.</w:t>
      </w:r>
      <w:r w:rsidRPr="00E6684D">
        <w:rPr>
          <w:rFonts w:ascii="Times New Roman" w:eastAsia="Times New Roman" w:hAnsi="Times New Roman" w:cs="Times New Roman"/>
          <w:sz w:val="28"/>
          <w:szCs w:val="28"/>
          <w:u w:val="single"/>
          <w:lang w:eastAsia="ar-SA"/>
        </w:rPr>
        <w:t xml:space="preserve"> </w:t>
      </w:r>
    </w:p>
    <w:p w:rsidR="00E6684D" w:rsidRPr="00E6684D" w:rsidRDefault="00E6684D" w:rsidP="00E6684D">
      <w:pPr>
        <w:suppressAutoHyphens/>
        <w:spacing w:after="120" w:line="240" w:lineRule="auto"/>
        <w:ind w:firstLine="851"/>
        <w:rPr>
          <w:rFonts w:ascii="Times New Roman" w:eastAsia="Times New Roman" w:hAnsi="Times New Roman" w:cs="Times New Roman"/>
          <w:sz w:val="28"/>
          <w:szCs w:val="28"/>
          <w:lang w:eastAsia="ar-SA"/>
        </w:rPr>
      </w:pPr>
      <w:r w:rsidRPr="00E6684D">
        <w:rPr>
          <w:rFonts w:ascii="Times New Roman" w:eastAsia="Times New Roman" w:hAnsi="Times New Roman" w:cs="Times New Roman"/>
          <w:b/>
          <w:sz w:val="28"/>
          <w:szCs w:val="28"/>
          <w:lang w:eastAsia="ar-SA"/>
        </w:rPr>
        <w:t>Вывод:</w:t>
      </w:r>
      <w:r w:rsidRPr="00E6684D">
        <w:rPr>
          <w:rFonts w:ascii="Times New Roman" w:eastAsia="Times New Roman" w:hAnsi="Times New Roman" w:cs="Times New Roman"/>
          <w:sz w:val="28"/>
          <w:szCs w:val="28"/>
          <w:lang w:eastAsia="ar-SA"/>
        </w:rPr>
        <w:t xml:space="preserve"> можно с уверенностью сказать, что активные методы обучения обеспечивают решение образовательных задач в разных аспектах:</w:t>
      </w:r>
    </w:p>
    <w:p w:rsidR="00E6684D" w:rsidRPr="00E6684D" w:rsidRDefault="00E6684D" w:rsidP="00E6684D">
      <w:pPr>
        <w:widowControl w:val="0"/>
        <w:numPr>
          <w:ilvl w:val="0"/>
          <w:numId w:val="2"/>
        </w:numPr>
        <w:tabs>
          <w:tab w:val="left" w:pos="707"/>
        </w:tabs>
        <w:suppressAutoHyphens/>
        <w:spacing w:after="0" w:line="240" w:lineRule="auto"/>
        <w:ind w:firstLine="851"/>
        <w:rPr>
          <w:rFonts w:ascii="Times New Roman" w:eastAsia="Times New Roman" w:hAnsi="Times New Roman" w:cs="Times New Roman"/>
          <w:sz w:val="28"/>
          <w:szCs w:val="28"/>
          <w:lang w:eastAsia="ar-SA"/>
        </w:rPr>
      </w:pPr>
      <w:r w:rsidRPr="00E6684D">
        <w:rPr>
          <w:rFonts w:ascii="Times New Roman" w:eastAsia="Times New Roman" w:hAnsi="Times New Roman" w:cs="Times New Roman"/>
          <w:sz w:val="28"/>
          <w:szCs w:val="28"/>
          <w:lang w:eastAsia="ar-SA"/>
        </w:rPr>
        <w:t xml:space="preserve">формирование положительной учебной мотивации; </w:t>
      </w:r>
    </w:p>
    <w:p w:rsidR="00E6684D" w:rsidRPr="00E6684D" w:rsidRDefault="00E6684D" w:rsidP="00E6684D">
      <w:pPr>
        <w:widowControl w:val="0"/>
        <w:numPr>
          <w:ilvl w:val="0"/>
          <w:numId w:val="2"/>
        </w:numPr>
        <w:tabs>
          <w:tab w:val="left" w:pos="707"/>
        </w:tabs>
        <w:suppressAutoHyphens/>
        <w:spacing w:after="0" w:line="240" w:lineRule="auto"/>
        <w:ind w:firstLine="851"/>
        <w:rPr>
          <w:rFonts w:ascii="Times New Roman" w:eastAsia="Times New Roman" w:hAnsi="Times New Roman" w:cs="Times New Roman"/>
          <w:sz w:val="28"/>
          <w:szCs w:val="28"/>
          <w:lang w:eastAsia="ar-SA"/>
        </w:rPr>
      </w:pPr>
      <w:r w:rsidRPr="00E6684D">
        <w:rPr>
          <w:rFonts w:ascii="Times New Roman" w:eastAsia="Times New Roman" w:hAnsi="Times New Roman" w:cs="Times New Roman"/>
          <w:sz w:val="28"/>
          <w:szCs w:val="28"/>
          <w:lang w:eastAsia="ar-SA"/>
        </w:rPr>
        <w:t xml:space="preserve">повышение познавательной активности учащихся; </w:t>
      </w:r>
    </w:p>
    <w:p w:rsidR="00E6684D" w:rsidRPr="00E6684D" w:rsidRDefault="00E6684D" w:rsidP="00E6684D">
      <w:pPr>
        <w:widowControl w:val="0"/>
        <w:numPr>
          <w:ilvl w:val="0"/>
          <w:numId w:val="2"/>
        </w:numPr>
        <w:tabs>
          <w:tab w:val="left" w:pos="707"/>
        </w:tabs>
        <w:suppressAutoHyphens/>
        <w:spacing w:after="0" w:line="240" w:lineRule="auto"/>
        <w:ind w:firstLine="851"/>
        <w:rPr>
          <w:rFonts w:ascii="Times New Roman" w:eastAsia="Times New Roman" w:hAnsi="Times New Roman" w:cs="Times New Roman"/>
          <w:sz w:val="28"/>
          <w:szCs w:val="28"/>
          <w:lang w:eastAsia="ar-SA"/>
        </w:rPr>
      </w:pPr>
      <w:r w:rsidRPr="00E6684D">
        <w:rPr>
          <w:rFonts w:ascii="Times New Roman" w:eastAsia="Times New Roman" w:hAnsi="Times New Roman" w:cs="Times New Roman"/>
          <w:sz w:val="28"/>
          <w:szCs w:val="28"/>
          <w:lang w:eastAsia="ar-SA"/>
        </w:rPr>
        <w:t xml:space="preserve">активное вовлечение учащихся в образовательный процесс; </w:t>
      </w:r>
    </w:p>
    <w:p w:rsidR="00E6684D" w:rsidRPr="00E6684D" w:rsidRDefault="00E6684D" w:rsidP="00E6684D">
      <w:pPr>
        <w:widowControl w:val="0"/>
        <w:numPr>
          <w:ilvl w:val="0"/>
          <w:numId w:val="2"/>
        </w:numPr>
        <w:tabs>
          <w:tab w:val="left" w:pos="707"/>
        </w:tabs>
        <w:suppressAutoHyphens/>
        <w:spacing w:after="0" w:line="240" w:lineRule="auto"/>
        <w:ind w:firstLine="851"/>
        <w:rPr>
          <w:rFonts w:ascii="Times New Roman" w:eastAsia="Times New Roman" w:hAnsi="Times New Roman" w:cs="Times New Roman"/>
          <w:sz w:val="28"/>
          <w:szCs w:val="28"/>
          <w:lang w:eastAsia="ar-SA"/>
        </w:rPr>
      </w:pPr>
      <w:r w:rsidRPr="00E6684D">
        <w:rPr>
          <w:rFonts w:ascii="Times New Roman" w:eastAsia="Times New Roman" w:hAnsi="Times New Roman" w:cs="Times New Roman"/>
          <w:sz w:val="28"/>
          <w:szCs w:val="28"/>
          <w:lang w:eastAsia="ar-SA"/>
        </w:rPr>
        <w:t xml:space="preserve">стимулирование самостоятельной деятельности; </w:t>
      </w:r>
    </w:p>
    <w:p w:rsidR="00E6684D" w:rsidRPr="00E6684D" w:rsidRDefault="00E6684D" w:rsidP="00E6684D">
      <w:pPr>
        <w:widowControl w:val="0"/>
        <w:numPr>
          <w:ilvl w:val="0"/>
          <w:numId w:val="2"/>
        </w:numPr>
        <w:tabs>
          <w:tab w:val="left" w:pos="707"/>
        </w:tabs>
        <w:suppressAutoHyphens/>
        <w:spacing w:after="0" w:line="240" w:lineRule="auto"/>
        <w:ind w:firstLine="851"/>
        <w:rPr>
          <w:rFonts w:ascii="Times New Roman" w:eastAsia="Times New Roman" w:hAnsi="Times New Roman" w:cs="Times New Roman"/>
          <w:sz w:val="28"/>
          <w:szCs w:val="28"/>
          <w:lang w:eastAsia="ar-SA"/>
        </w:rPr>
      </w:pPr>
      <w:r w:rsidRPr="00E6684D">
        <w:rPr>
          <w:rFonts w:ascii="Times New Roman" w:eastAsia="Times New Roman" w:hAnsi="Times New Roman" w:cs="Times New Roman"/>
          <w:sz w:val="28"/>
          <w:szCs w:val="28"/>
          <w:lang w:eastAsia="ar-SA"/>
        </w:rPr>
        <w:t xml:space="preserve">развитие познавательных процессов – речи, памяти, мышления; </w:t>
      </w:r>
    </w:p>
    <w:p w:rsidR="00E6684D" w:rsidRPr="00E6684D" w:rsidRDefault="00E6684D" w:rsidP="00E6684D">
      <w:pPr>
        <w:widowControl w:val="0"/>
        <w:numPr>
          <w:ilvl w:val="0"/>
          <w:numId w:val="2"/>
        </w:numPr>
        <w:tabs>
          <w:tab w:val="left" w:pos="707"/>
        </w:tabs>
        <w:suppressAutoHyphens/>
        <w:spacing w:after="0" w:line="240" w:lineRule="auto"/>
        <w:ind w:firstLine="851"/>
        <w:rPr>
          <w:rFonts w:ascii="Times New Roman" w:eastAsia="Times New Roman" w:hAnsi="Times New Roman" w:cs="Times New Roman"/>
          <w:sz w:val="28"/>
          <w:szCs w:val="28"/>
          <w:lang w:eastAsia="ar-SA"/>
        </w:rPr>
      </w:pPr>
      <w:r w:rsidRPr="00E6684D">
        <w:rPr>
          <w:rFonts w:ascii="Times New Roman" w:eastAsia="Times New Roman" w:hAnsi="Times New Roman" w:cs="Times New Roman"/>
          <w:sz w:val="28"/>
          <w:szCs w:val="28"/>
          <w:lang w:eastAsia="ar-SA"/>
        </w:rPr>
        <w:t xml:space="preserve">эффективное усвоение большого объема учебной информации; </w:t>
      </w:r>
    </w:p>
    <w:p w:rsidR="00E6684D" w:rsidRPr="00E6684D" w:rsidRDefault="00E6684D" w:rsidP="00E6684D">
      <w:pPr>
        <w:widowControl w:val="0"/>
        <w:numPr>
          <w:ilvl w:val="0"/>
          <w:numId w:val="2"/>
        </w:numPr>
        <w:tabs>
          <w:tab w:val="left" w:pos="707"/>
        </w:tabs>
        <w:suppressAutoHyphens/>
        <w:spacing w:after="0" w:line="240" w:lineRule="auto"/>
        <w:ind w:firstLine="851"/>
        <w:rPr>
          <w:rFonts w:ascii="Times New Roman" w:eastAsia="Times New Roman" w:hAnsi="Times New Roman" w:cs="Times New Roman"/>
          <w:sz w:val="28"/>
          <w:szCs w:val="28"/>
          <w:lang w:eastAsia="ar-SA"/>
        </w:rPr>
      </w:pPr>
      <w:r w:rsidRPr="00E6684D">
        <w:rPr>
          <w:rFonts w:ascii="Times New Roman" w:eastAsia="Times New Roman" w:hAnsi="Times New Roman" w:cs="Times New Roman"/>
          <w:sz w:val="28"/>
          <w:szCs w:val="28"/>
          <w:lang w:eastAsia="ar-SA"/>
        </w:rPr>
        <w:t xml:space="preserve">развитие творческих способностей и нестандартности мышления; </w:t>
      </w:r>
    </w:p>
    <w:p w:rsidR="00E6684D" w:rsidRPr="00E6684D" w:rsidRDefault="00E6684D" w:rsidP="00E6684D">
      <w:pPr>
        <w:widowControl w:val="0"/>
        <w:numPr>
          <w:ilvl w:val="0"/>
          <w:numId w:val="2"/>
        </w:numPr>
        <w:tabs>
          <w:tab w:val="left" w:pos="707"/>
        </w:tabs>
        <w:suppressAutoHyphens/>
        <w:spacing w:after="0" w:line="240" w:lineRule="auto"/>
        <w:ind w:firstLine="851"/>
        <w:rPr>
          <w:rFonts w:ascii="Times New Roman" w:eastAsia="Times New Roman" w:hAnsi="Times New Roman" w:cs="Times New Roman"/>
          <w:sz w:val="28"/>
          <w:szCs w:val="28"/>
          <w:lang w:eastAsia="ar-SA"/>
        </w:rPr>
      </w:pPr>
      <w:r w:rsidRPr="00E6684D">
        <w:rPr>
          <w:rFonts w:ascii="Times New Roman" w:eastAsia="Times New Roman" w:hAnsi="Times New Roman" w:cs="Times New Roman"/>
          <w:sz w:val="28"/>
          <w:szCs w:val="28"/>
          <w:lang w:eastAsia="ar-SA"/>
        </w:rPr>
        <w:t xml:space="preserve">развитие коммуникативно-эмоциональной сферы личности учащегося; </w:t>
      </w:r>
    </w:p>
    <w:p w:rsidR="00E6684D" w:rsidRPr="00E6684D" w:rsidRDefault="00E6684D" w:rsidP="00E6684D">
      <w:pPr>
        <w:widowControl w:val="0"/>
        <w:numPr>
          <w:ilvl w:val="0"/>
          <w:numId w:val="2"/>
        </w:numPr>
        <w:tabs>
          <w:tab w:val="left" w:pos="707"/>
        </w:tabs>
        <w:suppressAutoHyphens/>
        <w:spacing w:after="0" w:line="240" w:lineRule="auto"/>
        <w:ind w:firstLine="851"/>
        <w:rPr>
          <w:rFonts w:ascii="Times New Roman" w:eastAsia="Times New Roman" w:hAnsi="Times New Roman" w:cs="Times New Roman"/>
          <w:sz w:val="28"/>
          <w:szCs w:val="28"/>
          <w:lang w:eastAsia="ar-SA"/>
        </w:rPr>
      </w:pPr>
      <w:r w:rsidRPr="00E6684D">
        <w:rPr>
          <w:rFonts w:ascii="Times New Roman" w:eastAsia="Times New Roman" w:hAnsi="Times New Roman" w:cs="Times New Roman"/>
          <w:sz w:val="28"/>
          <w:szCs w:val="28"/>
          <w:lang w:eastAsia="ar-SA"/>
        </w:rPr>
        <w:t xml:space="preserve">раскрытие личностно-индивидуальных возможностей каждого учащегося и определение условий для их проявления и развития; </w:t>
      </w:r>
    </w:p>
    <w:p w:rsidR="00E6684D" w:rsidRPr="00E6684D" w:rsidRDefault="00E6684D" w:rsidP="00E6684D">
      <w:pPr>
        <w:widowControl w:val="0"/>
        <w:numPr>
          <w:ilvl w:val="0"/>
          <w:numId w:val="2"/>
        </w:numPr>
        <w:tabs>
          <w:tab w:val="left" w:pos="707"/>
        </w:tabs>
        <w:suppressAutoHyphens/>
        <w:spacing w:after="0" w:line="240" w:lineRule="auto"/>
        <w:ind w:firstLine="851"/>
        <w:rPr>
          <w:rFonts w:ascii="Times New Roman" w:eastAsia="Times New Roman" w:hAnsi="Times New Roman" w:cs="Times New Roman"/>
          <w:sz w:val="28"/>
          <w:szCs w:val="28"/>
          <w:lang w:eastAsia="ar-SA"/>
        </w:rPr>
      </w:pPr>
      <w:r w:rsidRPr="00E6684D">
        <w:rPr>
          <w:rFonts w:ascii="Times New Roman" w:eastAsia="Times New Roman" w:hAnsi="Times New Roman" w:cs="Times New Roman"/>
          <w:sz w:val="28"/>
          <w:szCs w:val="28"/>
          <w:lang w:eastAsia="ar-SA"/>
        </w:rPr>
        <w:t xml:space="preserve">развитие навыков самостоятельного умственного труда; </w:t>
      </w:r>
    </w:p>
    <w:p w:rsidR="00E6684D" w:rsidRPr="00E6684D" w:rsidRDefault="00E6684D" w:rsidP="00E6684D">
      <w:pPr>
        <w:widowControl w:val="0"/>
        <w:numPr>
          <w:ilvl w:val="0"/>
          <w:numId w:val="2"/>
        </w:numPr>
        <w:tabs>
          <w:tab w:val="left" w:pos="707"/>
        </w:tabs>
        <w:suppressAutoHyphens/>
        <w:spacing w:after="120" w:line="240" w:lineRule="auto"/>
        <w:ind w:firstLine="851"/>
        <w:rPr>
          <w:rFonts w:ascii="Times New Roman" w:eastAsia="Times New Roman" w:hAnsi="Times New Roman" w:cs="Times New Roman"/>
          <w:sz w:val="28"/>
          <w:szCs w:val="28"/>
          <w:lang w:eastAsia="ar-SA"/>
        </w:rPr>
      </w:pPr>
      <w:r w:rsidRPr="00E6684D">
        <w:rPr>
          <w:rFonts w:ascii="Times New Roman" w:eastAsia="Times New Roman" w:hAnsi="Times New Roman" w:cs="Times New Roman"/>
          <w:sz w:val="28"/>
          <w:szCs w:val="28"/>
          <w:lang w:eastAsia="ar-SA"/>
        </w:rPr>
        <w:t xml:space="preserve">развитие универсальных навыков. </w:t>
      </w:r>
    </w:p>
    <w:p w:rsidR="00E6684D" w:rsidRPr="00E6684D" w:rsidRDefault="00E6684D" w:rsidP="00E6684D">
      <w:pPr>
        <w:suppressAutoHyphens/>
        <w:spacing w:after="120" w:line="240" w:lineRule="auto"/>
        <w:ind w:firstLine="851"/>
        <w:jc w:val="both"/>
        <w:rPr>
          <w:rFonts w:ascii="Times New Roman" w:eastAsia="Times New Roman" w:hAnsi="Times New Roman" w:cs="Times New Roman"/>
          <w:bCs/>
          <w:sz w:val="28"/>
          <w:szCs w:val="28"/>
          <w:lang w:eastAsia="ar-SA"/>
        </w:rPr>
      </w:pPr>
      <w:r w:rsidRPr="00E6684D">
        <w:rPr>
          <w:rFonts w:ascii="Times New Roman" w:eastAsia="Times New Roman" w:hAnsi="Times New Roman" w:cs="Times New Roman"/>
          <w:sz w:val="28"/>
          <w:szCs w:val="28"/>
          <w:lang w:eastAsia="ar-SA"/>
        </w:rPr>
        <w:t xml:space="preserve">Помимо положительных результатов, есть и небольшие недостатки. </w:t>
      </w:r>
      <w:r w:rsidRPr="00E6684D">
        <w:rPr>
          <w:rFonts w:ascii="Times New Roman" w:eastAsia="Times New Roman" w:hAnsi="Times New Roman" w:cs="Times New Roman"/>
          <w:bCs/>
          <w:sz w:val="28"/>
          <w:szCs w:val="28"/>
          <w:lang w:eastAsia="ar-SA"/>
        </w:rPr>
        <w:t>Дети начальной школы имеют свои особенности, поэтому:</w:t>
      </w:r>
    </w:p>
    <w:p w:rsidR="00E6684D" w:rsidRPr="00E6684D" w:rsidRDefault="00E6684D" w:rsidP="00E6684D">
      <w:pPr>
        <w:numPr>
          <w:ilvl w:val="0"/>
          <w:numId w:val="2"/>
        </w:numPr>
        <w:suppressAutoHyphens/>
        <w:spacing w:after="120" w:line="240" w:lineRule="auto"/>
        <w:ind w:firstLine="851"/>
        <w:jc w:val="both"/>
        <w:rPr>
          <w:rFonts w:ascii="Times New Roman" w:eastAsia="Times New Roman" w:hAnsi="Times New Roman" w:cs="Times New Roman"/>
          <w:bCs/>
          <w:sz w:val="28"/>
          <w:szCs w:val="28"/>
          <w:lang w:eastAsia="ar-SA"/>
        </w:rPr>
      </w:pPr>
      <w:r w:rsidRPr="00E6684D">
        <w:rPr>
          <w:rFonts w:ascii="Times New Roman" w:eastAsia="Times New Roman" w:hAnsi="Times New Roman" w:cs="Times New Roman"/>
          <w:bCs/>
          <w:sz w:val="28"/>
          <w:szCs w:val="28"/>
          <w:lang w:eastAsia="ar-SA"/>
        </w:rPr>
        <w:t xml:space="preserve">не могут совладать со своими эмоциями, </w:t>
      </w:r>
      <w:proofErr w:type="gramStart"/>
      <w:r w:rsidRPr="00E6684D">
        <w:rPr>
          <w:rFonts w:ascii="Times New Roman" w:eastAsia="Times New Roman" w:hAnsi="Times New Roman" w:cs="Times New Roman"/>
          <w:bCs/>
          <w:sz w:val="28"/>
          <w:szCs w:val="28"/>
          <w:lang w:eastAsia="ar-SA"/>
        </w:rPr>
        <w:t>следовательно,  на</w:t>
      </w:r>
      <w:proofErr w:type="gramEnd"/>
      <w:r w:rsidRPr="00E6684D">
        <w:rPr>
          <w:rFonts w:ascii="Times New Roman" w:eastAsia="Times New Roman" w:hAnsi="Times New Roman" w:cs="Times New Roman"/>
          <w:bCs/>
          <w:sz w:val="28"/>
          <w:szCs w:val="28"/>
          <w:lang w:eastAsia="ar-SA"/>
        </w:rPr>
        <w:t xml:space="preserve"> уроках создаётся вполне допустимый рабочий шум при обсуждении проблем.</w:t>
      </w:r>
    </w:p>
    <w:p w:rsidR="00E6684D" w:rsidRPr="00E6684D" w:rsidRDefault="00E6684D" w:rsidP="00E6684D">
      <w:pPr>
        <w:numPr>
          <w:ilvl w:val="0"/>
          <w:numId w:val="2"/>
        </w:numPr>
        <w:suppressAutoHyphens/>
        <w:spacing w:after="120" w:line="240" w:lineRule="auto"/>
        <w:ind w:firstLine="851"/>
        <w:jc w:val="both"/>
        <w:rPr>
          <w:rFonts w:ascii="Times New Roman" w:eastAsia="Times New Roman" w:hAnsi="Times New Roman" w:cs="Times New Roman"/>
          <w:bCs/>
          <w:sz w:val="28"/>
          <w:szCs w:val="28"/>
          <w:lang w:eastAsia="ar-SA"/>
        </w:rPr>
      </w:pPr>
      <w:r w:rsidRPr="00E6684D">
        <w:rPr>
          <w:rFonts w:ascii="Times New Roman" w:eastAsia="Times New Roman" w:hAnsi="Times New Roman" w:cs="Times New Roman"/>
          <w:bCs/>
          <w:sz w:val="28"/>
          <w:szCs w:val="28"/>
          <w:lang w:eastAsia="ar-SA"/>
        </w:rPr>
        <w:t>несмотря на выслушивание разных мнений, при выступлении может доминировать мнение одного, если выступающий психологически доминирует в группе.</w:t>
      </w:r>
    </w:p>
    <w:p w:rsidR="00E6684D" w:rsidRPr="00E6684D" w:rsidRDefault="00E6684D" w:rsidP="00E6684D">
      <w:pPr>
        <w:numPr>
          <w:ilvl w:val="0"/>
          <w:numId w:val="2"/>
        </w:numPr>
        <w:suppressAutoHyphens/>
        <w:spacing w:after="120" w:line="240" w:lineRule="auto"/>
        <w:ind w:firstLine="851"/>
        <w:jc w:val="both"/>
        <w:rPr>
          <w:rFonts w:ascii="Times New Roman" w:eastAsia="Times New Roman" w:hAnsi="Times New Roman" w:cs="Times New Roman"/>
          <w:bCs/>
          <w:sz w:val="28"/>
          <w:szCs w:val="28"/>
          <w:lang w:eastAsia="ar-SA"/>
        </w:rPr>
      </w:pPr>
      <w:r w:rsidRPr="00E6684D">
        <w:rPr>
          <w:rFonts w:ascii="Times New Roman" w:eastAsia="Times New Roman" w:hAnsi="Times New Roman" w:cs="Times New Roman"/>
          <w:bCs/>
          <w:sz w:val="28"/>
          <w:szCs w:val="28"/>
          <w:lang w:eastAsia="ar-SA"/>
        </w:rPr>
        <w:t xml:space="preserve">для некоторых участников работа в команде с использованием активных методов - только способ ничего не делать.  </w:t>
      </w:r>
    </w:p>
    <w:p w:rsidR="00E6684D" w:rsidRPr="00E6684D" w:rsidRDefault="00E6684D" w:rsidP="00E6684D">
      <w:pPr>
        <w:suppressAutoHyphens/>
        <w:spacing w:after="120" w:line="240" w:lineRule="auto"/>
        <w:ind w:firstLine="851"/>
        <w:jc w:val="both"/>
        <w:rPr>
          <w:rFonts w:ascii="Times New Roman" w:eastAsia="Times New Roman" w:hAnsi="Times New Roman" w:cs="Times New Roman"/>
          <w:sz w:val="28"/>
          <w:szCs w:val="28"/>
          <w:lang w:eastAsia="ar-SA"/>
        </w:rPr>
      </w:pPr>
      <w:r w:rsidRPr="00E6684D">
        <w:rPr>
          <w:rFonts w:ascii="Times New Roman" w:eastAsia="Times New Roman" w:hAnsi="Times New Roman" w:cs="Times New Roman"/>
          <w:sz w:val="28"/>
          <w:szCs w:val="28"/>
          <w:lang w:eastAsia="ar-SA"/>
        </w:rPr>
        <w:lastRenderedPageBreak/>
        <w:t>Подводя итоги, хотелось бы подчеркнуть еще раз, что овладение технологией АМО и использование ее в образовательном процессе, несомненно, будет способствовать развитию у обучаемых качеств, отвечающим процессам, происходящим сегодня в жизни, и требованиям, прописанным в государственных стандартах нового поколения.</w:t>
      </w:r>
    </w:p>
    <w:p w:rsidR="00E6684D" w:rsidRPr="00E6684D" w:rsidRDefault="00E6684D" w:rsidP="00E6684D">
      <w:pPr>
        <w:widowControl w:val="0"/>
        <w:suppressAutoHyphens/>
        <w:autoSpaceDE w:val="0"/>
        <w:spacing w:after="0" w:line="360" w:lineRule="auto"/>
        <w:jc w:val="center"/>
        <w:rPr>
          <w:rFonts w:ascii="Times New Roman" w:eastAsia="Times New Roman" w:hAnsi="Times New Roman" w:cs="Times New Roman"/>
          <w:iCs/>
          <w:sz w:val="28"/>
          <w:szCs w:val="28"/>
          <w:lang w:eastAsia="ar-SA"/>
        </w:rPr>
      </w:pPr>
      <w:r w:rsidRPr="00E6684D">
        <w:rPr>
          <w:rFonts w:ascii="Times New Roman" w:eastAsia="Times New Roman" w:hAnsi="Times New Roman" w:cs="Times New Roman"/>
          <w:b/>
          <w:iCs/>
          <w:sz w:val="28"/>
          <w:szCs w:val="28"/>
          <w:lang w:eastAsia="ar-SA"/>
        </w:rPr>
        <w:t>Список использованной литературы и источников</w:t>
      </w:r>
    </w:p>
    <w:p w:rsidR="00E6684D" w:rsidRPr="00E6684D" w:rsidRDefault="00E6684D" w:rsidP="00E6684D">
      <w:pPr>
        <w:widowControl w:val="0"/>
        <w:tabs>
          <w:tab w:val="left" w:pos="284"/>
        </w:tabs>
        <w:suppressAutoHyphens/>
        <w:autoSpaceDE w:val="0"/>
        <w:spacing w:after="120" w:line="240" w:lineRule="auto"/>
        <w:ind w:firstLine="709"/>
        <w:jc w:val="both"/>
        <w:rPr>
          <w:rFonts w:ascii="Times New Roman" w:eastAsia="Times New Roman" w:hAnsi="Times New Roman" w:cs="Times New Roman"/>
          <w:iCs/>
          <w:sz w:val="28"/>
          <w:szCs w:val="28"/>
          <w:lang w:eastAsia="ar-SA"/>
        </w:rPr>
      </w:pPr>
      <w:r w:rsidRPr="00E6684D">
        <w:rPr>
          <w:rFonts w:ascii="Times New Roman" w:eastAsia="Times New Roman" w:hAnsi="Times New Roman" w:cs="Times New Roman"/>
          <w:iCs/>
          <w:sz w:val="28"/>
          <w:szCs w:val="28"/>
          <w:lang w:eastAsia="ar-SA"/>
        </w:rPr>
        <w:t>1</w:t>
      </w:r>
      <w:r w:rsidRPr="00E6684D">
        <w:rPr>
          <w:rFonts w:ascii="Times New Roman" w:eastAsia="Times New Roman" w:hAnsi="Times New Roman" w:cs="Times New Roman"/>
          <w:i/>
          <w:iCs/>
          <w:sz w:val="28"/>
          <w:szCs w:val="28"/>
          <w:lang w:eastAsia="ar-SA"/>
        </w:rPr>
        <w:t xml:space="preserve">. </w:t>
      </w:r>
      <w:r w:rsidRPr="00E6684D">
        <w:rPr>
          <w:rFonts w:ascii="Times New Roman" w:eastAsia="Times New Roman" w:hAnsi="Times New Roman" w:cs="Times New Roman"/>
          <w:sz w:val="28"/>
          <w:szCs w:val="28"/>
          <w:lang w:eastAsia="ar-SA"/>
        </w:rPr>
        <w:t>«Активные методы обучения». Электронный курс.  Международный Институт Развития «</w:t>
      </w:r>
      <w:proofErr w:type="spellStart"/>
      <w:r w:rsidRPr="00E6684D">
        <w:rPr>
          <w:rFonts w:ascii="Times New Roman" w:eastAsia="Times New Roman" w:hAnsi="Times New Roman" w:cs="Times New Roman"/>
          <w:sz w:val="28"/>
          <w:szCs w:val="28"/>
          <w:lang w:eastAsia="ar-SA"/>
        </w:rPr>
        <w:t>ЭкоПро</w:t>
      </w:r>
      <w:proofErr w:type="spellEnd"/>
      <w:r w:rsidRPr="00E6684D">
        <w:rPr>
          <w:rFonts w:ascii="Times New Roman" w:eastAsia="Times New Roman" w:hAnsi="Times New Roman" w:cs="Times New Roman"/>
          <w:sz w:val="28"/>
          <w:szCs w:val="28"/>
          <w:lang w:eastAsia="ar-SA"/>
        </w:rPr>
        <w:t xml:space="preserve">», Образовательный портал «Мой университет», </w:t>
      </w:r>
      <w:hyperlink r:id="rId5" w:history="1">
        <w:r w:rsidRPr="000301A2">
          <w:rPr>
            <w:rFonts w:ascii="Times New Roman" w:eastAsia="Times New Roman" w:hAnsi="Times New Roman" w:cs="Times New Roman"/>
            <w:i/>
            <w:iCs/>
            <w:color w:val="0000FF"/>
            <w:sz w:val="28"/>
            <w:szCs w:val="28"/>
            <w:u w:val="single"/>
            <w:lang w:eastAsia="ar-SA"/>
          </w:rPr>
          <w:t>http://www.moi-universitet.ru</w:t>
        </w:r>
      </w:hyperlink>
      <w:r w:rsidRPr="00E6684D">
        <w:rPr>
          <w:rFonts w:ascii="Times New Roman" w:eastAsia="Times New Roman" w:hAnsi="Times New Roman" w:cs="Times New Roman"/>
          <w:i/>
          <w:iCs/>
          <w:sz w:val="28"/>
          <w:szCs w:val="28"/>
          <w:lang w:eastAsia="ar-SA"/>
        </w:rPr>
        <w:t xml:space="preserve"> </w:t>
      </w:r>
    </w:p>
    <w:p w:rsidR="00E6684D" w:rsidRPr="00E6684D" w:rsidRDefault="00E6684D" w:rsidP="00E6684D">
      <w:pPr>
        <w:widowControl w:val="0"/>
        <w:tabs>
          <w:tab w:val="left" w:pos="284"/>
        </w:tabs>
        <w:suppressAutoHyphens/>
        <w:autoSpaceDE w:val="0"/>
        <w:spacing w:after="120" w:line="240" w:lineRule="auto"/>
        <w:ind w:firstLine="709"/>
        <w:jc w:val="both"/>
        <w:rPr>
          <w:rFonts w:ascii="Times New Roman" w:eastAsia="Times New Roman" w:hAnsi="Times New Roman" w:cs="Times New Roman"/>
          <w:iCs/>
          <w:sz w:val="28"/>
          <w:szCs w:val="28"/>
          <w:lang w:eastAsia="ar-SA"/>
        </w:rPr>
      </w:pPr>
      <w:r w:rsidRPr="00E6684D">
        <w:rPr>
          <w:rFonts w:ascii="Times New Roman" w:eastAsia="Times New Roman" w:hAnsi="Times New Roman" w:cs="Times New Roman"/>
          <w:iCs/>
          <w:sz w:val="28"/>
          <w:szCs w:val="28"/>
          <w:lang w:eastAsia="ar-SA"/>
        </w:rPr>
        <w:t xml:space="preserve">2.  Давыдов В.В., «Проблемы развивающего обучения», Москва, 1986 г. </w:t>
      </w:r>
    </w:p>
    <w:p w:rsidR="00E6684D" w:rsidRPr="00E6684D" w:rsidRDefault="00E6684D" w:rsidP="00E6684D">
      <w:pPr>
        <w:widowControl w:val="0"/>
        <w:tabs>
          <w:tab w:val="left" w:pos="284"/>
        </w:tabs>
        <w:suppressAutoHyphens/>
        <w:autoSpaceDE w:val="0"/>
        <w:spacing w:after="120" w:line="240" w:lineRule="auto"/>
        <w:ind w:firstLine="709"/>
        <w:jc w:val="both"/>
        <w:rPr>
          <w:rFonts w:ascii="Times New Roman" w:eastAsia="Times New Roman" w:hAnsi="Times New Roman" w:cs="Times New Roman"/>
          <w:iCs/>
          <w:sz w:val="28"/>
          <w:szCs w:val="28"/>
          <w:lang w:eastAsia="ar-SA"/>
        </w:rPr>
      </w:pPr>
      <w:r w:rsidRPr="00E6684D">
        <w:rPr>
          <w:rFonts w:ascii="Times New Roman" w:eastAsia="Times New Roman" w:hAnsi="Times New Roman" w:cs="Times New Roman"/>
          <w:iCs/>
          <w:sz w:val="28"/>
          <w:szCs w:val="28"/>
          <w:lang w:eastAsia="ar-SA"/>
        </w:rPr>
        <w:t xml:space="preserve">3.    </w:t>
      </w:r>
      <w:proofErr w:type="spellStart"/>
      <w:r w:rsidRPr="00E6684D">
        <w:rPr>
          <w:rFonts w:ascii="Times New Roman" w:eastAsia="Times New Roman" w:hAnsi="Times New Roman" w:cs="Times New Roman"/>
          <w:sz w:val="28"/>
          <w:szCs w:val="28"/>
          <w:lang w:eastAsia="ar-SA"/>
        </w:rPr>
        <w:t>Ксензова</w:t>
      </w:r>
      <w:proofErr w:type="spellEnd"/>
      <w:r w:rsidRPr="00E6684D">
        <w:rPr>
          <w:rFonts w:ascii="Times New Roman" w:eastAsia="Times New Roman" w:hAnsi="Times New Roman" w:cs="Times New Roman"/>
          <w:sz w:val="28"/>
          <w:szCs w:val="28"/>
          <w:lang w:eastAsia="ar-SA"/>
        </w:rPr>
        <w:t xml:space="preserve"> Г.Ю. “Перспективные </w:t>
      </w:r>
      <w:proofErr w:type="gramStart"/>
      <w:r w:rsidRPr="00E6684D">
        <w:rPr>
          <w:rFonts w:ascii="Times New Roman" w:eastAsia="Times New Roman" w:hAnsi="Times New Roman" w:cs="Times New Roman"/>
          <w:sz w:val="28"/>
          <w:szCs w:val="28"/>
          <w:lang w:eastAsia="ar-SA"/>
        </w:rPr>
        <w:t>школьные</w:t>
      </w:r>
      <w:r w:rsidRPr="00E6684D">
        <w:rPr>
          <w:rFonts w:ascii="Times New Roman" w:eastAsia="Times New Roman" w:hAnsi="Times New Roman" w:cs="Times New Roman"/>
          <w:iCs/>
          <w:sz w:val="28"/>
          <w:szCs w:val="28"/>
          <w:lang w:eastAsia="ar-SA"/>
        </w:rPr>
        <w:t xml:space="preserve"> </w:t>
      </w:r>
      <w:r w:rsidRPr="00E6684D">
        <w:rPr>
          <w:rFonts w:ascii="Times New Roman" w:eastAsia="Times New Roman" w:hAnsi="Times New Roman" w:cs="Times New Roman"/>
          <w:sz w:val="28"/>
          <w:szCs w:val="28"/>
          <w:lang w:eastAsia="ar-SA"/>
        </w:rPr>
        <w:t xml:space="preserve"> технологии</w:t>
      </w:r>
      <w:proofErr w:type="gramEnd"/>
      <w:r w:rsidRPr="00E6684D">
        <w:rPr>
          <w:rFonts w:ascii="Times New Roman" w:eastAsia="Times New Roman" w:hAnsi="Times New Roman" w:cs="Times New Roman"/>
          <w:sz w:val="28"/>
          <w:szCs w:val="28"/>
          <w:lang w:eastAsia="ar-SA"/>
        </w:rPr>
        <w:t xml:space="preserve">”, Москва, Педагогическое общество  России, 2000 г. </w:t>
      </w:r>
    </w:p>
    <w:p w:rsidR="00E6684D" w:rsidRPr="00E6684D" w:rsidRDefault="00E6684D" w:rsidP="00E6684D">
      <w:pPr>
        <w:widowControl w:val="0"/>
        <w:tabs>
          <w:tab w:val="left" w:pos="284"/>
        </w:tabs>
        <w:suppressAutoHyphens/>
        <w:autoSpaceDE w:val="0"/>
        <w:spacing w:after="120" w:line="240" w:lineRule="auto"/>
        <w:ind w:firstLine="709"/>
        <w:jc w:val="both"/>
        <w:rPr>
          <w:rFonts w:ascii="Times New Roman" w:eastAsia="Times New Roman" w:hAnsi="Times New Roman" w:cs="Times New Roman"/>
          <w:iCs/>
          <w:sz w:val="28"/>
          <w:szCs w:val="28"/>
          <w:lang w:eastAsia="ar-SA"/>
        </w:rPr>
      </w:pPr>
      <w:r w:rsidRPr="00E6684D">
        <w:rPr>
          <w:rFonts w:ascii="Times New Roman" w:eastAsia="Times New Roman" w:hAnsi="Times New Roman" w:cs="Times New Roman"/>
          <w:iCs/>
          <w:sz w:val="28"/>
          <w:szCs w:val="28"/>
          <w:lang w:eastAsia="ar-SA"/>
        </w:rPr>
        <w:t xml:space="preserve">4.  </w:t>
      </w:r>
      <w:proofErr w:type="spellStart"/>
      <w:r w:rsidRPr="00E6684D">
        <w:rPr>
          <w:rFonts w:ascii="Times New Roman" w:eastAsia="Times New Roman" w:hAnsi="Times New Roman" w:cs="Times New Roman"/>
          <w:iCs/>
          <w:sz w:val="28"/>
          <w:szCs w:val="28"/>
          <w:lang w:eastAsia="ar-SA"/>
        </w:rPr>
        <w:t>Хижнякова</w:t>
      </w:r>
      <w:proofErr w:type="spellEnd"/>
      <w:r w:rsidRPr="00E6684D">
        <w:rPr>
          <w:rFonts w:ascii="Times New Roman" w:eastAsia="Times New Roman" w:hAnsi="Times New Roman" w:cs="Times New Roman"/>
          <w:iCs/>
          <w:sz w:val="28"/>
          <w:szCs w:val="28"/>
          <w:lang w:eastAsia="ar-SA"/>
        </w:rPr>
        <w:t xml:space="preserve"> О. Н. Современные образовательные технологии в начальной школе. – С. 2006</w:t>
      </w:r>
    </w:p>
    <w:p w:rsidR="00E6684D" w:rsidRPr="00E6684D" w:rsidRDefault="00E6684D" w:rsidP="00E6684D">
      <w:pPr>
        <w:widowControl w:val="0"/>
        <w:suppressAutoHyphens/>
        <w:autoSpaceDE w:val="0"/>
        <w:spacing w:after="120" w:line="240" w:lineRule="auto"/>
        <w:ind w:firstLine="709"/>
        <w:jc w:val="both"/>
        <w:rPr>
          <w:rFonts w:ascii="Times New Roman" w:eastAsia="Times New Roman" w:hAnsi="Times New Roman" w:cs="Times New Roman"/>
          <w:iCs/>
          <w:sz w:val="28"/>
          <w:szCs w:val="28"/>
          <w:lang w:eastAsia="ar-SA"/>
        </w:rPr>
      </w:pPr>
      <w:r w:rsidRPr="00E6684D">
        <w:rPr>
          <w:rFonts w:ascii="Times New Roman" w:eastAsia="Times New Roman" w:hAnsi="Times New Roman" w:cs="Times New Roman"/>
          <w:iCs/>
          <w:sz w:val="28"/>
          <w:szCs w:val="28"/>
          <w:lang w:eastAsia="ar-SA"/>
        </w:rPr>
        <w:t xml:space="preserve">5.  Современные технологии обучения: Методическое пособие по использованию интерактивных методов в обучении / Под ред. Г.В. Борисовой, Т.Ю. </w:t>
      </w:r>
      <w:proofErr w:type="spellStart"/>
      <w:r w:rsidRPr="00E6684D">
        <w:rPr>
          <w:rFonts w:ascii="Times New Roman" w:eastAsia="Times New Roman" w:hAnsi="Times New Roman" w:cs="Times New Roman"/>
          <w:iCs/>
          <w:sz w:val="28"/>
          <w:szCs w:val="28"/>
          <w:lang w:eastAsia="ar-SA"/>
        </w:rPr>
        <w:t>Аветовой</w:t>
      </w:r>
      <w:proofErr w:type="spellEnd"/>
      <w:r w:rsidRPr="00E6684D">
        <w:rPr>
          <w:rFonts w:ascii="Times New Roman" w:eastAsia="Times New Roman" w:hAnsi="Times New Roman" w:cs="Times New Roman"/>
          <w:iCs/>
          <w:sz w:val="28"/>
          <w:szCs w:val="28"/>
          <w:lang w:eastAsia="ar-SA"/>
        </w:rPr>
        <w:t xml:space="preserve"> и Л.Ю. Косовой. – </w:t>
      </w:r>
      <w:proofErr w:type="spellStart"/>
      <w:r w:rsidRPr="00E6684D">
        <w:rPr>
          <w:rFonts w:ascii="Times New Roman" w:eastAsia="Times New Roman" w:hAnsi="Times New Roman" w:cs="Times New Roman"/>
          <w:iCs/>
          <w:sz w:val="28"/>
          <w:szCs w:val="28"/>
          <w:lang w:eastAsia="ar-SA"/>
        </w:rPr>
        <w:t>Спб</w:t>
      </w:r>
      <w:proofErr w:type="spellEnd"/>
      <w:r w:rsidRPr="00E6684D">
        <w:rPr>
          <w:rFonts w:ascii="Times New Roman" w:eastAsia="Times New Roman" w:hAnsi="Times New Roman" w:cs="Times New Roman"/>
          <w:iCs/>
          <w:sz w:val="28"/>
          <w:szCs w:val="28"/>
          <w:lang w:eastAsia="ar-SA"/>
        </w:rPr>
        <w:t>., 2002.</w:t>
      </w:r>
    </w:p>
    <w:p w:rsidR="00E6684D" w:rsidRPr="00E6684D" w:rsidRDefault="00E6684D" w:rsidP="00E6684D">
      <w:pPr>
        <w:widowControl w:val="0"/>
        <w:tabs>
          <w:tab w:val="left" w:pos="284"/>
        </w:tabs>
        <w:suppressAutoHyphens/>
        <w:autoSpaceDE w:val="0"/>
        <w:spacing w:after="120" w:line="240" w:lineRule="auto"/>
        <w:ind w:firstLine="709"/>
        <w:jc w:val="both"/>
        <w:rPr>
          <w:rFonts w:ascii="Times New Roman" w:eastAsia="Times New Roman" w:hAnsi="Times New Roman" w:cs="Times New Roman"/>
          <w:iCs/>
          <w:sz w:val="28"/>
          <w:szCs w:val="28"/>
          <w:lang w:eastAsia="ar-SA"/>
        </w:rPr>
      </w:pPr>
    </w:p>
    <w:p w:rsidR="0021068D" w:rsidRPr="000301A2" w:rsidRDefault="0021068D">
      <w:pPr>
        <w:rPr>
          <w:rFonts w:ascii="Times New Roman" w:hAnsi="Times New Roman" w:cs="Times New Roman"/>
          <w:sz w:val="28"/>
          <w:szCs w:val="28"/>
        </w:rPr>
      </w:pPr>
      <w:bookmarkStart w:id="0" w:name="_GoBack"/>
      <w:bookmarkEnd w:id="0"/>
    </w:p>
    <w:sectPr w:rsidR="0021068D" w:rsidRPr="000301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80"/>
    <w:family w:val="auto"/>
    <w:pitch w:val="default"/>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4"/>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1" w15:restartNumberingAfterBreak="0">
    <w:nsid w:val="00000002"/>
    <w:multiLevelType w:val="multilevel"/>
    <w:tmpl w:val="00000002"/>
    <w:name w:val="WW8Num5"/>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2" w15:restartNumberingAfterBreak="0">
    <w:nsid w:val="00000003"/>
    <w:multiLevelType w:val="singleLevel"/>
    <w:tmpl w:val="00000003"/>
    <w:name w:val="WW8Num6"/>
    <w:lvl w:ilvl="0">
      <w:start w:val="1"/>
      <w:numFmt w:val="decimal"/>
      <w:lvlText w:val="%1."/>
      <w:lvlJc w:val="left"/>
      <w:pPr>
        <w:tabs>
          <w:tab w:val="num" w:pos="0"/>
        </w:tabs>
        <w:ind w:left="1069" w:hanging="360"/>
      </w:pPr>
      <w:rPr>
        <w:i w:val="0"/>
      </w:rPr>
    </w:lvl>
  </w:abstractNum>
  <w:abstractNum w:abstractNumId="3" w15:restartNumberingAfterBreak="0">
    <w:nsid w:val="00000004"/>
    <w:multiLevelType w:val="singleLevel"/>
    <w:tmpl w:val="00000004"/>
    <w:name w:val="WW8Num11"/>
    <w:lvl w:ilvl="0">
      <w:start w:val="1"/>
      <w:numFmt w:val="decimal"/>
      <w:lvlText w:val="%1."/>
      <w:lvlJc w:val="left"/>
      <w:pPr>
        <w:tabs>
          <w:tab w:val="num" w:pos="720"/>
        </w:tabs>
        <w:ind w:left="720" w:hanging="36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17E"/>
    <w:rsid w:val="000301A2"/>
    <w:rsid w:val="0021068D"/>
    <w:rsid w:val="0094017E"/>
    <w:rsid w:val="00A30B0B"/>
    <w:rsid w:val="00E6684D"/>
    <w:rsid w:val="00F022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3B1C2"/>
  <w15:chartTrackingRefBased/>
  <w15:docId w15:val="{BD694C33-7D76-4DD3-B35E-485DC9DF2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oi-universitet.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7</Pages>
  <Words>2133</Words>
  <Characters>12160</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Корнеева</dc:creator>
  <cp:keywords/>
  <dc:description/>
  <cp:lastModifiedBy>Корнеева</cp:lastModifiedBy>
  <cp:revision>4</cp:revision>
  <dcterms:created xsi:type="dcterms:W3CDTF">2019-04-03T15:48:00Z</dcterms:created>
  <dcterms:modified xsi:type="dcterms:W3CDTF">2019-04-03T16:16:00Z</dcterms:modified>
</cp:coreProperties>
</file>