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36"/>
        <w:gridCol w:w="5118"/>
      </w:tblGrid>
      <w:tr w:rsidR="000F2A50" w:rsidRPr="00056941" w:rsidTr="00AC65AA">
        <w:tc>
          <w:tcPr>
            <w:tcW w:w="10422" w:type="dxa"/>
            <w:gridSpan w:val="2"/>
          </w:tcPr>
          <w:p w:rsidR="000F2A50" w:rsidRPr="00056941" w:rsidRDefault="000F2A50" w:rsidP="00AC65AA">
            <w:pPr>
              <w:pStyle w:val="af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6941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автономное</w:t>
            </w:r>
            <w:r w:rsidRPr="00056941">
              <w:rPr>
                <w:rFonts w:ascii="Times New Roman" w:hAnsi="Times New Roman"/>
                <w:b/>
                <w:sz w:val="28"/>
                <w:szCs w:val="28"/>
              </w:rPr>
              <w:t xml:space="preserve">  общеобразовательное учреждение</w:t>
            </w:r>
          </w:p>
          <w:p w:rsidR="000F2A50" w:rsidRDefault="000F2A50" w:rsidP="00AC65AA">
            <w:pPr>
              <w:pStyle w:val="af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6941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056941">
              <w:rPr>
                <w:rFonts w:ascii="Times New Roman" w:hAnsi="Times New Roman"/>
                <w:b/>
                <w:sz w:val="28"/>
                <w:szCs w:val="28"/>
              </w:rPr>
              <w:t>редняя общеобразовательная школа п. Красный Текстильщик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</w:p>
          <w:p w:rsidR="000F2A50" w:rsidRPr="00056941" w:rsidRDefault="000F2A50" w:rsidP="00AC65AA">
            <w:pPr>
              <w:pStyle w:val="af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муниципального образования «Город</w:t>
            </w:r>
            <w:r w:rsidRPr="00056941">
              <w:rPr>
                <w:rFonts w:ascii="Times New Roman" w:hAnsi="Times New Roman"/>
                <w:b/>
                <w:sz w:val="28"/>
                <w:szCs w:val="28"/>
              </w:rPr>
              <w:t xml:space="preserve"> Саратов»</w:t>
            </w:r>
          </w:p>
        </w:tc>
      </w:tr>
      <w:tr w:rsidR="000F2A50" w:rsidRPr="00056941" w:rsidTr="00AC65AA">
        <w:tc>
          <w:tcPr>
            <w:tcW w:w="5170" w:type="dxa"/>
          </w:tcPr>
          <w:p w:rsidR="000F2A50" w:rsidRDefault="000F2A50" w:rsidP="00AC65AA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056941">
              <w:rPr>
                <w:rFonts w:ascii="Times New Roman" w:hAnsi="Times New Roman"/>
                <w:sz w:val="28"/>
                <w:szCs w:val="28"/>
              </w:rPr>
              <w:t xml:space="preserve">Рассмотрено  на школьном  </w:t>
            </w:r>
          </w:p>
          <w:p w:rsidR="000F2A50" w:rsidRPr="00056941" w:rsidRDefault="000F2A50" w:rsidP="00AC65AA">
            <w:pPr>
              <w:pStyle w:val="af7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proofErr w:type="gramStart"/>
            <w:r w:rsidRPr="00056941">
              <w:rPr>
                <w:rFonts w:ascii="Times New Roman" w:hAnsi="Times New Roman"/>
                <w:sz w:val="28"/>
                <w:szCs w:val="28"/>
              </w:rPr>
              <w:t>методическом</w:t>
            </w:r>
            <w:proofErr w:type="gramEnd"/>
            <w:r w:rsidRPr="00056941">
              <w:rPr>
                <w:rFonts w:ascii="Times New Roman" w:hAnsi="Times New Roman"/>
                <w:sz w:val="28"/>
                <w:szCs w:val="28"/>
              </w:rPr>
              <w:t xml:space="preserve"> объединение учителей (начальных классов)</w:t>
            </w:r>
          </w:p>
          <w:p w:rsidR="000F2A50" w:rsidRPr="00056941" w:rsidRDefault="000F2A50" w:rsidP="00AC65AA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056941">
              <w:rPr>
                <w:rFonts w:ascii="Times New Roman" w:hAnsi="Times New Roman"/>
                <w:sz w:val="28"/>
                <w:szCs w:val="28"/>
              </w:rPr>
              <w:t>Протокол № __ « __»  августа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056941">
              <w:rPr>
                <w:rFonts w:ascii="Times New Roman" w:hAnsi="Times New Roman"/>
                <w:sz w:val="28"/>
                <w:szCs w:val="28"/>
              </w:rPr>
              <w:t>__года</w:t>
            </w:r>
          </w:p>
          <w:p w:rsidR="000F2A50" w:rsidRPr="00056941" w:rsidRDefault="000F2A50" w:rsidP="00AC65AA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056941">
              <w:rPr>
                <w:rFonts w:ascii="Times New Roman" w:hAnsi="Times New Roman"/>
                <w:sz w:val="28"/>
                <w:szCs w:val="28"/>
              </w:rPr>
              <w:t>Руководитель ШМО    _________</w:t>
            </w:r>
          </w:p>
          <w:p w:rsidR="000F2A50" w:rsidRPr="00056941" w:rsidRDefault="000F2A50" w:rsidP="00AC65AA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056941">
              <w:rPr>
                <w:rFonts w:ascii="Times New Roman" w:hAnsi="Times New Roman"/>
                <w:sz w:val="28"/>
                <w:szCs w:val="28"/>
              </w:rPr>
              <w:t>(ФИО расшифровка)</w:t>
            </w:r>
          </w:p>
          <w:p w:rsidR="000F2A50" w:rsidRPr="00056941" w:rsidRDefault="000F2A50" w:rsidP="00AC65AA">
            <w:pPr>
              <w:pStyle w:val="af7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252" w:type="dxa"/>
          </w:tcPr>
          <w:p w:rsidR="000F2A50" w:rsidRPr="00056941" w:rsidRDefault="000F2A50" w:rsidP="00AC65AA">
            <w:pPr>
              <w:pStyle w:val="af7"/>
              <w:jc w:val="righ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56941">
              <w:rPr>
                <w:rFonts w:ascii="Times New Roman" w:hAnsi="Times New Roman"/>
                <w:sz w:val="28"/>
                <w:szCs w:val="28"/>
              </w:rPr>
              <w:t>Утверждено:   </w:t>
            </w:r>
          </w:p>
          <w:p w:rsidR="000F2A50" w:rsidRPr="00056941" w:rsidRDefault="000F2A50" w:rsidP="00AC65AA">
            <w:pPr>
              <w:pStyle w:val="af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56941">
              <w:rPr>
                <w:rFonts w:ascii="Times New Roman" w:hAnsi="Times New Roman"/>
                <w:sz w:val="28"/>
                <w:szCs w:val="28"/>
              </w:rPr>
              <w:t>Директор 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056941">
              <w:rPr>
                <w:rFonts w:ascii="Times New Roman" w:hAnsi="Times New Roman"/>
                <w:sz w:val="28"/>
                <w:szCs w:val="28"/>
              </w:rPr>
              <w:t>О</w:t>
            </w:r>
            <w:r w:rsidRPr="00056941">
              <w:rPr>
                <w:rFonts w:ascii="Times New Roman" w:hAnsi="Times New Roman"/>
                <w:b/>
                <w:sz w:val="28"/>
                <w:szCs w:val="28"/>
              </w:rPr>
              <w:t>У «СОШ п. Красный Текстильщик» </w:t>
            </w:r>
          </w:p>
          <w:p w:rsidR="000F2A50" w:rsidRPr="00056941" w:rsidRDefault="000F2A50" w:rsidP="00AC65AA">
            <w:pPr>
              <w:pStyle w:val="af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56941">
              <w:rPr>
                <w:rFonts w:ascii="Times New Roman" w:hAnsi="Times New Roman"/>
                <w:sz w:val="28"/>
                <w:szCs w:val="28"/>
              </w:rPr>
              <w:t>«__» августа 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056941">
              <w:rPr>
                <w:rFonts w:ascii="Times New Roman" w:hAnsi="Times New Roman"/>
                <w:sz w:val="28"/>
                <w:szCs w:val="28"/>
              </w:rPr>
              <w:t xml:space="preserve">__г. </w:t>
            </w:r>
          </w:p>
          <w:p w:rsidR="000F2A50" w:rsidRPr="00056941" w:rsidRDefault="000F2A50" w:rsidP="00AC65AA">
            <w:pPr>
              <w:pStyle w:val="af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56941">
              <w:rPr>
                <w:rFonts w:ascii="Times New Roman" w:hAnsi="Times New Roman"/>
                <w:sz w:val="28"/>
                <w:szCs w:val="28"/>
              </w:rPr>
              <w:t>Приказ  № ___  </w:t>
            </w:r>
          </w:p>
          <w:p w:rsidR="000F2A50" w:rsidRPr="00056941" w:rsidRDefault="000F2A50" w:rsidP="00AC65AA">
            <w:pPr>
              <w:pStyle w:val="af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56941">
              <w:rPr>
                <w:rFonts w:ascii="Times New Roman" w:hAnsi="Times New Roman"/>
                <w:sz w:val="28"/>
                <w:szCs w:val="28"/>
              </w:rPr>
              <w:t>_______________/_________/</w:t>
            </w:r>
          </w:p>
          <w:p w:rsidR="000F2A50" w:rsidRPr="00056941" w:rsidRDefault="000F2A50" w:rsidP="00AC65AA">
            <w:pPr>
              <w:pStyle w:val="af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0F2A50" w:rsidRPr="00056941" w:rsidTr="00AC65AA">
        <w:tc>
          <w:tcPr>
            <w:tcW w:w="5170" w:type="dxa"/>
          </w:tcPr>
          <w:p w:rsidR="000F2A50" w:rsidRDefault="000F2A50" w:rsidP="00AC65AA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056941">
              <w:rPr>
                <w:rFonts w:ascii="Times New Roman" w:hAnsi="Times New Roman"/>
                <w:sz w:val="28"/>
                <w:szCs w:val="28"/>
              </w:rPr>
              <w:t xml:space="preserve">Согласовано  на методическом </w:t>
            </w:r>
          </w:p>
          <w:p w:rsidR="000F2A50" w:rsidRPr="00056941" w:rsidRDefault="000F2A50" w:rsidP="00AC65AA">
            <w:pPr>
              <w:pStyle w:val="af7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proofErr w:type="gramStart"/>
            <w:r w:rsidRPr="00056941">
              <w:rPr>
                <w:rFonts w:ascii="Times New Roman" w:hAnsi="Times New Roman"/>
                <w:sz w:val="28"/>
                <w:szCs w:val="28"/>
              </w:rPr>
              <w:t>сов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056941">
              <w:rPr>
                <w:rFonts w:ascii="Times New Roman" w:hAnsi="Times New Roman"/>
                <w:sz w:val="28"/>
                <w:szCs w:val="28"/>
              </w:rPr>
              <w:t>те</w:t>
            </w:r>
            <w:proofErr w:type="gramEnd"/>
          </w:p>
          <w:p w:rsidR="000F2A50" w:rsidRPr="00D339E4" w:rsidRDefault="000F2A50" w:rsidP="00AC65AA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056941">
              <w:rPr>
                <w:rFonts w:ascii="Times New Roman" w:hAnsi="Times New Roman"/>
                <w:sz w:val="28"/>
                <w:szCs w:val="28"/>
              </w:rPr>
              <w:t>Протокол № __ « __»  августа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056941">
              <w:rPr>
                <w:rFonts w:ascii="Times New Roman" w:hAnsi="Times New Roman"/>
                <w:sz w:val="28"/>
                <w:szCs w:val="28"/>
              </w:rPr>
              <w:t>__года</w:t>
            </w:r>
          </w:p>
        </w:tc>
        <w:tc>
          <w:tcPr>
            <w:tcW w:w="5252" w:type="dxa"/>
          </w:tcPr>
          <w:p w:rsidR="000F2A50" w:rsidRPr="00056941" w:rsidRDefault="000F2A50" w:rsidP="00AC65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2A50" w:rsidRPr="00056941" w:rsidTr="00AC65AA">
        <w:trPr>
          <w:trHeight w:val="5905"/>
        </w:trPr>
        <w:tc>
          <w:tcPr>
            <w:tcW w:w="10422" w:type="dxa"/>
            <w:gridSpan w:val="2"/>
          </w:tcPr>
          <w:p w:rsidR="000F2A50" w:rsidRPr="00056941" w:rsidRDefault="000F2A50" w:rsidP="00AC65AA">
            <w:pP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  <w:p w:rsidR="000F2A50" w:rsidRPr="00056941" w:rsidRDefault="000F2A50" w:rsidP="00AC65AA">
            <w:pP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  <w:p w:rsidR="000F2A50" w:rsidRPr="00056941" w:rsidRDefault="000F2A50" w:rsidP="00AC65AA">
            <w:pPr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56941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Рабочая   программа</w:t>
            </w:r>
          </w:p>
          <w:p w:rsidR="000F2A50" w:rsidRPr="00056941" w:rsidRDefault="000F2A50" w:rsidP="00AC6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6941">
              <w:rPr>
                <w:rFonts w:ascii="Times New Roman" w:hAnsi="Times New Roman" w:cs="Times New Roman"/>
                <w:b/>
                <w:sz w:val="28"/>
                <w:szCs w:val="28"/>
              </w:rPr>
              <w:t>по  учебному  предмету  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  <w:r w:rsidRPr="000569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  <w:p w:rsidR="000F2A50" w:rsidRDefault="000F2A50" w:rsidP="00AC6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начального общего образования</w:t>
            </w:r>
          </w:p>
          <w:p w:rsidR="000F2A50" w:rsidRPr="00056941" w:rsidRDefault="000F2A50" w:rsidP="00AC6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0F2A50" w:rsidRPr="00056941" w:rsidTr="00AC65AA">
        <w:trPr>
          <w:trHeight w:val="2402"/>
        </w:trPr>
        <w:tc>
          <w:tcPr>
            <w:tcW w:w="10422" w:type="dxa"/>
            <w:gridSpan w:val="2"/>
          </w:tcPr>
          <w:p w:rsidR="000F2A50" w:rsidRDefault="000F2A50" w:rsidP="00AC65AA">
            <w:pPr>
              <w:pStyle w:val="af7"/>
              <w:ind w:left="5954"/>
              <w:rPr>
                <w:rFonts w:ascii="Times New Roman" w:hAnsi="Times New Roman"/>
                <w:b/>
                <w:sz w:val="28"/>
                <w:szCs w:val="28"/>
              </w:rPr>
            </w:pPr>
            <w:r w:rsidRPr="00056941">
              <w:rPr>
                <w:rFonts w:ascii="Times New Roman" w:hAnsi="Times New Roman"/>
                <w:b/>
                <w:sz w:val="28"/>
                <w:szCs w:val="28"/>
              </w:rPr>
              <w:t>Программу разработал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0F2A50" w:rsidRPr="00056941" w:rsidRDefault="000F2A50" w:rsidP="00AC65AA">
            <w:pPr>
              <w:pStyle w:val="af7"/>
              <w:ind w:left="5954"/>
              <w:rPr>
                <w:rFonts w:ascii="Times New Roman" w:hAnsi="Times New Roman"/>
                <w:b/>
                <w:sz w:val="28"/>
                <w:szCs w:val="28"/>
              </w:rPr>
            </w:pPr>
            <w:r w:rsidRPr="00056941">
              <w:rPr>
                <w:rFonts w:ascii="Times New Roman" w:hAnsi="Times New Roman"/>
                <w:b/>
                <w:sz w:val="28"/>
                <w:szCs w:val="28"/>
              </w:rPr>
              <w:t>учител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05694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начальных классов</w:t>
            </w:r>
            <w:r w:rsidRPr="00056941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</w:p>
          <w:p w:rsidR="000F2A50" w:rsidRPr="00056941" w:rsidRDefault="000F2A50" w:rsidP="00AC65AA">
            <w:pPr>
              <w:pStyle w:val="af7"/>
              <w:ind w:left="595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Леснова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Ивановна</w:t>
            </w:r>
          </w:p>
          <w:p w:rsidR="000F2A50" w:rsidRPr="00056941" w:rsidRDefault="000F2A50" w:rsidP="00AC65AA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F2A50" w:rsidRPr="00056941" w:rsidTr="00AC65AA">
        <w:trPr>
          <w:trHeight w:val="467"/>
        </w:trPr>
        <w:tc>
          <w:tcPr>
            <w:tcW w:w="10422" w:type="dxa"/>
            <w:gridSpan w:val="2"/>
          </w:tcPr>
          <w:p w:rsidR="000F2A50" w:rsidRPr="00056941" w:rsidRDefault="000F2A50" w:rsidP="00AC65A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6941">
              <w:rPr>
                <w:rFonts w:ascii="Times New Roman" w:hAnsi="Times New Roman" w:cs="Times New Roman"/>
                <w:sz w:val="28"/>
                <w:szCs w:val="28"/>
              </w:rPr>
              <w:t>п. Красный Текстильщик</w:t>
            </w:r>
          </w:p>
        </w:tc>
      </w:tr>
    </w:tbl>
    <w:p w:rsidR="000F2A50" w:rsidRDefault="000F2A50" w:rsidP="0051067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0F2A50" w:rsidRDefault="000F2A50">
      <w:pPr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br w:type="page"/>
      </w:r>
    </w:p>
    <w:p w:rsidR="00F4044D" w:rsidRPr="00F4402C" w:rsidRDefault="00F4044D" w:rsidP="0051067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F4402C">
        <w:rPr>
          <w:rFonts w:ascii="Times New Roman" w:hAnsi="Times New Roman" w:cs="Times New Roman"/>
          <w:b/>
          <w:snapToGrid w:val="0"/>
          <w:sz w:val="24"/>
          <w:szCs w:val="24"/>
        </w:rPr>
        <w:lastRenderedPageBreak/>
        <w:t>Пояснительная записка</w:t>
      </w:r>
    </w:p>
    <w:p w:rsidR="007D694F" w:rsidRPr="00F4402C" w:rsidRDefault="007D694F" w:rsidP="00E75AC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на основе: </w:t>
      </w:r>
    </w:p>
    <w:p w:rsidR="007D694F" w:rsidRPr="00F4402C" w:rsidRDefault="007D694F" w:rsidP="00F4402C">
      <w:pPr>
        <w:pStyle w:val="a4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sz w:val="24"/>
          <w:szCs w:val="24"/>
        </w:rPr>
        <w:t>Федерального закона РФ «Об образовании в РФ» от 29.12.12. г. № 273-ФЗ (новая реда</w:t>
      </w:r>
      <w:r w:rsidRPr="00F4402C">
        <w:rPr>
          <w:rFonts w:ascii="Times New Roman" w:hAnsi="Times New Roman" w:cs="Times New Roman"/>
          <w:sz w:val="24"/>
          <w:szCs w:val="24"/>
        </w:rPr>
        <w:t>к</w:t>
      </w:r>
      <w:r w:rsidRPr="00F4402C">
        <w:rPr>
          <w:rFonts w:ascii="Times New Roman" w:hAnsi="Times New Roman" w:cs="Times New Roman"/>
          <w:sz w:val="24"/>
          <w:szCs w:val="24"/>
        </w:rPr>
        <w:t>ция)</w:t>
      </w:r>
    </w:p>
    <w:p w:rsidR="007D694F" w:rsidRPr="00F4402C" w:rsidRDefault="007D694F" w:rsidP="00F4402C">
      <w:pPr>
        <w:pStyle w:val="a4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</w:t>
      </w:r>
      <w:r w:rsidRPr="00F4402C">
        <w:rPr>
          <w:rFonts w:ascii="Times New Roman" w:hAnsi="Times New Roman" w:cs="Times New Roman"/>
          <w:sz w:val="24"/>
          <w:szCs w:val="24"/>
        </w:rPr>
        <w:t>о</w:t>
      </w:r>
      <w:r w:rsidRPr="00F4402C">
        <w:rPr>
          <w:rFonts w:ascii="Times New Roman" w:hAnsi="Times New Roman" w:cs="Times New Roman"/>
          <w:sz w:val="24"/>
          <w:szCs w:val="24"/>
        </w:rPr>
        <w:t>вания (утвержден приказом Министерства образования и науки Российской Федерации от «06» октября 2009 г. №373), (в ред. приказов Министерства образования и науки РФ  от 31.12.2015 г. № 1576);</w:t>
      </w:r>
    </w:p>
    <w:p w:rsidR="007D694F" w:rsidRPr="00F4402C" w:rsidRDefault="007D694F" w:rsidP="00F4402C">
      <w:pPr>
        <w:pStyle w:val="a4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</w:t>
      </w:r>
      <w:r w:rsidRPr="00F4402C">
        <w:rPr>
          <w:rFonts w:ascii="Times New Roman" w:hAnsi="Times New Roman" w:cs="Times New Roman"/>
          <w:sz w:val="24"/>
          <w:szCs w:val="24"/>
        </w:rPr>
        <w:t>о</w:t>
      </w:r>
      <w:r w:rsidRPr="00F4402C">
        <w:rPr>
          <w:rFonts w:ascii="Times New Roman" w:hAnsi="Times New Roman" w:cs="Times New Roman"/>
          <w:sz w:val="24"/>
          <w:szCs w:val="24"/>
        </w:rPr>
        <w:t xml:space="preserve">вания (утвержден приказом </w:t>
      </w:r>
      <w:hyperlink r:id="rId8" w:history="1">
        <w:r w:rsidRPr="00F4402C">
          <w:rPr>
            <w:rFonts w:ascii="Times New Roman" w:hAnsi="Times New Roman" w:cs="Times New Roman"/>
            <w:sz w:val="24"/>
            <w:szCs w:val="24"/>
          </w:rPr>
          <w:t xml:space="preserve"> Министерства просвещения РФ от 31 мая 2021 г. N 286 "Об утверждении федерального государственного образовательного стандарта начального о</w:t>
        </w:r>
        <w:r w:rsidRPr="00F4402C">
          <w:rPr>
            <w:rFonts w:ascii="Times New Roman" w:hAnsi="Times New Roman" w:cs="Times New Roman"/>
            <w:sz w:val="24"/>
            <w:szCs w:val="24"/>
          </w:rPr>
          <w:t>б</w:t>
        </w:r>
        <w:r w:rsidRPr="00F4402C">
          <w:rPr>
            <w:rFonts w:ascii="Times New Roman" w:hAnsi="Times New Roman" w:cs="Times New Roman"/>
            <w:sz w:val="24"/>
            <w:szCs w:val="24"/>
          </w:rPr>
          <w:t>щего образования"</w:t>
        </w:r>
      </w:hyperlink>
      <w:r w:rsidRPr="00F4402C">
        <w:rPr>
          <w:rFonts w:ascii="Times New Roman" w:hAnsi="Times New Roman" w:cs="Times New Roman"/>
          <w:sz w:val="24"/>
          <w:szCs w:val="24"/>
        </w:rPr>
        <w:t>);</w:t>
      </w:r>
    </w:p>
    <w:p w:rsidR="007D694F" w:rsidRPr="00F4402C" w:rsidRDefault="007D694F" w:rsidP="00F4402C">
      <w:pPr>
        <w:pStyle w:val="a4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402C">
        <w:rPr>
          <w:rFonts w:ascii="Times New Roman" w:hAnsi="Times New Roman" w:cs="Times New Roman"/>
          <w:sz w:val="24"/>
          <w:szCs w:val="24"/>
        </w:rPr>
        <w:t>Примерной  рабочей программы начального общего образования по учебному предмету «Русский язык»,  одобренной решением федерального учебно-методического объединения по общему образованию, протокол  от 3/21 от 27.09.2021 г., с учетом требований к резул</w:t>
      </w:r>
      <w:r w:rsidRPr="00F4402C">
        <w:rPr>
          <w:rFonts w:ascii="Times New Roman" w:hAnsi="Times New Roman" w:cs="Times New Roman"/>
          <w:sz w:val="24"/>
          <w:szCs w:val="24"/>
        </w:rPr>
        <w:t>ь</w:t>
      </w:r>
      <w:r w:rsidRPr="00F4402C">
        <w:rPr>
          <w:rFonts w:ascii="Times New Roman" w:hAnsi="Times New Roman" w:cs="Times New Roman"/>
          <w:sz w:val="24"/>
          <w:szCs w:val="24"/>
        </w:rPr>
        <w:t>татам освоения программы начального общего образования, представленных в федерал</w:t>
      </w:r>
      <w:r w:rsidRPr="00F4402C">
        <w:rPr>
          <w:rFonts w:ascii="Times New Roman" w:hAnsi="Times New Roman" w:cs="Times New Roman"/>
          <w:sz w:val="24"/>
          <w:szCs w:val="24"/>
        </w:rPr>
        <w:t>ь</w:t>
      </w:r>
      <w:r w:rsidRPr="00F4402C">
        <w:rPr>
          <w:rFonts w:ascii="Times New Roman" w:hAnsi="Times New Roman" w:cs="Times New Roman"/>
          <w:sz w:val="24"/>
          <w:szCs w:val="24"/>
        </w:rPr>
        <w:t>ном государственном стандарте начального общего образования,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</w:t>
      </w:r>
      <w:proofErr w:type="gramEnd"/>
      <w:r w:rsidRPr="00F4402C">
        <w:rPr>
          <w:rFonts w:ascii="Times New Roman" w:hAnsi="Times New Roman" w:cs="Times New Roman"/>
          <w:sz w:val="24"/>
          <w:szCs w:val="24"/>
        </w:rPr>
        <w:t xml:space="preserve"> воспитания. </w:t>
      </w:r>
    </w:p>
    <w:p w:rsidR="007D694F" w:rsidRPr="00F4402C" w:rsidRDefault="007D694F" w:rsidP="00F4402C">
      <w:pPr>
        <w:pStyle w:val="a4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sz w:val="24"/>
          <w:szCs w:val="24"/>
        </w:rPr>
        <w:t>С учетом основной образовательной программы начального  общего образования МАОУ «СОШ п. Красный Текстильщик».</w:t>
      </w:r>
    </w:p>
    <w:p w:rsidR="007D694F" w:rsidRPr="00F4402C" w:rsidRDefault="007D694F" w:rsidP="00F4402C">
      <w:pPr>
        <w:pStyle w:val="a4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402C">
        <w:rPr>
          <w:rFonts w:ascii="Times New Roman" w:hAnsi="Times New Roman" w:cs="Times New Roman"/>
          <w:color w:val="000000"/>
          <w:sz w:val="24"/>
          <w:szCs w:val="24"/>
        </w:rPr>
        <w:t>Положения «О рабочей программе педагога»;</w:t>
      </w:r>
    </w:p>
    <w:p w:rsidR="00324851" w:rsidRPr="00A62522" w:rsidRDefault="00324851" w:rsidP="00324851">
      <w:pPr>
        <w:pStyle w:val="a4"/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A62522">
        <w:rPr>
          <w:rFonts w:ascii="Times New Roman" w:hAnsi="Times New Roman" w:cs="Times New Roman"/>
          <w:sz w:val="24"/>
          <w:szCs w:val="24"/>
        </w:rPr>
        <w:t xml:space="preserve">Авторской программы по русскому языку </w:t>
      </w:r>
      <w:proofErr w:type="spellStart"/>
      <w:r w:rsidRPr="00A62522">
        <w:rPr>
          <w:rFonts w:ascii="Times New Roman" w:hAnsi="Times New Roman" w:cs="Times New Roman"/>
          <w:sz w:val="24"/>
          <w:szCs w:val="24"/>
        </w:rPr>
        <w:t>Канакиной</w:t>
      </w:r>
      <w:proofErr w:type="spellEnd"/>
      <w:r w:rsidRPr="00A62522">
        <w:rPr>
          <w:rFonts w:ascii="Times New Roman" w:hAnsi="Times New Roman" w:cs="Times New Roman"/>
          <w:sz w:val="24"/>
          <w:szCs w:val="24"/>
        </w:rPr>
        <w:t xml:space="preserve">  В. П. , Горецкого В. Г.   </w:t>
      </w:r>
    </w:p>
    <w:p w:rsidR="007D694F" w:rsidRPr="00F4402C" w:rsidRDefault="007D694F" w:rsidP="00F4402C">
      <w:pPr>
        <w:pStyle w:val="a4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402C">
        <w:rPr>
          <w:rFonts w:ascii="Times New Roman" w:hAnsi="Times New Roman" w:cs="Times New Roman"/>
          <w:color w:val="000000"/>
          <w:sz w:val="24"/>
          <w:szCs w:val="24"/>
        </w:rPr>
        <w:t>Федеральным перечнем учебников, рекомендованных к использованию в образовател</w:t>
      </w:r>
      <w:r w:rsidRPr="00F4402C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F4402C">
        <w:rPr>
          <w:rFonts w:ascii="Times New Roman" w:hAnsi="Times New Roman" w:cs="Times New Roman"/>
          <w:color w:val="000000"/>
          <w:sz w:val="24"/>
          <w:szCs w:val="24"/>
        </w:rPr>
        <w:t>ном учреждении, реализующих образовательные программы общего образования и имеющих государственную аккредитацию.</w:t>
      </w:r>
    </w:p>
    <w:p w:rsidR="00FE2202" w:rsidRPr="00F4402C" w:rsidRDefault="00F40469" w:rsidP="00F4402C">
      <w:pPr>
        <w:pStyle w:val="u-2-msonormal"/>
        <w:spacing w:before="0" w:after="0"/>
        <w:textAlignment w:val="center"/>
        <w:rPr>
          <w:rFonts w:cs="Times New Roman"/>
        </w:rPr>
      </w:pPr>
      <w:r w:rsidRPr="00F4402C">
        <w:rPr>
          <w:rFonts w:cs="Times New Roman"/>
          <w:b/>
          <w:u w:val="single"/>
        </w:rPr>
        <w:t>Цель</w:t>
      </w:r>
      <w:r w:rsidRPr="00F4402C">
        <w:rPr>
          <w:rFonts w:cs="Times New Roman"/>
        </w:rPr>
        <w:t>:</w:t>
      </w:r>
    </w:p>
    <w:p w:rsidR="00F40469" w:rsidRPr="00F4402C" w:rsidRDefault="00F40469" w:rsidP="00F4402C">
      <w:pPr>
        <w:pStyle w:val="u-2-msonormal"/>
        <w:spacing w:before="0" w:after="0"/>
        <w:textAlignment w:val="center"/>
        <w:rPr>
          <w:rFonts w:cs="Times New Roman"/>
        </w:rPr>
      </w:pPr>
      <w:r w:rsidRPr="00F4402C">
        <w:rPr>
          <w:rFonts w:cs="Times New Roman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F40469" w:rsidRPr="00F4402C" w:rsidRDefault="00F40469" w:rsidP="00F440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sz w:val="24"/>
          <w:szCs w:val="24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F40469" w:rsidRPr="00F4402C" w:rsidRDefault="00F40469" w:rsidP="00F440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sz w:val="24"/>
          <w:szCs w:val="24"/>
        </w:rPr>
        <w:t xml:space="preserve">Программа определяет ряд практических </w:t>
      </w:r>
      <w:r w:rsidRPr="00F4402C">
        <w:rPr>
          <w:rFonts w:ascii="Times New Roman" w:hAnsi="Times New Roman" w:cs="Times New Roman"/>
          <w:b/>
          <w:sz w:val="24"/>
          <w:szCs w:val="24"/>
          <w:u w:val="single"/>
        </w:rPr>
        <w:t>задач</w:t>
      </w:r>
      <w:r w:rsidRPr="00F4402C">
        <w:rPr>
          <w:rFonts w:ascii="Times New Roman" w:hAnsi="Times New Roman" w:cs="Times New Roman"/>
          <w:sz w:val="24"/>
          <w:szCs w:val="24"/>
        </w:rPr>
        <w:t>, решение которых обеспечит достижение о</w:t>
      </w:r>
      <w:r w:rsidRPr="00F4402C">
        <w:rPr>
          <w:rFonts w:ascii="Times New Roman" w:hAnsi="Times New Roman" w:cs="Times New Roman"/>
          <w:sz w:val="24"/>
          <w:szCs w:val="24"/>
        </w:rPr>
        <w:t>с</w:t>
      </w:r>
      <w:r w:rsidRPr="00F4402C">
        <w:rPr>
          <w:rFonts w:ascii="Times New Roman" w:hAnsi="Times New Roman" w:cs="Times New Roman"/>
          <w:sz w:val="24"/>
          <w:szCs w:val="24"/>
        </w:rPr>
        <w:t>новных целей изучения предмета:</w:t>
      </w:r>
    </w:p>
    <w:p w:rsidR="00F40469" w:rsidRPr="00F4402C" w:rsidRDefault="00F40469" w:rsidP="00F440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sz w:val="24"/>
          <w:szCs w:val="24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F40469" w:rsidRPr="00F4402C" w:rsidRDefault="00F40469" w:rsidP="00F440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sz w:val="24"/>
          <w:szCs w:val="24"/>
        </w:rPr>
        <w:t>• формирование у младших школьников первоначальных представлений о системе и стру</w:t>
      </w:r>
      <w:r w:rsidRPr="00F4402C">
        <w:rPr>
          <w:rFonts w:ascii="Times New Roman" w:hAnsi="Times New Roman" w:cs="Times New Roman"/>
          <w:sz w:val="24"/>
          <w:szCs w:val="24"/>
        </w:rPr>
        <w:t>к</w:t>
      </w:r>
      <w:r w:rsidRPr="00F4402C">
        <w:rPr>
          <w:rFonts w:ascii="Times New Roman" w:hAnsi="Times New Roman" w:cs="Times New Roman"/>
          <w:sz w:val="24"/>
          <w:szCs w:val="24"/>
        </w:rPr>
        <w:t xml:space="preserve">туре русского языка: лексике, фонетике, графике, орфоэпии, </w:t>
      </w:r>
      <w:proofErr w:type="spellStart"/>
      <w:r w:rsidRPr="00F4402C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F4402C">
        <w:rPr>
          <w:rFonts w:ascii="Times New Roman" w:hAnsi="Times New Roman" w:cs="Times New Roman"/>
          <w:sz w:val="24"/>
          <w:szCs w:val="24"/>
        </w:rPr>
        <w:t xml:space="preserve"> (состав слова), мо</w:t>
      </w:r>
      <w:r w:rsidRPr="00F4402C">
        <w:rPr>
          <w:rFonts w:ascii="Times New Roman" w:hAnsi="Times New Roman" w:cs="Times New Roman"/>
          <w:sz w:val="24"/>
          <w:szCs w:val="24"/>
        </w:rPr>
        <w:t>р</w:t>
      </w:r>
      <w:r w:rsidRPr="00F4402C">
        <w:rPr>
          <w:rFonts w:ascii="Times New Roman" w:hAnsi="Times New Roman" w:cs="Times New Roman"/>
          <w:sz w:val="24"/>
          <w:szCs w:val="24"/>
        </w:rPr>
        <w:t>фологии и синтаксисе;</w:t>
      </w:r>
    </w:p>
    <w:p w:rsidR="00F40469" w:rsidRPr="00F4402C" w:rsidRDefault="00F40469" w:rsidP="00F440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sz w:val="24"/>
          <w:szCs w:val="24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537015" w:rsidRPr="00F4402C" w:rsidRDefault="00F40469" w:rsidP="00F440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402C">
        <w:rPr>
          <w:rFonts w:ascii="Times New Roman" w:hAnsi="Times New Roman" w:cs="Times New Roman"/>
          <w:sz w:val="24"/>
          <w:szCs w:val="24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  <w:r w:rsidR="007F049B" w:rsidRPr="00F440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2304" w:rsidRDefault="00822304" w:rsidP="00822304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04" w:rsidRDefault="00822304" w:rsidP="00822304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04" w:rsidRDefault="00822304" w:rsidP="00822304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04" w:rsidRDefault="00822304" w:rsidP="00822304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04" w:rsidRDefault="00822304" w:rsidP="00822304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04" w:rsidRDefault="00822304" w:rsidP="00822304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04" w:rsidRDefault="00822304" w:rsidP="00822304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304" w:rsidRDefault="00822304" w:rsidP="00822304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44D" w:rsidRPr="00F4402C" w:rsidRDefault="00F4044D" w:rsidP="00822304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02C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 w:rsidR="00F4044D" w:rsidRPr="00F4402C" w:rsidRDefault="00F4044D" w:rsidP="00E75AC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sz w:val="24"/>
          <w:szCs w:val="24"/>
        </w:rPr>
        <w:t xml:space="preserve">В учебном плане школы предмет </w:t>
      </w:r>
      <w:r w:rsidRPr="00F4402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«Русский язык» включен</w:t>
      </w:r>
      <w:r w:rsidRPr="00F4402C">
        <w:rPr>
          <w:rFonts w:ascii="Times New Roman" w:hAnsi="Times New Roman" w:cs="Times New Roman"/>
          <w:sz w:val="24"/>
          <w:szCs w:val="24"/>
        </w:rPr>
        <w:t xml:space="preserve"> в предметную область  </w:t>
      </w:r>
      <w:r w:rsidRPr="00F4402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«</w:t>
      </w:r>
      <w:r w:rsidR="00EC0527" w:rsidRPr="00683813">
        <w:rPr>
          <w:rFonts w:ascii="Times New Roman" w:hAnsi="Times New Roman" w:cs="Times New Roman"/>
          <w:sz w:val="24"/>
          <w:szCs w:val="24"/>
        </w:rPr>
        <w:t>Ру</w:t>
      </w:r>
      <w:r w:rsidR="00EC0527" w:rsidRPr="00683813">
        <w:rPr>
          <w:rFonts w:ascii="Times New Roman" w:hAnsi="Times New Roman" w:cs="Times New Roman"/>
          <w:sz w:val="24"/>
          <w:szCs w:val="24"/>
        </w:rPr>
        <w:t>с</w:t>
      </w:r>
      <w:r w:rsidR="00EC0527" w:rsidRPr="00683813">
        <w:rPr>
          <w:rFonts w:ascii="Times New Roman" w:hAnsi="Times New Roman" w:cs="Times New Roman"/>
          <w:sz w:val="24"/>
          <w:szCs w:val="24"/>
        </w:rPr>
        <w:t>ский язык и литература</w:t>
      </w:r>
      <w:r w:rsidRPr="00F4402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»</w:t>
      </w:r>
      <w:r w:rsidRPr="00F4402C">
        <w:rPr>
          <w:rFonts w:ascii="Times New Roman" w:hAnsi="Times New Roman" w:cs="Times New Roman"/>
          <w:sz w:val="24"/>
          <w:szCs w:val="24"/>
          <w:shd w:val="clear" w:color="auto" w:fill="FFC000"/>
        </w:rPr>
        <w:t xml:space="preserve">                  </w:t>
      </w:r>
    </w:p>
    <w:p w:rsidR="00F4044D" w:rsidRPr="00F4402C" w:rsidRDefault="00F4044D" w:rsidP="00F4402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Pr="00F4402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предмета </w:t>
      </w:r>
      <w:r w:rsidRPr="00F4402C">
        <w:rPr>
          <w:rFonts w:ascii="Times New Roman" w:hAnsi="Times New Roman" w:cs="Times New Roman"/>
          <w:sz w:val="24"/>
          <w:szCs w:val="24"/>
        </w:rPr>
        <w:t>«Русский язык» отведено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</w:tblGrid>
      <w:tr w:rsidR="00F4044D" w:rsidRPr="00F4402C" w:rsidTr="00F4044D">
        <w:tc>
          <w:tcPr>
            <w:tcW w:w="2392" w:type="dxa"/>
          </w:tcPr>
          <w:p w:rsidR="00F4044D" w:rsidRPr="00F4402C" w:rsidRDefault="00537015" w:rsidP="00F4402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02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F4044D" w:rsidRPr="00F4402C">
              <w:rPr>
                <w:rFonts w:ascii="Times New Roman" w:hAnsi="Times New Roman" w:cs="Times New Roman"/>
                <w:b/>
                <w:sz w:val="24"/>
                <w:szCs w:val="24"/>
              </w:rPr>
              <w:t>ласс</w:t>
            </w:r>
          </w:p>
        </w:tc>
        <w:tc>
          <w:tcPr>
            <w:tcW w:w="2393" w:type="dxa"/>
          </w:tcPr>
          <w:p w:rsidR="00F4044D" w:rsidRPr="00F4402C" w:rsidRDefault="00F4044D" w:rsidP="00F4402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02C">
              <w:rPr>
                <w:rFonts w:ascii="Times New Roman" w:hAnsi="Times New Roman" w:cs="Times New Roman"/>
                <w:b/>
                <w:sz w:val="24"/>
                <w:szCs w:val="24"/>
              </w:rPr>
              <w:t>Часов в неделю</w:t>
            </w:r>
          </w:p>
        </w:tc>
        <w:tc>
          <w:tcPr>
            <w:tcW w:w="2393" w:type="dxa"/>
          </w:tcPr>
          <w:p w:rsidR="00F4044D" w:rsidRPr="00F4402C" w:rsidRDefault="00F4044D" w:rsidP="00F4402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02C">
              <w:rPr>
                <w:rFonts w:ascii="Times New Roman" w:hAnsi="Times New Roman" w:cs="Times New Roman"/>
                <w:b/>
                <w:sz w:val="24"/>
                <w:szCs w:val="24"/>
              </w:rPr>
              <w:t>Часов в год</w:t>
            </w:r>
          </w:p>
        </w:tc>
      </w:tr>
      <w:tr w:rsidR="00F4044D" w:rsidRPr="00F4402C" w:rsidTr="00F4044D">
        <w:tc>
          <w:tcPr>
            <w:tcW w:w="2392" w:type="dxa"/>
          </w:tcPr>
          <w:p w:rsidR="00F4044D" w:rsidRPr="00F4402C" w:rsidRDefault="00F4044D" w:rsidP="00F44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0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F4044D" w:rsidRPr="00F4402C" w:rsidRDefault="002E5AAF" w:rsidP="00F440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0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93" w:type="dxa"/>
            <w:shd w:val="clear" w:color="auto" w:fill="auto"/>
          </w:tcPr>
          <w:p w:rsidR="00F4044D" w:rsidRPr="00F4402C" w:rsidRDefault="008E1ED2" w:rsidP="00F44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4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165</w:t>
            </w:r>
          </w:p>
        </w:tc>
      </w:tr>
      <w:tr w:rsidR="00F4044D" w:rsidRPr="00F4402C" w:rsidTr="00F4044D">
        <w:tc>
          <w:tcPr>
            <w:tcW w:w="2392" w:type="dxa"/>
          </w:tcPr>
          <w:p w:rsidR="00F4044D" w:rsidRPr="00F4402C" w:rsidRDefault="00F4044D" w:rsidP="00F44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0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F4044D" w:rsidRPr="00F4402C" w:rsidRDefault="00F4044D" w:rsidP="00F44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  <w:shd w:val="clear" w:color="auto" w:fill="auto"/>
          </w:tcPr>
          <w:p w:rsidR="00F4044D" w:rsidRPr="00F4402C" w:rsidRDefault="008E1ED2" w:rsidP="00F44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F40469" w:rsidRPr="00F440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044D" w:rsidRPr="00F4402C" w:rsidTr="00F4044D">
        <w:tc>
          <w:tcPr>
            <w:tcW w:w="2392" w:type="dxa"/>
          </w:tcPr>
          <w:p w:rsidR="00F4044D" w:rsidRPr="00F4402C" w:rsidRDefault="00F4044D" w:rsidP="00F44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0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F4044D" w:rsidRPr="00F4402C" w:rsidRDefault="00F4044D" w:rsidP="00F44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  <w:shd w:val="clear" w:color="auto" w:fill="auto"/>
          </w:tcPr>
          <w:p w:rsidR="00F4044D" w:rsidRPr="00F4402C" w:rsidRDefault="00F40469" w:rsidP="00F44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F440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044D" w:rsidRPr="00F4402C" w:rsidTr="00F4044D">
        <w:tc>
          <w:tcPr>
            <w:tcW w:w="2392" w:type="dxa"/>
          </w:tcPr>
          <w:p w:rsidR="00F4044D" w:rsidRPr="00F4402C" w:rsidRDefault="00F4044D" w:rsidP="00F44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0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shd w:val="clear" w:color="auto" w:fill="auto"/>
          </w:tcPr>
          <w:p w:rsidR="00F4044D" w:rsidRPr="00F4402C" w:rsidRDefault="00F4044D" w:rsidP="00F44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  <w:shd w:val="clear" w:color="auto" w:fill="auto"/>
          </w:tcPr>
          <w:p w:rsidR="00F4044D" w:rsidRPr="00F4402C" w:rsidRDefault="008E1ED2" w:rsidP="00F44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F40469" w:rsidRPr="00F440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044D" w:rsidRPr="00F4402C" w:rsidTr="00F4044D">
        <w:tc>
          <w:tcPr>
            <w:tcW w:w="2392" w:type="dxa"/>
          </w:tcPr>
          <w:p w:rsidR="00F4044D" w:rsidRPr="00F4402C" w:rsidRDefault="00F4044D" w:rsidP="00F44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02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  <w:shd w:val="clear" w:color="auto" w:fill="auto"/>
          </w:tcPr>
          <w:p w:rsidR="00F4044D" w:rsidRPr="00F4402C" w:rsidRDefault="002D7961" w:rsidP="00F44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4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393" w:type="dxa"/>
            <w:shd w:val="clear" w:color="auto" w:fill="auto"/>
          </w:tcPr>
          <w:p w:rsidR="00F4044D" w:rsidRPr="00F4402C" w:rsidRDefault="001C59E7" w:rsidP="00F44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440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6</w:t>
            </w:r>
            <w:r w:rsidR="00537015" w:rsidRPr="00F440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75</w:t>
            </w:r>
          </w:p>
        </w:tc>
      </w:tr>
    </w:tbl>
    <w:p w:rsidR="00F4044D" w:rsidRPr="00EC0527" w:rsidRDefault="00F4044D" w:rsidP="00EC0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27">
        <w:rPr>
          <w:rFonts w:ascii="Times New Roman" w:hAnsi="Times New Roman" w:cs="Times New Roman"/>
          <w:sz w:val="24"/>
          <w:szCs w:val="24"/>
        </w:rPr>
        <w:t>*С целью выполнения учебного плана (в период карантина по заболеваемости гриппом, О</w:t>
      </w:r>
      <w:r w:rsidRPr="00EC0527">
        <w:rPr>
          <w:rFonts w:ascii="Times New Roman" w:hAnsi="Times New Roman" w:cs="Times New Roman"/>
          <w:sz w:val="24"/>
          <w:szCs w:val="24"/>
        </w:rPr>
        <w:t>Р</w:t>
      </w:r>
      <w:r w:rsidRPr="00EC0527">
        <w:rPr>
          <w:rFonts w:ascii="Times New Roman" w:hAnsi="Times New Roman" w:cs="Times New Roman"/>
          <w:sz w:val="24"/>
          <w:szCs w:val="24"/>
        </w:rPr>
        <w:t>ВИ и другими инфекционными заболеваниями, в период чрезвычайных ситуаций, неблаг</w:t>
      </w:r>
      <w:r w:rsidRPr="00EC0527">
        <w:rPr>
          <w:rFonts w:ascii="Times New Roman" w:hAnsi="Times New Roman" w:cs="Times New Roman"/>
          <w:sz w:val="24"/>
          <w:szCs w:val="24"/>
        </w:rPr>
        <w:t>о</w:t>
      </w:r>
      <w:r w:rsidRPr="00EC0527">
        <w:rPr>
          <w:rFonts w:ascii="Times New Roman" w:hAnsi="Times New Roman" w:cs="Times New Roman"/>
          <w:sz w:val="24"/>
          <w:szCs w:val="24"/>
        </w:rPr>
        <w:t>приятных погодных условий) образовательный процесс М</w:t>
      </w:r>
      <w:r w:rsidR="001C04C8" w:rsidRPr="00EC0527">
        <w:rPr>
          <w:rFonts w:ascii="Times New Roman" w:hAnsi="Times New Roman" w:cs="Times New Roman"/>
          <w:sz w:val="24"/>
          <w:szCs w:val="24"/>
        </w:rPr>
        <w:t>А</w:t>
      </w:r>
      <w:r w:rsidRPr="00EC0527">
        <w:rPr>
          <w:rFonts w:ascii="Times New Roman" w:hAnsi="Times New Roman" w:cs="Times New Roman"/>
          <w:sz w:val="24"/>
          <w:szCs w:val="24"/>
        </w:rPr>
        <w:t>ОУ «СОШ п. Красный Те</w:t>
      </w:r>
      <w:r w:rsidRPr="00EC0527">
        <w:rPr>
          <w:rFonts w:ascii="Times New Roman" w:hAnsi="Times New Roman" w:cs="Times New Roman"/>
          <w:sz w:val="24"/>
          <w:szCs w:val="24"/>
        </w:rPr>
        <w:t>к</w:t>
      </w:r>
      <w:r w:rsidRPr="00EC0527">
        <w:rPr>
          <w:rFonts w:ascii="Times New Roman" w:hAnsi="Times New Roman" w:cs="Times New Roman"/>
          <w:sz w:val="24"/>
          <w:szCs w:val="24"/>
        </w:rPr>
        <w:t>стильщик» по учебному предмету осуществляется с использованием дистанционных техн</w:t>
      </w:r>
      <w:r w:rsidRPr="00EC0527">
        <w:rPr>
          <w:rFonts w:ascii="Times New Roman" w:hAnsi="Times New Roman" w:cs="Times New Roman"/>
          <w:sz w:val="24"/>
          <w:szCs w:val="24"/>
        </w:rPr>
        <w:t>о</w:t>
      </w:r>
      <w:r w:rsidRPr="00EC0527">
        <w:rPr>
          <w:rFonts w:ascii="Times New Roman" w:hAnsi="Times New Roman" w:cs="Times New Roman"/>
          <w:sz w:val="24"/>
          <w:szCs w:val="24"/>
        </w:rPr>
        <w:t>логий, электронных дневников, социальных сетей и других форм.</w:t>
      </w:r>
    </w:p>
    <w:p w:rsidR="00F4044D" w:rsidRPr="00F4402C" w:rsidRDefault="00F4044D" w:rsidP="00822304">
      <w:pPr>
        <w:pStyle w:val="af7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4402C">
        <w:rPr>
          <w:rFonts w:ascii="Times New Roman" w:hAnsi="Times New Roman"/>
          <w:b/>
          <w:sz w:val="24"/>
          <w:szCs w:val="24"/>
          <w:u w:val="single"/>
        </w:rPr>
        <w:t>Учебно-методическое обеспечение</w:t>
      </w:r>
    </w:p>
    <w:p w:rsidR="00F4044D" w:rsidRPr="00F4402C" w:rsidRDefault="00F4044D" w:rsidP="00E75AC2">
      <w:pPr>
        <w:pStyle w:val="af7"/>
        <w:ind w:firstLine="426"/>
        <w:jc w:val="both"/>
        <w:rPr>
          <w:rFonts w:ascii="Times New Roman" w:hAnsi="Times New Roman"/>
          <w:sz w:val="24"/>
          <w:szCs w:val="24"/>
        </w:rPr>
      </w:pPr>
      <w:r w:rsidRPr="00F4402C">
        <w:rPr>
          <w:rFonts w:ascii="Times New Roman" w:hAnsi="Times New Roman"/>
          <w:sz w:val="24"/>
          <w:szCs w:val="24"/>
        </w:rPr>
        <w:t>В начальной школе используется учебно-методический комплекс «ШКОЛА РОССИИ».</w:t>
      </w:r>
    </w:p>
    <w:p w:rsidR="00F4044D" w:rsidRPr="00F4402C" w:rsidRDefault="00F4044D" w:rsidP="00F4402C">
      <w:pPr>
        <w:pStyle w:val="af7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410"/>
        <w:gridCol w:w="2693"/>
        <w:gridCol w:w="1559"/>
        <w:gridCol w:w="1985"/>
      </w:tblGrid>
      <w:tr w:rsidR="00F4044D" w:rsidRPr="00F4402C" w:rsidTr="00822304">
        <w:trPr>
          <w:cantSplit/>
          <w:trHeight w:val="887"/>
        </w:trPr>
        <w:tc>
          <w:tcPr>
            <w:tcW w:w="959" w:type="dxa"/>
          </w:tcPr>
          <w:p w:rsidR="00F4044D" w:rsidRPr="00F4402C" w:rsidRDefault="00F4044D" w:rsidP="00822304">
            <w:pPr>
              <w:pStyle w:val="Default"/>
              <w:jc w:val="both"/>
              <w:rPr>
                <w:b/>
              </w:rPr>
            </w:pPr>
            <w:r w:rsidRPr="00F4402C">
              <w:rPr>
                <w:b/>
              </w:rPr>
              <w:t>Класс</w:t>
            </w:r>
          </w:p>
        </w:tc>
        <w:tc>
          <w:tcPr>
            <w:tcW w:w="2410" w:type="dxa"/>
          </w:tcPr>
          <w:p w:rsidR="00A62522" w:rsidRDefault="00F4044D" w:rsidP="00A62522">
            <w:pPr>
              <w:pStyle w:val="Default"/>
              <w:jc w:val="center"/>
              <w:rPr>
                <w:b/>
              </w:rPr>
            </w:pPr>
            <w:r w:rsidRPr="00F4402C">
              <w:rPr>
                <w:b/>
              </w:rPr>
              <w:t xml:space="preserve">Название </w:t>
            </w:r>
          </w:p>
          <w:p w:rsidR="00F4044D" w:rsidRPr="00F4402C" w:rsidRDefault="00F4044D" w:rsidP="00A62522">
            <w:pPr>
              <w:pStyle w:val="Default"/>
              <w:jc w:val="center"/>
              <w:rPr>
                <w:b/>
              </w:rPr>
            </w:pPr>
            <w:r w:rsidRPr="00F4402C">
              <w:rPr>
                <w:b/>
              </w:rPr>
              <w:t>учебника</w:t>
            </w:r>
          </w:p>
        </w:tc>
        <w:tc>
          <w:tcPr>
            <w:tcW w:w="2693" w:type="dxa"/>
          </w:tcPr>
          <w:p w:rsidR="00F4044D" w:rsidRPr="00F4402C" w:rsidRDefault="00F4044D" w:rsidP="00822304">
            <w:pPr>
              <w:pStyle w:val="Default"/>
              <w:jc w:val="center"/>
              <w:rPr>
                <w:b/>
              </w:rPr>
            </w:pPr>
            <w:r w:rsidRPr="00F4402C">
              <w:rPr>
                <w:b/>
              </w:rPr>
              <w:t>Авторы</w:t>
            </w:r>
          </w:p>
        </w:tc>
        <w:tc>
          <w:tcPr>
            <w:tcW w:w="1559" w:type="dxa"/>
          </w:tcPr>
          <w:p w:rsidR="00F4044D" w:rsidRPr="00F4402C" w:rsidRDefault="00F4044D" w:rsidP="00F4402C">
            <w:pPr>
              <w:pStyle w:val="Default"/>
              <w:jc w:val="both"/>
              <w:rPr>
                <w:b/>
              </w:rPr>
            </w:pPr>
            <w:r w:rsidRPr="00F4402C">
              <w:rPr>
                <w:b/>
              </w:rPr>
              <w:t xml:space="preserve">Год издания </w:t>
            </w:r>
          </w:p>
        </w:tc>
        <w:tc>
          <w:tcPr>
            <w:tcW w:w="1985" w:type="dxa"/>
          </w:tcPr>
          <w:p w:rsidR="00F4044D" w:rsidRPr="00F4402C" w:rsidRDefault="00F4044D" w:rsidP="00F4402C">
            <w:pPr>
              <w:pStyle w:val="Default"/>
              <w:jc w:val="both"/>
              <w:rPr>
                <w:b/>
              </w:rPr>
            </w:pPr>
            <w:r w:rsidRPr="00F4402C">
              <w:rPr>
                <w:b/>
              </w:rPr>
              <w:t xml:space="preserve">Издательство </w:t>
            </w:r>
          </w:p>
        </w:tc>
      </w:tr>
      <w:tr w:rsidR="00F4044D" w:rsidRPr="00F4402C" w:rsidTr="00822304">
        <w:trPr>
          <w:trHeight w:val="185"/>
        </w:trPr>
        <w:tc>
          <w:tcPr>
            <w:tcW w:w="959" w:type="dxa"/>
          </w:tcPr>
          <w:p w:rsidR="00F4044D" w:rsidRPr="00F4402C" w:rsidRDefault="00F4044D" w:rsidP="00F4402C">
            <w:pPr>
              <w:pStyle w:val="Default"/>
              <w:jc w:val="both"/>
            </w:pPr>
            <w:r w:rsidRPr="00F4402C">
              <w:t>1</w:t>
            </w:r>
          </w:p>
        </w:tc>
        <w:tc>
          <w:tcPr>
            <w:tcW w:w="2410" w:type="dxa"/>
          </w:tcPr>
          <w:p w:rsidR="00F4044D" w:rsidRPr="00F4402C" w:rsidRDefault="00537015" w:rsidP="00F4402C">
            <w:pPr>
              <w:pStyle w:val="Default"/>
              <w:jc w:val="both"/>
            </w:pPr>
            <w:r w:rsidRPr="00F4402C">
              <w:t xml:space="preserve">Русский язык  </w:t>
            </w:r>
          </w:p>
        </w:tc>
        <w:tc>
          <w:tcPr>
            <w:tcW w:w="2693" w:type="dxa"/>
          </w:tcPr>
          <w:p w:rsidR="00A62522" w:rsidRDefault="00A62522" w:rsidP="00F4402C">
            <w:pPr>
              <w:pStyle w:val="Default"/>
              <w:jc w:val="both"/>
            </w:pPr>
            <w:proofErr w:type="spellStart"/>
            <w:r>
              <w:t>Канакина</w:t>
            </w:r>
            <w:proofErr w:type="spellEnd"/>
            <w:r>
              <w:t xml:space="preserve"> В. П.,</w:t>
            </w:r>
          </w:p>
          <w:p w:rsidR="00F4044D" w:rsidRPr="00F4402C" w:rsidRDefault="00537015" w:rsidP="00F4402C">
            <w:pPr>
              <w:pStyle w:val="Default"/>
              <w:jc w:val="both"/>
            </w:pPr>
            <w:r w:rsidRPr="00F4402C">
              <w:t xml:space="preserve">Горецкий В. Г.   </w:t>
            </w:r>
          </w:p>
        </w:tc>
        <w:tc>
          <w:tcPr>
            <w:tcW w:w="1559" w:type="dxa"/>
          </w:tcPr>
          <w:p w:rsidR="00F4044D" w:rsidRPr="00B45139" w:rsidRDefault="008C3AD6" w:rsidP="00F4402C">
            <w:pPr>
              <w:pStyle w:val="Default"/>
              <w:jc w:val="both"/>
              <w:rPr>
                <w:color w:val="auto"/>
              </w:rPr>
            </w:pPr>
            <w:r w:rsidRPr="00B45139">
              <w:rPr>
                <w:color w:val="auto"/>
              </w:rPr>
              <w:t>201</w:t>
            </w:r>
            <w:r w:rsidR="001C04C8" w:rsidRPr="00B45139">
              <w:rPr>
                <w:color w:val="auto"/>
              </w:rPr>
              <w:t>7</w:t>
            </w:r>
            <w:r w:rsidR="00537015" w:rsidRPr="00B45139">
              <w:rPr>
                <w:color w:val="auto"/>
              </w:rPr>
              <w:t>г</w:t>
            </w:r>
          </w:p>
        </w:tc>
        <w:tc>
          <w:tcPr>
            <w:tcW w:w="1985" w:type="dxa"/>
          </w:tcPr>
          <w:p w:rsidR="00F4044D" w:rsidRPr="00F4402C" w:rsidRDefault="00537015" w:rsidP="00F4402C">
            <w:pPr>
              <w:pStyle w:val="Default"/>
              <w:jc w:val="both"/>
            </w:pPr>
            <w:r w:rsidRPr="00F4402C">
              <w:t>Просвещение</w:t>
            </w:r>
          </w:p>
        </w:tc>
      </w:tr>
      <w:tr w:rsidR="00F4044D" w:rsidRPr="00F4402C" w:rsidTr="00822304">
        <w:trPr>
          <w:trHeight w:val="189"/>
        </w:trPr>
        <w:tc>
          <w:tcPr>
            <w:tcW w:w="959" w:type="dxa"/>
          </w:tcPr>
          <w:p w:rsidR="00F4044D" w:rsidRPr="00F4402C" w:rsidRDefault="00F4044D" w:rsidP="00F4402C">
            <w:pPr>
              <w:pStyle w:val="Default"/>
              <w:jc w:val="both"/>
            </w:pPr>
            <w:r w:rsidRPr="00F4402C">
              <w:t>2</w:t>
            </w:r>
          </w:p>
        </w:tc>
        <w:tc>
          <w:tcPr>
            <w:tcW w:w="2410" w:type="dxa"/>
          </w:tcPr>
          <w:p w:rsidR="00F4044D" w:rsidRPr="00F4402C" w:rsidRDefault="00537015" w:rsidP="00A62522">
            <w:pPr>
              <w:pStyle w:val="Default"/>
              <w:jc w:val="both"/>
            </w:pPr>
            <w:r w:rsidRPr="00F4402C">
              <w:t xml:space="preserve">Русский </w:t>
            </w:r>
            <w:proofErr w:type="spellStart"/>
            <w:r w:rsidRPr="00F4402C">
              <w:t>язык</w:t>
            </w:r>
            <w:proofErr w:type="gramStart"/>
            <w:r w:rsidR="00A62522">
              <w:t>,в</w:t>
            </w:r>
            <w:proofErr w:type="spellEnd"/>
            <w:proofErr w:type="gramEnd"/>
            <w:r w:rsidRPr="00F4402C">
              <w:t xml:space="preserve"> 2 ч.  </w:t>
            </w:r>
          </w:p>
        </w:tc>
        <w:tc>
          <w:tcPr>
            <w:tcW w:w="2693" w:type="dxa"/>
          </w:tcPr>
          <w:p w:rsidR="00A62522" w:rsidRDefault="00A62522" w:rsidP="00F4402C">
            <w:pPr>
              <w:pStyle w:val="Default"/>
              <w:jc w:val="both"/>
            </w:pPr>
            <w:proofErr w:type="spellStart"/>
            <w:r>
              <w:t>Канакина</w:t>
            </w:r>
            <w:proofErr w:type="spellEnd"/>
            <w:r>
              <w:t xml:space="preserve"> В. П.</w:t>
            </w:r>
            <w:r w:rsidR="00537015" w:rsidRPr="00F4402C">
              <w:t xml:space="preserve">, </w:t>
            </w:r>
          </w:p>
          <w:p w:rsidR="00F4044D" w:rsidRPr="00F4402C" w:rsidRDefault="00537015" w:rsidP="00F4402C">
            <w:pPr>
              <w:pStyle w:val="Default"/>
              <w:jc w:val="both"/>
            </w:pPr>
            <w:r w:rsidRPr="00F4402C">
              <w:t xml:space="preserve">Горецкий В. Г.   </w:t>
            </w:r>
          </w:p>
        </w:tc>
        <w:tc>
          <w:tcPr>
            <w:tcW w:w="1559" w:type="dxa"/>
          </w:tcPr>
          <w:p w:rsidR="00F4044D" w:rsidRPr="00B45139" w:rsidRDefault="008C3AD6" w:rsidP="00A62522">
            <w:pPr>
              <w:pStyle w:val="Default"/>
              <w:jc w:val="both"/>
              <w:rPr>
                <w:color w:val="auto"/>
              </w:rPr>
            </w:pPr>
            <w:r w:rsidRPr="00B45139">
              <w:rPr>
                <w:color w:val="auto"/>
              </w:rPr>
              <w:t>201</w:t>
            </w:r>
            <w:r w:rsidR="00A62522" w:rsidRPr="00B45139">
              <w:rPr>
                <w:color w:val="auto"/>
              </w:rPr>
              <w:t>8</w:t>
            </w:r>
            <w:r w:rsidR="00537015" w:rsidRPr="00B45139">
              <w:rPr>
                <w:color w:val="auto"/>
              </w:rPr>
              <w:t>г</w:t>
            </w:r>
          </w:p>
        </w:tc>
        <w:tc>
          <w:tcPr>
            <w:tcW w:w="1985" w:type="dxa"/>
          </w:tcPr>
          <w:p w:rsidR="00F4044D" w:rsidRPr="00F4402C" w:rsidRDefault="00537015" w:rsidP="00F4402C">
            <w:pPr>
              <w:pStyle w:val="Default"/>
              <w:jc w:val="both"/>
            </w:pPr>
            <w:r w:rsidRPr="00F4402C">
              <w:t>Просвещение</w:t>
            </w:r>
          </w:p>
        </w:tc>
      </w:tr>
      <w:tr w:rsidR="00F4044D" w:rsidRPr="00F4402C" w:rsidTr="00822304">
        <w:trPr>
          <w:trHeight w:val="193"/>
        </w:trPr>
        <w:tc>
          <w:tcPr>
            <w:tcW w:w="959" w:type="dxa"/>
          </w:tcPr>
          <w:p w:rsidR="00F4044D" w:rsidRPr="00F4402C" w:rsidRDefault="00F4044D" w:rsidP="00F4402C">
            <w:pPr>
              <w:pStyle w:val="Default"/>
              <w:jc w:val="both"/>
            </w:pPr>
            <w:r w:rsidRPr="00F4402C">
              <w:t>3</w:t>
            </w:r>
          </w:p>
        </w:tc>
        <w:tc>
          <w:tcPr>
            <w:tcW w:w="2410" w:type="dxa"/>
          </w:tcPr>
          <w:p w:rsidR="00F4044D" w:rsidRPr="00F4402C" w:rsidRDefault="00537015" w:rsidP="00A62522">
            <w:pPr>
              <w:pStyle w:val="Default"/>
              <w:jc w:val="both"/>
            </w:pPr>
            <w:r w:rsidRPr="00F4402C">
              <w:t xml:space="preserve">Русский </w:t>
            </w:r>
            <w:proofErr w:type="spellStart"/>
            <w:r w:rsidRPr="00F4402C">
              <w:t>язык</w:t>
            </w:r>
            <w:proofErr w:type="gramStart"/>
            <w:r w:rsidR="00A62522">
              <w:t>,в</w:t>
            </w:r>
            <w:proofErr w:type="spellEnd"/>
            <w:proofErr w:type="gramEnd"/>
            <w:r w:rsidRPr="00F4402C">
              <w:t xml:space="preserve"> 2 ч.  </w:t>
            </w:r>
          </w:p>
        </w:tc>
        <w:tc>
          <w:tcPr>
            <w:tcW w:w="2693" w:type="dxa"/>
          </w:tcPr>
          <w:p w:rsidR="00A62522" w:rsidRDefault="00A62522" w:rsidP="00F4402C">
            <w:pPr>
              <w:pStyle w:val="Default"/>
              <w:jc w:val="both"/>
            </w:pPr>
            <w:proofErr w:type="spellStart"/>
            <w:r>
              <w:t>Канакина</w:t>
            </w:r>
            <w:proofErr w:type="spellEnd"/>
            <w:r>
              <w:t xml:space="preserve"> В. П.</w:t>
            </w:r>
            <w:r w:rsidR="00537015" w:rsidRPr="00F4402C">
              <w:t xml:space="preserve">, </w:t>
            </w:r>
          </w:p>
          <w:p w:rsidR="00F4044D" w:rsidRPr="00F4402C" w:rsidRDefault="00537015" w:rsidP="00F4402C">
            <w:pPr>
              <w:pStyle w:val="Default"/>
              <w:jc w:val="both"/>
            </w:pPr>
            <w:r w:rsidRPr="00F4402C">
              <w:t xml:space="preserve">Горецкий В. Г.   </w:t>
            </w:r>
          </w:p>
        </w:tc>
        <w:tc>
          <w:tcPr>
            <w:tcW w:w="1559" w:type="dxa"/>
          </w:tcPr>
          <w:p w:rsidR="00F4044D" w:rsidRPr="00B45139" w:rsidRDefault="008C3AD6" w:rsidP="00A62522">
            <w:pPr>
              <w:pStyle w:val="Default"/>
              <w:jc w:val="both"/>
              <w:rPr>
                <w:color w:val="auto"/>
              </w:rPr>
            </w:pPr>
            <w:r w:rsidRPr="00B45139">
              <w:rPr>
                <w:color w:val="auto"/>
              </w:rPr>
              <w:t>201</w:t>
            </w:r>
            <w:r w:rsidR="00A62522" w:rsidRPr="00B45139">
              <w:rPr>
                <w:color w:val="auto"/>
              </w:rPr>
              <w:t>9</w:t>
            </w:r>
            <w:r w:rsidR="00537015" w:rsidRPr="00B45139">
              <w:rPr>
                <w:color w:val="auto"/>
              </w:rPr>
              <w:t>г</w:t>
            </w:r>
          </w:p>
        </w:tc>
        <w:tc>
          <w:tcPr>
            <w:tcW w:w="1985" w:type="dxa"/>
          </w:tcPr>
          <w:p w:rsidR="00F4044D" w:rsidRPr="00F4402C" w:rsidRDefault="00537015" w:rsidP="00F4402C">
            <w:pPr>
              <w:pStyle w:val="Default"/>
              <w:jc w:val="both"/>
            </w:pPr>
            <w:r w:rsidRPr="00F4402C">
              <w:t>Просвещение</w:t>
            </w:r>
          </w:p>
        </w:tc>
      </w:tr>
      <w:tr w:rsidR="00F4044D" w:rsidRPr="00F4402C" w:rsidTr="00822304">
        <w:trPr>
          <w:trHeight w:val="212"/>
        </w:trPr>
        <w:tc>
          <w:tcPr>
            <w:tcW w:w="959" w:type="dxa"/>
          </w:tcPr>
          <w:p w:rsidR="00F4044D" w:rsidRPr="00F4402C" w:rsidRDefault="00F4044D" w:rsidP="00F4402C">
            <w:pPr>
              <w:pStyle w:val="Default"/>
              <w:jc w:val="both"/>
            </w:pPr>
            <w:r w:rsidRPr="00F4402C">
              <w:t>4</w:t>
            </w:r>
          </w:p>
        </w:tc>
        <w:tc>
          <w:tcPr>
            <w:tcW w:w="2410" w:type="dxa"/>
          </w:tcPr>
          <w:p w:rsidR="00F4044D" w:rsidRPr="00F4402C" w:rsidRDefault="00537015" w:rsidP="00A62522">
            <w:pPr>
              <w:pStyle w:val="Default"/>
              <w:jc w:val="both"/>
            </w:pPr>
            <w:r w:rsidRPr="00F4402C">
              <w:t xml:space="preserve">Русский </w:t>
            </w:r>
            <w:proofErr w:type="spellStart"/>
            <w:r w:rsidRPr="00F4402C">
              <w:t>язык</w:t>
            </w:r>
            <w:proofErr w:type="gramStart"/>
            <w:r w:rsidR="00A62522">
              <w:t>,в</w:t>
            </w:r>
            <w:proofErr w:type="spellEnd"/>
            <w:proofErr w:type="gramEnd"/>
            <w:r w:rsidRPr="00F4402C">
              <w:t xml:space="preserve"> 2 ч.  </w:t>
            </w:r>
          </w:p>
        </w:tc>
        <w:tc>
          <w:tcPr>
            <w:tcW w:w="2693" w:type="dxa"/>
          </w:tcPr>
          <w:p w:rsidR="00A62522" w:rsidRDefault="00A62522" w:rsidP="00F4402C">
            <w:pPr>
              <w:pStyle w:val="Default"/>
              <w:jc w:val="both"/>
            </w:pPr>
            <w:proofErr w:type="spellStart"/>
            <w:r>
              <w:t>Канакина</w:t>
            </w:r>
            <w:proofErr w:type="spellEnd"/>
            <w:r>
              <w:t xml:space="preserve"> В. П.</w:t>
            </w:r>
            <w:r w:rsidR="00537015" w:rsidRPr="00F4402C">
              <w:t xml:space="preserve">, </w:t>
            </w:r>
          </w:p>
          <w:p w:rsidR="00F4044D" w:rsidRPr="00F4402C" w:rsidRDefault="00537015" w:rsidP="00F4402C">
            <w:pPr>
              <w:pStyle w:val="Default"/>
              <w:jc w:val="both"/>
            </w:pPr>
            <w:r w:rsidRPr="00F4402C">
              <w:t xml:space="preserve">Горецкий В. Г.   </w:t>
            </w:r>
          </w:p>
        </w:tc>
        <w:tc>
          <w:tcPr>
            <w:tcW w:w="1559" w:type="dxa"/>
          </w:tcPr>
          <w:p w:rsidR="00F4044D" w:rsidRPr="00B45139" w:rsidRDefault="008C3AD6" w:rsidP="00A62522">
            <w:pPr>
              <w:pStyle w:val="Default"/>
              <w:jc w:val="both"/>
              <w:rPr>
                <w:color w:val="auto"/>
              </w:rPr>
            </w:pPr>
            <w:r w:rsidRPr="00B45139">
              <w:rPr>
                <w:color w:val="auto"/>
              </w:rPr>
              <w:t>20</w:t>
            </w:r>
            <w:r w:rsidR="00A62522" w:rsidRPr="00B45139">
              <w:rPr>
                <w:color w:val="auto"/>
              </w:rPr>
              <w:t>20</w:t>
            </w:r>
            <w:r w:rsidR="00537015" w:rsidRPr="00B45139">
              <w:rPr>
                <w:color w:val="auto"/>
              </w:rPr>
              <w:t>г</w:t>
            </w:r>
          </w:p>
        </w:tc>
        <w:tc>
          <w:tcPr>
            <w:tcW w:w="1985" w:type="dxa"/>
          </w:tcPr>
          <w:p w:rsidR="00F4044D" w:rsidRPr="00F4402C" w:rsidRDefault="00537015" w:rsidP="00F4402C">
            <w:pPr>
              <w:pStyle w:val="Default"/>
              <w:jc w:val="both"/>
            </w:pPr>
            <w:r w:rsidRPr="00F4402C">
              <w:t>Просвещение</w:t>
            </w:r>
          </w:p>
        </w:tc>
      </w:tr>
      <w:tr w:rsidR="00537015" w:rsidRPr="00F4402C" w:rsidTr="00D34E7E">
        <w:trPr>
          <w:cantSplit/>
          <w:trHeight w:val="489"/>
        </w:trPr>
        <w:tc>
          <w:tcPr>
            <w:tcW w:w="959" w:type="dxa"/>
          </w:tcPr>
          <w:p w:rsidR="00537015" w:rsidRPr="00F4402C" w:rsidRDefault="00537015" w:rsidP="00822304">
            <w:pPr>
              <w:pStyle w:val="Default"/>
              <w:jc w:val="both"/>
              <w:rPr>
                <w:b/>
              </w:rPr>
            </w:pPr>
            <w:r w:rsidRPr="00F4402C">
              <w:rPr>
                <w:b/>
              </w:rPr>
              <w:t>Класс</w:t>
            </w:r>
          </w:p>
        </w:tc>
        <w:tc>
          <w:tcPr>
            <w:tcW w:w="2410" w:type="dxa"/>
          </w:tcPr>
          <w:p w:rsidR="00537015" w:rsidRPr="00F4402C" w:rsidRDefault="00537015" w:rsidP="00F4402C">
            <w:pPr>
              <w:pStyle w:val="Default"/>
              <w:jc w:val="both"/>
              <w:rPr>
                <w:b/>
              </w:rPr>
            </w:pPr>
            <w:r w:rsidRPr="00F4402C">
              <w:rPr>
                <w:b/>
              </w:rPr>
              <w:t>Название ТПО</w:t>
            </w:r>
          </w:p>
        </w:tc>
        <w:tc>
          <w:tcPr>
            <w:tcW w:w="2693" w:type="dxa"/>
          </w:tcPr>
          <w:p w:rsidR="00537015" w:rsidRPr="00F4402C" w:rsidRDefault="00537015" w:rsidP="00822304">
            <w:pPr>
              <w:pStyle w:val="Default"/>
              <w:jc w:val="center"/>
              <w:rPr>
                <w:b/>
              </w:rPr>
            </w:pPr>
            <w:r w:rsidRPr="00F4402C">
              <w:rPr>
                <w:b/>
              </w:rPr>
              <w:t>Авторы</w:t>
            </w:r>
          </w:p>
        </w:tc>
        <w:tc>
          <w:tcPr>
            <w:tcW w:w="1559" w:type="dxa"/>
          </w:tcPr>
          <w:p w:rsidR="00537015" w:rsidRPr="00F4402C" w:rsidRDefault="00537015" w:rsidP="00F4402C">
            <w:pPr>
              <w:pStyle w:val="Default"/>
              <w:jc w:val="both"/>
              <w:rPr>
                <w:b/>
              </w:rPr>
            </w:pPr>
            <w:r w:rsidRPr="00F4402C">
              <w:rPr>
                <w:b/>
              </w:rPr>
              <w:t>Год издания</w:t>
            </w:r>
          </w:p>
        </w:tc>
        <w:tc>
          <w:tcPr>
            <w:tcW w:w="1985" w:type="dxa"/>
          </w:tcPr>
          <w:p w:rsidR="00537015" w:rsidRPr="00F4402C" w:rsidRDefault="00537015" w:rsidP="00F4402C">
            <w:pPr>
              <w:pStyle w:val="Default"/>
              <w:jc w:val="both"/>
              <w:rPr>
                <w:b/>
              </w:rPr>
            </w:pPr>
            <w:r w:rsidRPr="00F4402C">
              <w:rPr>
                <w:b/>
              </w:rPr>
              <w:t>Издательство</w:t>
            </w:r>
          </w:p>
        </w:tc>
      </w:tr>
      <w:tr w:rsidR="002143EB" w:rsidRPr="00F4402C" w:rsidTr="00AC65AA">
        <w:trPr>
          <w:cantSplit/>
          <w:trHeight w:val="553"/>
        </w:trPr>
        <w:tc>
          <w:tcPr>
            <w:tcW w:w="959" w:type="dxa"/>
          </w:tcPr>
          <w:p w:rsidR="002143EB" w:rsidRPr="00F4402C" w:rsidRDefault="002143EB" w:rsidP="00822304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0" w:type="dxa"/>
          </w:tcPr>
          <w:p w:rsidR="002143EB" w:rsidRPr="00AC65AA" w:rsidRDefault="002143EB" w:rsidP="00AC65AA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3EB">
              <w:rPr>
                <w:rFonts w:ascii="Times New Roman" w:eastAsia="Calibri" w:hAnsi="Times New Roman" w:cs="Times New Roman"/>
                <w:sz w:val="24"/>
                <w:szCs w:val="24"/>
              </w:rPr>
              <w:t>Пропись 1 класс,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43EB">
              <w:rPr>
                <w:rFonts w:ascii="Times New Roman" w:eastAsia="Calibri" w:hAnsi="Times New Roman" w:cs="Times New Roman"/>
                <w:sz w:val="24"/>
                <w:szCs w:val="24"/>
              </w:rPr>
              <w:t>в 4 ч.</w:t>
            </w:r>
          </w:p>
        </w:tc>
        <w:tc>
          <w:tcPr>
            <w:tcW w:w="2693" w:type="dxa"/>
          </w:tcPr>
          <w:p w:rsidR="00AC65AA" w:rsidRDefault="002143EB" w:rsidP="00822304">
            <w:pPr>
              <w:pStyle w:val="Default"/>
              <w:jc w:val="center"/>
            </w:pPr>
            <w:r w:rsidRPr="001A7C08">
              <w:t xml:space="preserve">Горецкий В.Г., </w:t>
            </w:r>
          </w:p>
          <w:p w:rsidR="002143EB" w:rsidRPr="00F4402C" w:rsidRDefault="002143EB" w:rsidP="00822304">
            <w:pPr>
              <w:pStyle w:val="Default"/>
              <w:jc w:val="center"/>
              <w:rPr>
                <w:b/>
              </w:rPr>
            </w:pPr>
            <w:r w:rsidRPr="001A7C08">
              <w:t>Федосова Н.А.</w:t>
            </w:r>
          </w:p>
        </w:tc>
        <w:tc>
          <w:tcPr>
            <w:tcW w:w="1559" w:type="dxa"/>
          </w:tcPr>
          <w:p w:rsidR="002143EB" w:rsidRPr="002143EB" w:rsidRDefault="002143EB" w:rsidP="002143EB">
            <w:pPr>
              <w:pStyle w:val="Default"/>
              <w:jc w:val="both"/>
            </w:pPr>
            <w:r w:rsidRPr="002143EB">
              <w:t>2020 г</w:t>
            </w:r>
          </w:p>
        </w:tc>
        <w:tc>
          <w:tcPr>
            <w:tcW w:w="1985" w:type="dxa"/>
          </w:tcPr>
          <w:p w:rsidR="002143EB" w:rsidRPr="00D34E7E" w:rsidRDefault="00D34E7E" w:rsidP="00F4402C">
            <w:pPr>
              <w:pStyle w:val="Default"/>
              <w:jc w:val="both"/>
            </w:pPr>
            <w:r w:rsidRPr="00D34E7E">
              <w:t>Просвещение</w:t>
            </w:r>
          </w:p>
        </w:tc>
      </w:tr>
      <w:tr w:rsidR="00537015" w:rsidRPr="00F4402C" w:rsidTr="00822304">
        <w:trPr>
          <w:trHeight w:val="212"/>
        </w:trPr>
        <w:tc>
          <w:tcPr>
            <w:tcW w:w="959" w:type="dxa"/>
          </w:tcPr>
          <w:p w:rsidR="00537015" w:rsidRPr="00F4402C" w:rsidRDefault="002143EB" w:rsidP="00F4402C">
            <w:pPr>
              <w:pStyle w:val="Default"/>
              <w:jc w:val="both"/>
            </w:pPr>
            <w:r>
              <w:t>2</w:t>
            </w:r>
          </w:p>
        </w:tc>
        <w:tc>
          <w:tcPr>
            <w:tcW w:w="2410" w:type="dxa"/>
          </w:tcPr>
          <w:p w:rsidR="00A62522" w:rsidRDefault="00537015" w:rsidP="00A62522">
            <w:pPr>
              <w:pStyle w:val="Default"/>
              <w:jc w:val="center"/>
            </w:pPr>
            <w:r w:rsidRPr="00F4402C">
              <w:t>Русский язык.</w:t>
            </w:r>
          </w:p>
          <w:p w:rsidR="00A62522" w:rsidRDefault="00537015" w:rsidP="00A62522">
            <w:pPr>
              <w:pStyle w:val="Default"/>
              <w:jc w:val="center"/>
            </w:pPr>
            <w:r w:rsidRPr="00F4402C">
              <w:t>Рабочая тетрадь.</w:t>
            </w:r>
          </w:p>
          <w:p w:rsidR="00537015" w:rsidRPr="00F4402C" w:rsidRDefault="00F639F4" w:rsidP="00A62522">
            <w:pPr>
              <w:pStyle w:val="Default"/>
              <w:jc w:val="center"/>
            </w:pPr>
            <w:r w:rsidRPr="00F4402C">
              <w:t>1</w:t>
            </w:r>
            <w:r w:rsidR="00537015" w:rsidRPr="00F4402C">
              <w:t xml:space="preserve"> класс.</w:t>
            </w:r>
          </w:p>
        </w:tc>
        <w:tc>
          <w:tcPr>
            <w:tcW w:w="2693" w:type="dxa"/>
          </w:tcPr>
          <w:p w:rsidR="00537015" w:rsidRPr="00F4402C" w:rsidRDefault="00537015" w:rsidP="00F4402C">
            <w:pPr>
              <w:pStyle w:val="Default"/>
              <w:jc w:val="both"/>
            </w:pPr>
            <w:proofErr w:type="spellStart"/>
            <w:r w:rsidRPr="00F4402C">
              <w:t>Канакина</w:t>
            </w:r>
            <w:proofErr w:type="spellEnd"/>
            <w:r w:rsidRPr="00F4402C">
              <w:t xml:space="preserve"> В. П.</w:t>
            </w:r>
            <w:r w:rsidRPr="00F4402C">
              <w:rPr>
                <w:b/>
              </w:rPr>
              <w:t xml:space="preserve">   </w:t>
            </w:r>
          </w:p>
        </w:tc>
        <w:tc>
          <w:tcPr>
            <w:tcW w:w="1559" w:type="dxa"/>
          </w:tcPr>
          <w:p w:rsidR="00537015" w:rsidRPr="00F4402C" w:rsidRDefault="002143EB" w:rsidP="00F4402C">
            <w:pPr>
              <w:pStyle w:val="Default"/>
              <w:jc w:val="both"/>
            </w:pPr>
            <w:r w:rsidRPr="002143EB">
              <w:t>2020 г</w:t>
            </w:r>
          </w:p>
        </w:tc>
        <w:tc>
          <w:tcPr>
            <w:tcW w:w="1985" w:type="dxa"/>
          </w:tcPr>
          <w:p w:rsidR="00537015" w:rsidRPr="00F4402C" w:rsidRDefault="00537015" w:rsidP="00F4402C">
            <w:pPr>
              <w:pStyle w:val="Default"/>
              <w:jc w:val="both"/>
            </w:pPr>
            <w:r w:rsidRPr="00F4402C">
              <w:t>Просвещение</w:t>
            </w:r>
          </w:p>
        </w:tc>
      </w:tr>
      <w:tr w:rsidR="00537015" w:rsidRPr="00F4402C" w:rsidTr="00822304">
        <w:trPr>
          <w:trHeight w:val="212"/>
        </w:trPr>
        <w:tc>
          <w:tcPr>
            <w:tcW w:w="959" w:type="dxa"/>
          </w:tcPr>
          <w:p w:rsidR="00537015" w:rsidRPr="00F4402C" w:rsidRDefault="002143EB" w:rsidP="00F4402C">
            <w:pPr>
              <w:pStyle w:val="Default"/>
              <w:jc w:val="both"/>
            </w:pPr>
            <w:r>
              <w:t>3</w:t>
            </w:r>
          </w:p>
        </w:tc>
        <w:tc>
          <w:tcPr>
            <w:tcW w:w="2410" w:type="dxa"/>
          </w:tcPr>
          <w:p w:rsidR="00A62522" w:rsidRDefault="00537015" w:rsidP="00A62522">
            <w:pPr>
              <w:pStyle w:val="Default"/>
              <w:jc w:val="center"/>
            </w:pPr>
            <w:r w:rsidRPr="00F4402C">
              <w:t>Русский язык.</w:t>
            </w:r>
          </w:p>
          <w:p w:rsidR="00A62522" w:rsidRDefault="00537015" w:rsidP="00A62522">
            <w:pPr>
              <w:pStyle w:val="Default"/>
              <w:jc w:val="center"/>
            </w:pPr>
            <w:r w:rsidRPr="00F4402C">
              <w:t xml:space="preserve">Рабочая тетрадь. </w:t>
            </w:r>
          </w:p>
          <w:p w:rsidR="00537015" w:rsidRPr="00F4402C" w:rsidRDefault="00537015" w:rsidP="00A62522">
            <w:pPr>
              <w:pStyle w:val="Default"/>
              <w:jc w:val="center"/>
            </w:pPr>
            <w:r w:rsidRPr="00F4402C">
              <w:t xml:space="preserve"> 2 класс.  В 2 ч.</w:t>
            </w:r>
          </w:p>
        </w:tc>
        <w:tc>
          <w:tcPr>
            <w:tcW w:w="2693" w:type="dxa"/>
          </w:tcPr>
          <w:p w:rsidR="00537015" w:rsidRPr="00F4402C" w:rsidRDefault="00537015" w:rsidP="00F4402C">
            <w:pPr>
              <w:pStyle w:val="Default"/>
              <w:jc w:val="both"/>
            </w:pPr>
            <w:proofErr w:type="spellStart"/>
            <w:r w:rsidRPr="00F4402C">
              <w:t>Канакина</w:t>
            </w:r>
            <w:proofErr w:type="spellEnd"/>
            <w:r w:rsidRPr="00F4402C">
              <w:t xml:space="preserve"> В. П.</w:t>
            </w:r>
            <w:r w:rsidRPr="00F4402C">
              <w:rPr>
                <w:b/>
              </w:rPr>
              <w:t xml:space="preserve">   </w:t>
            </w:r>
          </w:p>
        </w:tc>
        <w:tc>
          <w:tcPr>
            <w:tcW w:w="1559" w:type="dxa"/>
          </w:tcPr>
          <w:p w:rsidR="00537015" w:rsidRPr="00F4402C" w:rsidRDefault="002143EB" w:rsidP="00F4402C">
            <w:pPr>
              <w:pStyle w:val="Default"/>
              <w:jc w:val="both"/>
            </w:pPr>
            <w:r w:rsidRPr="002143EB">
              <w:t>2020 г</w:t>
            </w:r>
          </w:p>
        </w:tc>
        <w:tc>
          <w:tcPr>
            <w:tcW w:w="1985" w:type="dxa"/>
          </w:tcPr>
          <w:p w:rsidR="00537015" w:rsidRPr="00F4402C" w:rsidRDefault="00537015" w:rsidP="00F4402C">
            <w:pPr>
              <w:pStyle w:val="Default"/>
              <w:jc w:val="both"/>
            </w:pPr>
            <w:r w:rsidRPr="00F4402C">
              <w:t>Просвещение</w:t>
            </w:r>
          </w:p>
        </w:tc>
      </w:tr>
      <w:tr w:rsidR="00537015" w:rsidRPr="00F4402C" w:rsidTr="00822304">
        <w:trPr>
          <w:trHeight w:val="212"/>
        </w:trPr>
        <w:tc>
          <w:tcPr>
            <w:tcW w:w="959" w:type="dxa"/>
          </w:tcPr>
          <w:p w:rsidR="00537015" w:rsidRPr="00F4402C" w:rsidRDefault="002143EB" w:rsidP="00F4402C">
            <w:pPr>
              <w:pStyle w:val="Default"/>
              <w:jc w:val="both"/>
            </w:pPr>
            <w:r>
              <w:t>4</w:t>
            </w:r>
          </w:p>
        </w:tc>
        <w:tc>
          <w:tcPr>
            <w:tcW w:w="2410" w:type="dxa"/>
          </w:tcPr>
          <w:p w:rsidR="00A62522" w:rsidRDefault="00537015" w:rsidP="00A62522">
            <w:pPr>
              <w:pStyle w:val="Default"/>
              <w:jc w:val="center"/>
            </w:pPr>
            <w:r w:rsidRPr="00F4402C">
              <w:t>Русский язык.</w:t>
            </w:r>
          </w:p>
          <w:p w:rsidR="00A62522" w:rsidRDefault="00537015" w:rsidP="00A62522">
            <w:pPr>
              <w:pStyle w:val="Default"/>
              <w:jc w:val="center"/>
            </w:pPr>
            <w:r w:rsidRPr="00F4402C">
              <w:t>Рабочая тетрадь.</w:t>
            </w:r>
          </w:p>
          <w:p w:rsidR="00537015" w:rsidRPr="00F4402C" w:rsidRDefault="00537015" w:rsidP="00A62522">
            <w:pPr>
              <w:pStyle w:val="Default"/>
              <w:jc w:val="center"/>
            </w:pPr>
            <w:r w:rsidRPr="00F4402C">
              <w:t xml:space="preserve">  2 класс.  В 2 ч.</w:t>
            </w:r>
          </w:p>
        </w:tc>
        <w:tc>
          <w:tcPr>
            <w:tcW w:w="2693" w:type="dxa"/>
          </w:tcPr>
          <w:p w:rsidR="00537015" w:rsidRPr="00F4402C" w:rsidRDefault="00537015" w:rsidP="00F4402C">
            <w:pPr>
              <w:pStyle w:val="Default"/>
              <w:jc w:val="both"/>
            </w:pPr>
            <w:proofErr w:type="spellStart"/>
            <w:r w:rsidRPr="00F4402C">
              <w:t>Канакина</w:t>
            </w:r>
            <w:proofErr w:type="spellEnd"/>
            <w:r w:rsidRPr="00F4402C">
              <w:t xml:space="preserve"> В. П.</w:t>
            </w:r>
            <w:r w:rsidRPr="00F4402C">
              <w:rPr>
                <w:b/>
              </w:rPr>
              <w:t xml:space="preserve">   </w:t>
            </w:r>
          </w:p>
        </w:tc>
        <w:tc>
          <w:tcPr>
            <w:tcW w:w="1559" w:type="dxa"/>
          </w:tcPr>
          <w:p w:rsidR="00537015" w:rsidRPr="00F4402C" w:rsidRDefault="002143EB" w:rsidP="00F4402C">
            <w:pPr>
              <w:pStyle w:val="Default"/>
              <w:jc w:val="both"/>
            </w:pPr>
            <w:r w:rsidRPr="002143EB">
              <w:t>2020 г</w:t>
            </w:r>
          </w:p>
        </w:tc>
        <w:tc>
          <w:tcPr>
            <w:tcW w:w="1985" w:type="dxa"/>
          </w:tcPr>
          <w:p w:rsidR="00537015" w:rsidRPr="00F4402C" w:rsidRDefault="00537015" w:rsidP="00F4402C">
            <w:pPr>
              <w:pStyle w:val="Default"/>
              <w:jc w:val="both"/>
            </w:pPr>
            <w:r w:rsidRPr="00F4402C">
              <w:t>Просвещение</w:t>
            </w:r>
          </w:p>
        </w:tc>
      </w:tr>
      <w:tr w:rsidR="00537015" w:rsidRPr="00F4402C" w:rsidTr="00822304">
        <w:trPr>
          <w:trHeight w:val="212"/>
        </w:trPr>
        <w:tc>
          <w:tcPr>
            <w:tcW w:w="959" w:type="dxa"/>
          </w:tcPr>
          <w:p w:rsidR="00537015" w:rsidRPr="00F4402C" w:rsidRDefault="002143EB" w:rsidP="00F4402C">
            <w:pPr>
              <w:pStyle w:val="Default"/>
              <w:jc w:val="both"/>
            </w:pPr>
            <w:r>
              <w:t>5</w:t>
            </w:r>
          </w:p>
        </w:tc>
        <w:tc>
          <w:tcPr>
            <w:tcW w:w="2410" w:type="dxa"/>
          </w:tcPr>
          <w:p w:rsidR="00A62522" w:rsidRDefault="00537015" w:rsidP="00A62522">
            <w:pPr>
              <w:pStyle w:val="Default"/>
              <w:jc w:val="center"/>
            </w:pPr>
            <w:r w:rsidRPr="00F4402C">
              <w:t>Русский язык.</w:t>
            </w:r>
          </w:p>
          <w:p w:rsidR="00A62522" w:rsidRDefault="00537015" w:rsidP="00A62522">
            <w:pPr>
              <w:pStyle w:val="Default"/>
              <w:jc w:val="center"/>
            </w:pPr>
            <w:r w:rsidRPr="00F4402C">
              <w:t>Рабочая тетрадь.</w:t>
            </w:r>
          </w:p>
          <w:p w:rsidR="00537015" w:rsidRPr="00F4402C" w:rsidRDefault="00537015" w:rsidP="00A62522">
            <w:pPr>
              <w:pStyle w:val="Default"/>
              <w:jc w:val="center"/>
            </w:pPr>
            <w:r w:rsidRPr="00F4402C">
              <w:t>2 класс.  В 2 ч.</w:t>
            </w:r>
          </w:p>
        </w:tc>
        <w:tc>
          <w:tcPr>
            <w:tcW w:w="2693" w:type="dxa"/>
          </w:tcPr>
          <w:p w:rsidR="00537015" w:rsidRPr="00F4402C" w:rsidRDefault="00537015" w:rsidP="00F4402C">
            <w:pPr>
              <w:pStyle w:val="Default"/>
              <w:jc w:val="both"/>
            </w:pPr>
            <w:proofErr w:type="spellStart"/>
            <w:r w:rsidRPr="00F4402C">
              <w:t>Канакина</w:t>
            </w:r>
            <w:proofErr w:type="spellEnd"/>
            <w:r w:rsidRPr="00F4402C">
              <w:t xml:space="preserve"> В. П.</w:t>
            </w:r>
            <w:r w:rsidRPr="00F4402C">
              <w:rPr>
                <w:b/>
              </w:rPr>
              <w:t xml:space="preserve">   </w:t>
            </w:r>
          </w:p>
        </w:tc>
        <w:tc>
          <w:tcPr>
            <w:tcW w:w="1559" w:type="dxa"/>
          </w:tcPr>
          <w:p w:rsidR="00537015" w:rsidRPr="00F4402C" w:rsidRDefault="002143EB" w:rsidP="00F4402C">
            <w:pPr>
              <w:pStyle w:val="Default"/>
              <w:jc w:val="both"/>
            </w:pPr>
            <w:r w:rsidRPr="002143EB">
              <w:t>2020 г</w:t>
            </w:r>
          </w:p>
        </w:tc>
        <w:tc>
          <w:tcPr>
            <w:tcW w:w="1985" w:type="dxa"/>
          </w:tcPr>
          <w:p w:rsidR="00537015" w:rsidRPr="00F4402C" w:rsidRDefault="00537015" w:rsidP="00F4402C">
            <w:pPr>
              <w:pStyle w:val="Default"/>
              <w:jc w:val="both"/>
            </w:pPr>
            <w:r w:rsidRPr="00F4402C">
              <w:t>Просвещение</w:t>
            </w:r>
          </w:p>
        </w:tc>
      </w:tr>
    </w:tbl>
    <w:p w:rsidR="00F4044D" w:rsidRPr="001709F4" w:rsidRDefault="00F4044D" w:rsidP="00822304">
      <w:pPr>
        <w:tabs>
          <w:tab w:val="left" w:pos="360"/>
        </w:tabs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1709F4">
        <w:rPr>
          <w:rFonts w:ascii="Times New Roman" w:hAnsi="Times New Roman" w:cs="Times New Roman"/>
          <w:b/>
          <w:snapToGrid w:val="0"/>
          <w:sz w:val="24"/>
          <w:szCs w:val="24"/>
        </w:rPr>
        <w:t>Содержание учебного предмета «</w:t>
      </w:r>
      <w:r w:rsidR="008553C1" w:rsidRPr="001709F4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Русский язык </w:t>
      </w:r>
      <w:r w:rsidRPr="001709F4">
        <w:rPr>
          <w:rFonts w:ascii="Times New Roman" w:hAnsi="Times New Roman" w:cs="Times New Roman"/>
          <w:b/>
          <w:snapToGrid w:val="0"/>
          <w:sz w:val="24"/>
          <w:szCs w:val="24"/>
        </w:rPr>
        <w:t>».</w:t>
      </w:r>
    </w:p>
    <w:p w:rsidR="00674005" w:rsidRPr="001709F4" w:rsidRDefault="00674005" w:rsidP="001709F4">
      <w:pPr>
        <w:spacing w:after="0" w:line="240" w:lineRule="auto"/>
        <w:ind w:left="15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709F4">
        <w:rPr>
          <w:rFonts w:ascii="Times New Roman" w:hAnsi="Times New Roman" w:cs="Times New Roman"/>
          <w:w w:val="95"/>
          <w:sz w:val="24"/>
          <w:szCs w:val="24"/>
          <w:u w:val="single"/>
        </w:rPr>
        <w:t>1</w:t>
      </w:r>
      <w:r w:rsidRPr="001709F4">
        <w:rPr>
          <w:rFonts w:ascii="Times New Roman" w:hAnsi="Times New Roman" w:cs="Times New Roman"/>
          <w:spacing w:val="-5"/>
          <w:w w:val="95"/>
          <w:sz w:val="24"/>
          <w:szCs w:val="24"/>
          <w:u w:val="single"/>
        </w:rPr>
        <w:t xml:space="preserve"> </w:t>
      </w:r>
      <w:r w:rsidRPr="001709F4">
        <w:rPr>
          <w:rFonts w:ascii="Times New Roman" w:hAnsi="Times New Roman" w:cs="Times New Roman"/>
          <w:w w:val="95"/>
          <w:sz w:val="24"/>
          <w:szCs w:val="24"/>
          <w:u w:val="single"/>
        </w:rPr>
        <w:t>КЛАСС</w:t>
      </w:r>
    </w:p>
    <w:p w:rsidR="00E75AC2" w:rsidRDefault="00674005" w:rsidP="00E75AC2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pacing w:val="-1"/>
          <w:w w:val="90"/>
          <w:sz w:val="24"/>
          <w:szCs w:val="24"/>
        </w:rPr>
      </w:pPr>
      <w:r w:rsidRPr="00E75AC2">
        <w:rPr>
          <w:rFonts w:ascii="Times New Roman" w:hAnsi="Times New Roman" w:cs="Times New Roman"/>
          <w:i/>
          <w:spacing w:val="-1"/>
          <w:w w:val="90"/>
          <w:sz w:val="24"/>
          <w:szCs w:val="24"/>
        </w:rPr>
        <w:t>Обучение</w:t>
      </w:r>
      <w:r w:rsidRPr="00E75AC2">
        <w:rPr>
          <w:rFonts w:ascii="Times New Roman" w:hAnsi="Times New Roman" w:cs="Times New Roman"/>
          <w:i/>
          <w:spacing w:val="-11"/>
          <w:w w:val="9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i/>
          <w:spacing w:val="-1"/>
          <w:w w:val="90"/>
          <w:sz w:val="24"/>
          <w:szCs w:val="24"/>
        </w:rPr>
        <w:t>грамоте</w:t>
      </w:r>
      <w:r w:rsidR="00E75AC2">
        <w:rPr>
          <w:rFonts w:ascii="Times New Roman" w:hAnsi="Times New Roman" w:cs="Times New Roman"/>
          <w:i/>
          <w:spacing w:val="-1"/>
          <w:w w:val="90"/>
          <w:sz w:val="24"/>
          <w:szCs w:val="24"/>
        </w:rPr>
        <w:t>.</w:t>
      </w:r>
    </w:p>
    <w:p w:rsidR="001709F4" w:rsidRPr="00E75AC2" w:rsidRDefault="00825B52" w:rsidP="00E75AC2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6"/>
          <w:w w:val="115"/>
          <w:sz w:val="24"/>
          <w:szCs w:val="24"/>
        </w:rPr>
      </w:pPr>
      <w:proofErr w:type="gramStart"/>
      <w:r w:rsidRPr="00E75AC2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lastRenderedPageBreak/>
        <w:t>(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Начальным этапом изучения предметов «Русский язык» и «Литературное чтение» в 1 классе является курс «Обучение грамоте»: обучение письму идёт п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а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раллельно с обучением чтению</w:t>
      </w:r>
      <w:r w:rsidR="00A62522" w:rsidRPr="00E75AC2">
        <w:rPr>
          <w:rFonts w:ascii="Times New Roman" w:hAnsi="Times New Roman" w:cs="Times New Roman"/>
          <w:w w:val="115"/>
          <w:sz w:val="24"/>
          <w:szCs w:val="24"/>
        </w:rPr>
        <w:t>.</w:t>
      </w:r>
      <w:proofErr w:type="gramEnd"/>
      <w:r w:rsidRPr="00E75AC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На «Обучение</w:t>
      </w:r>
      <w:r w:rsidRPr="00E75AC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грамоте»</w:t>
      </w:r>
      <w:r w:rsidRPr="00E75AC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отводится</w:t>
      </w:r>
      <w:r w:rsidRPr="00E75AC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9</w:t>
      </w:r>
      <w:r w:rsidRPr="00E75AC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часов</w:t>
      </w:r>
      <w:r w:rsidRPr="00E75AC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E75AC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н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е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делю:</w:t>
      </w:r>
      <w:r w:rsidRPr="00E75AC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5</w:t>
      </w:r>
      <w:r w:rsidRPr="00E75AC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часов</w:t>
      </w:r>
      <w:r w:rsidRPr="00E75AC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«Русского</w:t>
      </w:r>
      <w:r w:rsidRPr="00E75AC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языка»</w:t>
      </w:r>
      <w:r w:rsidRPr="00E75AC2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 xml:space="preserve">(обучение письму) и 4 часа </w:t>
      </w:r>
    </w:p>
    <w:p w:rsidR="00E75AC2" w:rsidRDefault="00825B52" w:rsidP="00E75AC2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«Литературного чтения» (обучение чтению).</w:t>
      </w:r>
      <w:r w:rsidR="00E75AC2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</w:p>
    <w:p w:rsidR="00E75AC2" w:rsidRDefault="00825B52" w:rsidP="00E75AC2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Продолжительность «Обучения грамоте» зависит от уровня подготовки класса и может составлять от 20 до 23 недель, соответственно,</w:t>
      </w:r>
      <w:r w:rsidRPr="00E75AC2">
        <w:rPr>
          <w:rFonts w:ascii="Times New Roman" w:hAnsi="Times New Roman" w:cs="Times New Roman"/>
          <w:spacing w:val="-49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 xml:space="preserve">продолжительность </w:t>
      </w:r>
    </w:p>
    <w:p w:rsidR="00E75AC2" w:rsidRDefault="00825B52" w:rsidP="00E75AC2">
      <w:pPr>
        <w:spacing w:after="0" w:line="240" w:lineRule="auto"/>
        <w:jc w:val="both"/>
        <w:rPr>
          <w:rFonts w:ascii="Times New Roman" w:hAnsi="Times New Roman" w:cs="Times New Roman"/>
          <w:spacing w:val="-8"/>
          <w:w w:val="115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изучения систематического курса в 1 классе может</w:t>
      </w:r>
      <w:r w:rsidRPr="00E75AC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</w:p>
    <w:p w:rsidR="00A62522" w:rsidRPr="00E75AC2" w:rsidRDefault="00825B52" w:rsidP="00E75AC2">
      <w:pPr>
        <w:spacing w:after="0" w:line="240" w:lineRule="auto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варьироваться</w:t>
      </w:r>
      <w:r w:rsidRPr="00E75AC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от</w:t>
      </w:r>
      <w:r w:rsidRPr="00E75AC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13</w:t>
      </w:r>
      <w:r w:rsidRPr="00E75AC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до</w:t>
      </w:r>
      <w:r w:rsidRPr="00E75AC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10</w:t>
      </w:r>
      <w:r w:rsidRPr="00E75AC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недель)</w:t>
      </w:r>
      <w:r w:rsidR="00A62522" w:rsidRPr="00E75AC2">
        <w:rPr>
          <w:rFonts w:ascii="Times New Roman" w:hAnsi="Times New Roman" w:cs="Times New Roman"/>
          <w:w w:val="115"/>
          <w:sz w:val="24"/>
          <w:szCs w:val="24"/>
        </w:rPr>
        <w:t>.</w:t>
      </w:r>
    </w:p>
    <w:p w:rsidR="00C05025" w:rsidRPr="00822304" w:rsidRDefault="00674005" w:rsidP="00C05025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w w:val="90"/>
          <w:sz w:val="24"/>
        </w:rPr>
      </w:pPr>
      <w:r w:rsidRPr="00822304">
        <w:rPr>
          <w:rFonts w:ascii="Times New Roman" w:hAnsi="Times New Roman" w:cs="Times New Roman"/>
          <w:i/>
          <w:w w:val="90"/>
          <w:sz w:val="24"/>
        </w:rPr>
        <w:t>Развитие</w:t>
      </w:r>
      <w:r w:rsidRPr="00822304">
        <w:rPr>
          <w:rFonts w:ascii="Times New Roman" w:hAnsi="Times New Roman" w:cs="Times New Roman"/>
          <w:i/>
          <w:spacing w:val="1"/>
          <w:w w:val="90"/>
          <w:sz w:val="24"/>
        </w:rPr>
        <w:t xml:space="preserve"> </w:t>
      </w:r>
      <w:r w:rsidRPr="00822304">
        <w:rPr>
          <w:rFonts w:ascii="Times New Roman" w:hAnsi="Times New Roman" w:cs="Times New Roman"/>
          <w:i/>
          <w:w w:val="90"/>
          <w:sz w:val="24"/>
        </w:rPr>
        <w:t>речи</w:t>
      </w:r>
      <w:r w:rsidR="00A62522" w:rsidRPr="00822304">
        <w:rPr>
          <w:rFonts w:ascii="Times New Roman" w:hAnsi="Times New Roman" w:cs="Times New Roman"/>
          <w:i/>
          <w:w w:val="90"/>
          <w:sz w:val="24"/>
        </w:rPr>
        <w:t>.</w:t>
      </w:r>
    </w:p>
    <w:p w:rsidR="001709F4" w:rsidRPr="00C05025" w:rsidRDefault="00674005" w:rsidP="00C05025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w w:val="90"/>
        </w:rPr>
      </w:pPr>
      <w:r w:rsidRPr="00E75AC2">
        <w:rPr>
          <w:rFonts w:ascii="Times New Roman" w:hAnsi="Times New Roman" w:cs="Times New Roman"/>
          <w:w w:val="115"/>
        </w:rPr>
        <w:t xml:space="preserve">Составление небольших рассказов </w:t>
      </w:r>
      <w:proofErr w:type="gramStart"/>
      <w:r w:rsidRPr="00E75AC2">
        <w:rPr>
          <w:rFonts w:ascii="Times New Roman" w:hAnsi="Times New Roman" w:cs="Times New Roman"/>
          <w:w w:val="115"/>
        </w:rPr>
        <w:t>повествовательного</w:t>
      </w:r>
      <w:proofErr w:type="gramEnd"/>
      <w:r w:rsidRPr="00E75AC2">
        <w:rPr>
          <w:rFonts w:ascii="Times New Roman" w:hAnsi="Times New Roman" w:cs="Times New Roman"/>
          <w:w w:val="115"/>
        </w:rPr>
        <w:t xml:space="preserve"> </w:t>
      </w:r>
    </w:p>
    <w:p w:rsidR="001709F4" w:rsidRPr="00E75AC2" w:rsidRDefault="00674005" w:rsidP="00E75AC2">
      <w:pPr>
        <w:spacing w:after="0" w:line="240" w:lineRule="auto"/>
        <w:jc w:val="both"/>
        <w:rPr>
          <w:rFonts w:ascii="Times New Roman" w:hAnsi="Times New Roman" w:cs="Times New Roman"/>
          <w:spacing w:val="1"/>
          <w:w w:val="115"/>
        </w:rPr>
      </w:pPr>
      <w:r w:rsidRPr="00E75AC2">
        <w:rPr>
          <w:rFonts w:ascii="Times New Roman" w:hAnsi="Times New Roman" w:cs="Times New Roman"/>
          <w:w w:val="115"/>
        </w:rPr>
        <w:t>характера</w:t>
      </w:r>
      <w:r w:rsidRPr="00E75AC2">
        <w:rPr>
          <w:rFonts w:ascii="Times New Roman" w:hAnsi="Times New Roman" w:cs="Times New Roman"/>
          <w:spacing w:val="1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по</w:t>
      </w:r>
      <w:r w:rsidRPr="00E75AC2">
        <w:rPr>
          <w:rFonts w:ascii="Times New Roman" w:hAnsi="Times New Roman" w:cs="Times New Roman"/>
          <w:spacing w:val="1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серии</w:t>
      </w:r>
      <w:r w:rsidRPr="00E75AC2">
        <w:rPr>
          <w:rFonts w:ascii="Times New Roman" w:hAnsi="Times New Roman" w:cs="Times New Roman"/>
          <w:spacing w:val="1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сюжетных</w:t>
      </w:r>
      <w:r w:rsidRPr="00E75AC2">
        <w:rPr>
          <w:rFonts w:ascii="Times New Roman" w:hAnsi="Times New Roman" w:cs="Times New Roman"/>
          <w:spacing w:val="1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кар</w:t>
      </w:r>
      <w:r w:rsidR="00A62522" w:rsidRPr="00E75AC2">
        <w:rPr>
          <w:rFonts w:ascii="Times New Roman" w:hAnsi="Times New Roman" w:cs="Times New Roman"/>
          <w:w w:val="115"/>
        </w:rPr>
        <w:t>ти</w:t>
      </w:r>
      <w:r w:rsidRPr="00E75AC2">
        <w:rPr>
          <w:rFonts w:ascii="Times New Roman" w:hAnsi="Times New Roman" w:cs="Times New Roman"/>
          <w:w w:val="115"/>
        </w:rPr>
        <w:t>нок,</w:t>
      </w:r>
      <w:r w:rsidR="001709F4" w:rsidRPr="00E75AC2">
        <w:rPr>
          <w:rFonts w:ascii="Times New Roman" w:hAnsi="Times New Roman" w:cs="Times New Roman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материалам</w:t>
      </w:r>
      <w:r w:rsidRPr="00E75AC2">
        <w:rPr>
          <w:rFonts w:ascii="Times New Roman" w:hAnsi="Times New Roman" w:cs="Times New Roman"/>
          <w:spacing w:val="1"/>
          <w:w w:val="115"/>
        </w:rPr>
        <w:t xml:space="preserve"> </w:t>
      </w:r>
    </w:p>
    <w:p w:rsidR="00674005" w:rsidRPr="00E75AC2" w:rsidRDefault="00674005" w:rsidP="00E75AC2">
      <w:pPr>
        <w:spacing w:after="0" w:line="240" w:lineRule="auto"/>
        <w:jc w:val="both"/>
        <w:rPr>
          <w:rFonts w:ascii="Times New Roman" w:hAnsi="Times New Roman" w:cs="Times New Roman"/>
          <w:i/>
          <w:w w:val="90"/>
        </w:rPr>
      </w:pPr>
      <w:r w:rsidRPr="00E75AC2">
        <w:rPr>
          <w:rFonts w:ascii="Times New Roman" w:hAnsi="Times New Roman" w:cs="Times New Roman"/>
          <w:w w:val="115"/>
        </w:rPr>
        <w:t>собственных</w:t>
      </w:r>
      <w:r w:rsidRPr="00E75AC2">
        <w:rPr>
          <w:rFonts w:ascii="Times New Roman" w:hAnsi="Times New Roman" w:cs="Times New Roman"/>
          <w:spacing w:val="-55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игр,</w:t>
      </w:r>
      <w:r w:rsidRPr="00E75AC2">
        <w:rPr>
          <w:rFonts w:ascii="Times New Roman" w:hAnsi="Times New Roman" w:cs="Times New Roman"/>
          <w:spacing w:val="-9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занятий,</w:t>
      </w:r>
      <w:r w:rsidRPr="00E75AC2">
        <w:rPr>
          <w:rFonts w:ascii="Times New Roman" w:hAnsi="Times New Roman" w:cs="Times New Roman"/>
          <w:spacing w:val="-8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наблюдений</w:t>
      </w:r>
      <w:r w:rsidR="00825B52" w:rsidRPr="00E75AC2">
        <w:rPr>
          <w:rFonts w:ascii="Times New Roman" w:hAnsi="Times New Roman" w:cs="Times New Roman"/>
          <w:w w:val="115"/>
        </w:rPr>
        <w:t>.</w:t>
      </w:r>
      <w:r w:rsidRPr="00E75AC2">
        <w:rPr>
          <w:rFonts w:ascii="Times New Roman" w:hAnsi="Times New Roman" w:cs="Times New Roman"/>
          <w:w w:val="142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Понимание текста при его прослушивании и при самостоятельном</w:t>
      </w:r>
      <w:r w:rsidRPr="00E75AC2">
        <w:rPr>
          <w:rFonts w:ascii="Times New Roman" w:hAnsi="Times New Roman" w:cs="Times New Roman"/>
          <w:spacing w:val="-10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чтении</w:t>
      </w:r>
      <w:r w:rsidRPr="00E75AC2">
        <w:rPr>
          <w:rFonts w:ascii="Times New Roman" w:hAnsi="Times New Roman" w:cs="Times New Roman"/>
          <w:spacing w:val="-9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вслух</w:t>
      </w:r>
      <w:r w:rsidR="00825B52" w:rsidRPr="00E75AC2">
        <w:rPr>
          <w:rFonts w:ascii="Times New Roman" w:hAnsi="Times New Roman" w:cs="Times New Roman"/>
          <w:w w:val="115"/>
        </w:rPr>
        <w:t>.</w:t>
      </w:r>
      <w:r w:rsidRPr="00E75AC2">
        <w:rPr>
          <w:rFonts w:ascii="Times New Roman" w:hAnsi="Times New Roman" w:cs="Times New Roman"/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Слово</w:t>
      </w:r>
      <w:r w:rsidRPr="00E75AC2">
        <w:rPr>
          <w:i/>
          <w:spacing w:val="-2"/>
          <w:w w:val="90"/>
        </w:rPr>
        <w:t xml:space="preserve"> </w:t>
      </w:r>
      <w:r w:rsidRPr="00E75AC2">
        <w:rPr>
          <w:i/>
          <w:w w:val="90"/>
        </w:rPr>
        <w:t>и</w:t>
      </w:r>
      <w:r w:rsidRPr="00E75AC2">
        <w:rPr>
          <w:i/>
          <w:spacing w:val="-1"/>
          <w:w w:val="90"/>
        </w:rPr>
        <w:t xml:space="preserve"> </w:t>
      </w:r>
      <w:r w:rsidRPr="00E75AC2">
        <w:rPr>
          <w:i/>
          <w:w w:val="90"/>
        </w:rPr>
        <w:t>предложение</w:t>
      </w:r>
      <w:r w:rsidR="001709F4" w:rsidRPr="00E75AC2">
        <w:rPr>
          <w:i/>
          <w:w w:val="90"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20"/>
        </w:rPr>
        <w:t>Различение слова и предложения</w:t>
      </w:r>
      <w:r w:rsidR="00825B52" w:rsidRPr="00E75AC2">
        <w:rPr>
          <w:w w:val="120"/>
        </w:rPr>
        <w:t>.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Работа с предложением: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выделение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слов,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изменение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их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порядка</w:t>
      </w:r>
      <w:r w:rsidR="00825B52" w:rsidRPr="00E75AC2">
        <w:rPr>
          <w:w w:val="120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Восприятие слова как объекта изучения, материала для анализа</w:t>
      </w:r>
      <w:r w:rsidR="00825B52" w:rsidRPr="00E75AC2">
        <w:rPr>
          <w:w w:val="115"/>
        </w:rPr>
        <w:t>.</w:t>
      </w:r>
      <w:r w:rsidRPr="00E75AC2">
        <w:rPr>
          <w:spacing w:val="7"/>
          <w:w w:val="115"/>
        </w:rPr>
        <w:t xml:space="preserve"> </w:t>
      </w:r>
      <w:r w:rsidRPr="00E75AC2">
        <w:rPr>
          <w:w w:val="115"/>
        </w:rPr>
        <w:t>Наблюдение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над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значением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слова</w:t>
      </w:r>
      <w:r w:rsidR="00825B52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Фонетика</w:t>
      </w:r>
      <w:r w:rsidR="001709F4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Звуки речи</w:t>
      </w:r>
      <w:r w:rsidR="00825B52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Единство звукового состава слова и его значения</w:t>
      </w:r>
      <w:r w:rsidR="00825B52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Установление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последовательности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звуков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слове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  количества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звуков</w:t>
      </w:r>
      <w:r w:rsidR="00852877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Сопоставление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слов,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различающихся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одним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или</w:t>
      </w:r>
      <w:r w:rsidRPr="00E75AC2">
        <w:rPr>
          <w:spacing w:val="-55"/>
          <w:w w:val="115"/>
        </w:rPr>
        <w:t xml:space="preserve"> </w:t>
      </w:r>
      <w:r w:rsidRPr="00E75AC2">
        <w:rPr>
          <w:w w:val="115"/>
        </w:rPr>
        <w:t>несколькими</w:t>
      </w:r>
      <w:r w:rsidRPr="00E75AC2">
        <w:rPr>
          <w:spacing w:val="15"/>
          <w:w w:val="115"/>
        </w:rPr>
        <w:t xml:space="preserve"> </w:t>
      </w:r>
      <w:r w:rsidRPr="00E75AC2">
        <w:rPr>
          <w:w w:val="115"/>
        </w:rPr>
        <w:t>звуками</w:t>
      </w:r>
      <w:r w:rsidR="00852877" w:rsidRPr="00E75AC2">
        <w:rPr>
          <w:w w:val="115"/>
        </w:rPr>
        <w:t>.</w:t>
      </w:r>
      <w:r w:rsidRPr="00E75AC2">
        <w:rPr>
          <w:spacing w:val="52"/>
          <w:w w:val="115"/>
        </w:rPr>
        <w:t xml:space="preserve"> </w:t>
      </w:r>
      <w:r w:rsidRPr="00E75AC2">
        <w:rPr>
          <w:w w:val="115"/>
        </w:rPr>
        <w:t>Звуковой</w:t>
      </w:r>
      <w:r w:rsidRPr="00E75AC2">
        <w:rPr>
          <w:spacing w:val="15"/>
          <w:w w:val="115"/>
        </w:rPr>
        <w:t xml:space="preserve"> </w:t>
      </w:r>
      <w:r w:rsidRPr="00E75AC2">
        <w:rPr>
          <w:w w:val="115"/>
        </w:rPr>
        <w:t>анализ</w:t>
      </w:r>
      <w:r w:rsidRPr="00E75AC2">
        <w:rPr>
          <w:spacing w:val="16"/>
          <w:w w:val="115"/>
        </w:rPr>
        <w:t xml:space="preserve"> </w:t>
      </w:r>
      <w:r w:rsidRPr="00E75AC2">
        <w:rPr>
          <w:w w:val="115"/>
        </w:rPr>
        <w:t>слова,</w:t>
      </w:r>
      <w:r w:rsidRPr="00E75AC2">
        <w:rPr>
          <w:spacing w:val="15"/>
          <w:w w:val="115"/>
        </w:rPr>
        <w:t xml:space="preserve"> </w:t>
      </w:r>
      <w:r w:rsidRPr="00E75AC2">
        <w:rPr>
          <w:w w:val="115"/>
        </w:rPr>
        <w:t>работа</w:t>
      </w:r>
      <w:r w:rsidRPr="00E75AC2">
        <w:rPr>
          <w:spacing w:val="15"/>
          <w:w w:val="115"/>
        </w:rPr>
        <w:t xml:space="preserve"> </w:t>
      </w:r>
      <w:r w:rsidRPr="00E75AC2">
        <w:rPr>
          <w:w w:val="115"/>
        </w:rPr>
        <w:t>со</w:t>
      </w:r>
      <w:r w:rsidRPr="00E75AC2">
        <w:rPr>
          <w:spacing w:val="16"/>
          <w:w w:val="115"/>
        </w:rPr>
        <w:t xml:space="preserve"> </w:t>
      </w:r>
      <w:r w:rsidRPr="00E75AC2">
        <w:rPr>
          <w:w w:val="115"/>
        </w:rPr>
        <w:t>звуковыми</w:t>
      </w:r>
      <w:r w:rsidRPr="00E75AC2">
        <w:rPr>
          <w:spacing w:val="45"/>
          <w:w w:val="115"/>
        </w:rPr>
        <w:t xml:space="preserve"> </w:t>
      </w:r>
      <w:r w:rsidRPr="00E75AC2">
        <w:rPr>
          <w:w w:val="115"/>
        </w:rPr>
        <w:t>моделями:</w:t>
      </w:r>
      <w:r w:rsidRPr="00E75AC2">
        <w:rPr>
          <w:spacing w:val="46"/>
          <w:w w:val="115"/>
        </w:rPr>
        <w:t xml:space="preserve"> </w:t>
      </w:r>
      <w:r w:rsidRPr="00E75AC2">
        <w:rPr>
          <w:w w:val="115"/>
        </w:rPr>
        <w:t>построение</w:t>
      </w:r>
      <w:r w:rsidRPr="00E75AC2">
        <w:rPr>
          <w:spacing w:val="46"/>
          <w:w w:val="115"/>
        </w:rPr>
        <w:t xml:space="preserve"> </w:t>
      </w:r>
      <w:r w:rsidRPr="00E75AC2">
        <w:rPr>
          <w:w w:val="115"/>
        </w:rPr>
        <w:t>модели</w:t>
      </w:r>
      <w:r w:rsidRPr="00E75AC2">
        <w:rPr>
          <w:spacing w:val="46"/>
          <w:w w:val="115"/>
        </w:rPr>
        <w:t xml:space="preserve"> </w:t>
      </w:r>
      <w:r w:rsidRPr="00E75AC2">
        <w:rPr>
          <w:w w:val="115"/>
        </w:rPr>
        <w:t>звукового</w:t>
      </w:r>
      <w:r w:rsidRPr="00E75AC2">
        <w:rPr>
          <w:spacing w:val="46"/>
          <w:w w:val="115"/>
        </w:rPr>
        <w:t xml:space="preserve"> </w:t>
      </w:r>
      <w:r w:rsidRPr="00E75AC2">
        <w:rPr>
          <w:w w:val="115"/>
        </w:rPr>
        <w:t>состава</w:t>
      </w:r>
      <w:r w:rsidRPr="00E75AC2">
        <w:rPr>
          <w:spacing w:val="46"/>
          <w:w w:val="115"/>
        </w:rPr>
        <w:t xml:space="preserve"> </w:t>
      </w:r>
      <w:r w:rsidRPr="00E75AC2">
        <w:rPr>
          <w:w w:val="115"/>
        </w:rPr>
        <w:t>слова,</w:t>
      </w:r>
      <w:r w:rsidR="001709F4" w:rsidRPr="00E75AC2">
        <w:rPr>
          <w:w w:val="115"/>
        </w:rPr>
        <w:t xml:space="preserve"> </w:t>
      </w:r>
      <w:r w:rsidRPr="00E75AC2">
        <w:rPr>
          <w:w w:val="115"/>
        </w:rPr>
        <w:t>подбор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слов,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соответствующих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заданной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модели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20"/>
        </w:rPr>
        <w:t>Различение</w:t>
      </w:r>
      <w:r w:rsidRPr="00E75AC2">
        <w:rPr>
          <w:spacing w:val="-15"/>
          <w:w w:val="120"/>
        </w:rPr>
        <w:t xml:space="preserve"> </w:t>
      </w:r>
      <w:r w:rsidRPr="00E75AC2">
        <w:rPr>
          <w:w w:val="120"/>
        </w:rPr>
        <w:t>гласных</w:t>
      </w:r>
      <w:r w:rsidRPr="00E75AC2">
        <w:rPr>
          <w:spacing w:val="-15"/>
          <w:w w:val="120"/>
        </w:rPr>
        <w:t xml:space="preserve"> </w:t>
      </w:r>
      <w:r w:rsidRPr="00E75AC2">
        <w:rPr>
          <w:w w:val="120"/>
        </w:rPr>
        <w:t>и</w:t>
      </w:r>
      <w:r w:rsidRPr="00E75AC2">
        <w:rPr>
          <w:spacing w:val="-15"/>
          <w:w w:val="120"/>
        </w:rPr>
        <w:t xml:space="preserve"> </w:t>
      </w:r>
      <w:r w:rsidRPr="00E75AC2">
        <w:rPr>
          <w:w w:val="120"/>
        </w:rPr>
        <w:t>согласных</w:t>
      </w:r>
      <w:r w:rsidRPr="00E75AC2">
        <w:rPr>
          <w:spacing w:val="-15"/>
          <w:w w:val="120"/>
        </w:rPr>
        <w:t xml:space="preserve"> </w:t>
      </w:r>
      <w:r w:rsidRPr="00E75AC2">
        <w:rPr>
          <w:w w:val="120"/>
        </w:rPr>
        <w:t>звуков,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гласных</w:t>
      </w:r>
      <w:r w:rsidRPr="00E75AC2">
        <w:rPr>
          <w:spacing w:val="-15"/>
          <w:w w:val="120"/>
        </w:rPr>
        <w:t xml:space="preserve"> </w:t>
      </w:r>
      <w:r w:rsidRPr="00E75AC2">
        <w:rPr>
          <w:w w:val="120"/>
        </w:rPr>
        <w:t>ударных</w:t>
      </w:r>
      <w:r w:rsidRPr="00E75AC2">
        <w:rPr>
          <w:spacing w:val="-15"/>
          <w:w w:val="120"/>
        </w:rPr>
        <w:t xml:space="preserve"> </w:t>
      </w:r>
      <w:r w:rsidRPr="00E75AC2">
        <w:rPr>
          <w:w w:val="120"/>
        </w:rPr>
        <w:t>и</w:t>
      </w:r>
      <w:r w:rsidRPr="00E75AC2">
        <w:rPr>
          <w:spacing w:val="-57"/>
          <w:w w:val="120"/>
        </w:rPr>
        <w:t xml:space="preserve"> </w:t>
      </w:r>
      <w:r w:rsidRPr="00E75AC2">
        <w:rPr>
          <w:w w:val="115"/>
        </w:rPr>
        <w:t>безударных,</w:t>
      </w:r>
      <w:r w:rsidRPr="00E75AC2">
        <w:rPr>
          <w:spacing w:val="3"/>
          <w:w w:val="115"/>
        </w:rPr>
        <w:t xml:space="preserve"> </w:t>
      </w:r>
      <w:r w:rsidRPr="00E75AC2">
        <w:rPr>
          <w:w w:val="115"/>
        </w:rPr>
        <w:t>согласных</w:t>
      </w:r>
      <w:r w:rsidRPr="00E75AC2">
        <w:rPr>
          <w:spacing w:val="4"/>
          <w:w w:val="115"/>
        </w:rPr>
        <w:t xml:space="preserve"> </w:t>
      </w:r>
      <w:r w:rsidRPr="00E75AC2">
        <w:rPr>
          <w:w w:val="115"/>
        </w:rPr>
        <w:t>твёрдых</w:t>
      </w:r>
      <w:r w:rsidRPr="00E75AC2">
        <w:rPr>
          <w:spacing w:val="4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4"/>
          <w:w w:val="115"/>
        </w:rPr>
        <w:t xml:space="preserve"> </w:t>
      </w:r>
      <w:r w:rsidRPr="00E75AC2">
        <w:rPr>
          <w:w w:val="115"/>
        </w:rPr>
        <w:t>мягких,</w:t>
      </w:r>
      <w:r w:rsidRPr="00E75AC2">
        <w:rPr>
          <w:spacing w:val="4"/>
          <w:w w:val="115"/>
        </w:rPr>
        <w:t xml:space="preserve"> </w:t>
      </w:r>
      <w:r w:rsidRPr="00E75AC2">
        <w:rPr>
          <w:w w:val="115"/>
        </w:rPr>
        <w:t>звонких</w:t>
      </w:r>
      <w:r w:rsidRPr="00E75AC2">
        <w:rPr>
          <w:spacing w:val="4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4"/>
          <w:w w:val="115"/>
        </w:rPr>
        <w:t xml:space="preserve"> </w:t>
      </w:r>
      <w:r w:rsidRPr="00E75AC2">
        <w:rPr>
          <w:w w:val="115"/>
        </w:rPr>
        <w:t>глухих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Определение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места</w:t>
      </w:r>
      <w:r w:rsidRPr="00E75AC2">
        <w:rPr>
          <w:spacing w:val="-4"/>
          <w:w w:val="115"/>
        </w:rPr>
        <w:t xml:space="preserve"> </w:t>
      </w:r>
      <w:r w:rsidRPr="00E75AC2">
        <w:rPr>
          <w:w w:val="115"/>
        </w:rPr>
        <w:t>ударения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20"/>
        </w:rPr>
        <w:t>Слог как минимальная произносительная единица</w:t>
      </w:r>
      <w:r w:rsidR="00852877" w:rsidRPr="00E75AC2">
        <w:rPr>
          <w:w w:val="120"/>
        </w:rPr>
        <w:t>.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Количе</w:t>
      </w:r>
      <w:r w:rsidRPr="00E75AC2">
        <w:rPr>
          <w:w w:val="115"/>
        </w:rPr>
        <w:t>ство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слогов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слове</w:t>
      </w:r>
      <w:r w:rsidR="00852877" w:rsidRPr="00E75AC2">
        <w:rPr>
          <w:w w:val="115"/>
        </w:rPr>
        <w:t>.</w:t>
      </w:r>
      <w:r w:rsidRPr="00E75AC2">
        <w:rPr>
          <w:spacing w:val="5"/>
          <w:w w:val="115"/>
        </w:rPr>
        <w:t xml:space="preserve"> </w:t>
      </w:r>
      <w:r w:rsidRPr="00E75AC2">
        <w:rPr>
          <w:w w:val="115"/>
        </w:rPr>
        <w:t>Ударный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слог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Графика</w:t>
      </w:r>
      <w:r w:rsidR="001709F4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20"/>
        </w:rPr>
        <w:t>Различение звука и буквы: буква как знак звука</w:t>
      </w:r>
      <w:r w:rsidR="00852877" w:rsidRPr="00E75AC2">
        <w:rPr>
          <w:w w:val="120"/>
        </w:rPr>
        <w:t>.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Слоговой</w:t>
      </w:r>
      <w:r w:rsidRPr="00E75AC2">
        <w:rPr>
          <w:spacing w:val="1"/>
          <w:w w:val="120"/>
        </w:rPr>
        <w:t xml:space="preserve"> </w:t>
      </w:r>
      <w:r w:rsidRPr="00E75AC2">
        <w:rPr>
          <w:w w:val="115"/>
        </w:rPr>
        <w:t>принцип русской графики</w:t>
      </w:r>
      <w:r w:rsidR="00852877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Буквы гласных как показатель твёр</w:t>
      </w:r>
      <w:r w:rsidRPr="00E75AC2">
        <w:rPr>
          <w:w w:val="120"/>
        </w:rPr>
        <w:t>дости</w:t>
      </w:r>
      <w:r w:rsidRPr="00E75AC2">
        <w:rPr>
          <w:spacing w:val="-3"/>
          <w:w w:val="120"/>
        </w:rPr>
        <w:t xml:space="preserve"> </w:t>
      </w:r>
      <w:r w:rsidRPr="00E75AC2">
        <w:rPr>
          <w:w w:val="120"/>
        </w:rPr>
        <w:t>—</w:t>
      </w:r>
      <w:r w:rsidRPr="00E75AC2">
        <w:rPr>
          <w:spacing w:val="-3"/>
          <w:w w:val="120"/>
        </w:rPr>
        <w:t xml:space="preserve"> </w:t>
      </w:r>
      <w:r w:rsidRPr="00E75AC2">
        <w:rPr>
          <w:w w:val="120"/>
        </w:rPr>
        <w:t>мягкости</w:t>
      </w:r>
      <w:r w:rsidRPr="00E75AC2">
        <w:rPr>
          <w:spacing w:val="-3"/>
          <w:w w:val="120"/>
        </w:rPr>
        <w:t xml:space="preserve"> </w:t>
      </w:r>
      <w:r w:rsidRPr="00E75AC2">
        <w:rPr>
          <w:w w:val="120"/>
        </w:rPr>
        <w:t>согласных</w:t>
      </w:r>
      <w:r w:rsidRPr="00E75AC2">
        <w:rPr>
          <w:spacing w:val="-3"/>
          <w:w w:val="120"/>
        </w:rPr>
        <w:t xml:space="preserve"> </w:t>
      </w:r>
      <w:r w:rsidRPr="00E75AC2">
        <w:rPr>
          <w:w w:val="120"/>
        </w:rPr>
        <w:t>звуков</w:t>
      </w:r>
      <w:r w:rsidR="00852877" w:rsidRPr="00E75AC2">
        <w:rPr>
          <w:w w:val="120"/>
        </w:rPr>
        <w:t>.</w:t>
      </w:r>
      <w:r w:rsidRPr="00E75AC2">
        <w:rPr>
          <w:spacing w:val="57"/>
          <w:w w:val="120"/>
        </w:rPr>
        <w:t xml:space="preserve"> </w:t>
      </w:r>
      <w:r w:rsidRPr="00E75AC2">
        <w:rPr>
          <w:w w:val="120"/>
        </w:rPr>
        <w:t>Функции</w:t>
      </w:r>
      <w:r w:rsidRPr="00E75AC2">
        <w:rPr>
          <w:spacing w:val="-3"/>
          <w:w w:val="120"/>
        </w:rPr>
        <w:t xml:space="preserve"> </w:t>
      </w:r>
      <w:r w:rsidRPr="00E75AC2">
        <w:rPr>
          <w:w w:val="120"/>
        </w:rPr>
        <w:t>букв</w:t>
      </w:r>
      <w:r w:rsidRPr="00E75AC2">
        <w:rPr>
          <w:spacing w:val="-3"/>
          <w:w w:val="120"/>
        </w:rPr>
        <w:t xml:space="preserve"> </w:t>
      </w:r>
      <w:r w:rsidRPr="00E75AC2">
        <w:rPr>
          <w:b/>
          <w:i/>
          <w:w w:val="120"/>
        </w:rPr>
        <w:t>е</w:t>
      </w:r>
      <w:r w:rsidRPr="00E75AC2">
        <w:rPr>
          <w:w w:val="120"/>
        </w:rPr>
        <w:t>,</w:t>
      </w:r>
      <w:r w:rsidRPr="00E75AC2">
        <w:rPr>
          <w:spacing w:val="-2"/>
          <w:w w:val="120"/>
        </w:rPr>
        <w:t xml:space="preserve"> </w:t>
      </w:r>
      <w:r w:rsidRPr="00E75AC2">
        <w:rPr>
          <w:b/>
          <w:i/>
          <w:w w:val="120"/>
        </w:rPr>
        <w:t>ё</w:t>
      </w:r>
      <w:r w:rsidRPr="00E75AC2">
        <w:rPr>
          <w:w w:val="120"/>
        </w:rPr>
        <w:t>,</w:t>
      </w:r>
      <w:r w:rsidRPr="00E75AC2">
        <w:rPr>
          <w:spacing w:val="-3"/>
          <w:w w:val="120"/>
        </w:rPr>
        <w:t xml:space="preserve"> </w:t>
      </w:r>
      <w:proofErr w:type="spellStart"/>
      <w:r w:rsidRPr="00E75AC2">
        <w:rPr>
          <w:b/>
          <w:i/>
          <w:w w:val="120"/>
        </w:rPr>
        <w:t>ю</w:t>
      </w:r>
      <w:proofErr w:type="spellEnd"/>
      <w:r w:rsidRPr="00E75AC2">
        <w:rPr>
          <w:w w:val="120"/>
        </w:rPr>
        <w:t>,</w:t>
      </w:r>
      <w:r w:rsidRPr="00E75AC2">
        <w:rPr>
          <w:spacing w:val="-3"/>
          <w:w w:val="120"/>
        </w:rPr>
        <w:t xml:space="preserve"> </w:t>
      </w:r>
      <w:r w:rsidRPr="00E75AC2">
        <w:rPr>
          <w:b/>
          <w:i/>
          <w:w w:val="120"/>
        </w:rPr>
        <w:t>я</w:t>
      </w:r>
      <w:r w:rsidR="00852877" w:rsidRPr="00E75AC2">
        <w:rPr>
          <w:w w:val="142"/>
        </w:rPr>
        <w:t>.</w:t>
      </w:r>
      <w:r w:rsidR="001709F4" w:rsidRPr="00E75AC2">
        <w:rPr>
          <w:w w:val="142"/>
        </w:rPr>
        <w:t xml:space="preserve"> </w:t>
      </w:r>
      <w:r w:rsidRPr="00E75AC2">
        <w:rPr>
          <w:w w:val="115"/>
        </w:rPr>
        <w:t>Мягкий</w:t>
      </w:r>
      <w:r w:rsidRPr="00E75AC2">
        <w:rPr>
          <w:spacing w:val="7"/>
          <w:w w:val="115"/>
        </w:rPr>
        <w:t xml:space="preserve"> </w:t>
      </w:r>
      <w:r w:rsidRPr="00E75AC2">
        <w:rPr>
          <w:w w:val="115"/>
        </w:rPr>
        <w:t>знак</w:t>
      </w:r>
      <w:r w:rsidRPr="00E75AC2">
        <w:rPr>
          <w:spacing w:val="7"/>
          <w:w w:val="115"/>
        </w:rPr>
        <w:t xml:space="preserve"> </w:t>
      </w:r>
      <w:r w:rsidRPr="00E75AC2">
        <w:rPr>
          <w:w w:val="115"/>
        </w:rPr>
        <w:t>как</w:t>
      </w:r>
      <w:r w:rsidRPr="00E75AC2">
        <w:rPr>
          <w:spacing w:val="7"/>
          <w:w w:val="115"/>
        </w:rPr>
        <w:t xml:space="preserve"> </w:t>
      </w:r>
      <w:r w:rsidRPr="00E75AC2">
        <w:rPr>
          <w:w w:val="115"/>
        </w:rPr>
        <w:t>показатель</w:t>
      </w:r>
      <w:r w:rsidRPr="00E75AC2">
        <w:rPr>
          <w:spacing w:val="7"/>
          <w:w w:val="115"/>
        </w:rPr>
        <w:t xml:space="preserve"> </w:t>
      </w:r>
      <w:r w:rsidRPr="00E75AC2">
        <w:rPr>
          <w:w w:val="115"/>
        </w:rPr>
        <w:t>мягкости</w:t>
      </w:r>
      <w:r w:rsidRPr="00E75AC2">
        <w:rPr>
          <w:spacing w:val="7"/>
          <w:w w:val="115"/>
        </w:rPr>
        <w:t xml:space="preserve"> </w:t>
      </w:r>
      <w:r w:rsidRPr="00E75AC2">
        <w:rPr>
          <w:w w:val="115"/>
        </w:rPr>
        <w:t>предшествующего</w:t>
      </w:r>
      <w:r w:rsidRPr="00E75AC2">
        <w:rPr>
          <w:spacing w:val="7"/>
          <w:w w:val="115"/>
        </w:rPr>
        <w:t xml:space="preserve"> </w:t>
      </w:r>
      <w:r w:rsidRPr="00E75AC2">
        <w:rPr>
          <w:w w:val="115"/>
        </w:rPr>
        <w:t>согласного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звука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конце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слова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Последовательность</w:t>
      </w:r>
      <w:r w:rsidRPr="00E75AC2">
        <w:rPr>
          <w:spacing w:val="-3"/>
          <w:w w:val="115"/>
        </w:rPr>
        <w:t xml:space="preserve"> </w:t>
      </w:r>
      <w:r w:rsidRPr="00E75AC2">
        <w:rPr>
          <w:w w:val="115"/>
        </w:rPr>
        <w:t>букв</w:t>
      </w:r>
      <w:r w:rsidRPr="00E75AC2">
        <w:rPr>
          <w:spacing w:val="-2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3"/>
          <w:w w:val="115"/>
        </w:rPr>
        <w:t xml:space="preserve"> </w:t>
      </w:r>
      <w:r w:rsidRPr="00E75AC2">
        <w:rPr>
          <w:w w:val="115"/>
        </w:rPr>
        <w:t>русском</w:t>
      </w:r>
      <w:r w:rsidRPr="00E75AC2">
        <w:rPr>
          <w:spacing w:val="-2"/>
          <w:w w:val="115"/>
        </w:rPr>
        <w:t xml:space="preserve"> </w:t>
      </w:r>
      <w:r w:rsidRPr="00E75AC2">
        <w:rPr>
          <w:w w:val="115"/>
        </w:rPr>
        <w:t>алфавите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Чтение</w:t>
      </w:r>
      <w:r w:rsidR="001709F4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Слоговое чтение (ориентация на букву, обозначающую гласный звук)</w:t>
      </w:r>
      <w:r w:rsidR="00852877" w:rsidRPr="00E75AC2">
        <w:rPr>
          <w:w w:val="115"/>
        </w:rPr>
        <w:t>.</w:t>
      </w:r>
      <w:r w:rsidRPr="00E75AC2">
        <w:rPr>
          <w:w w:val="115"/>
        </w:rPr>
        <w:t xml:space="preserve">  Плавное слоговое чтение и чтение целыми словами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со скоростью, соответствующей индивидуальному темпу</w:t>
      </w:r>
      <w:r w:rsidR="00852877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Чтение с интонациями и паузами в соответствии со знаками препинания</w:t>
      </w:r>
      <w:r w:rsidR="00852877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Осознанное чтение слов, словосочетаний, предложений</w:t>
      </w:r>
      <w:r w:rsidR="00852877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Выразительное чтение на материале небольших прозаических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текстов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стихотворений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Орфоэпическое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чтение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(при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переходе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к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чтению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целыми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словами)</w:t>
      </w:r>
      <w:r w:rsidR="00852877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Орфографическое чтение (проговаривание) как средство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самоконтроля</w:t>
      </w:r>
      <w:r w:rsidRPr="00E75AC2">
        <w:rPr>
          <w:spacing w:val="-4"/>
          <w:w w:val="115"/>
        </w:rPr>
        <w:t xml:space="preserve"> </w:t>
      </w:r>
      <w:r w:rsidRPr="00E75AC2">
        <w:rPr>
          <w:w w:val="115"/>
        </w:rPr>
        <w:t>при</w:t>
      </w:r>
      <w:r w:rsidRPr="00E75AC2">
        <w:rPr>
          <w:spacing w:val="-4"/>
          <w:w w:val="115"/>
        </w:rPr>
        <w:t xml:space="preserve"> </w:t>
      </w:r>
      <w:r w:rsidRPr="00E75AC2">
        <w:rPr>
          <w:w w:val="115"/>
        </w:rPr>
        <w:t>письме</w:t>
      </w:r>
      <w:r w:rsidRPr="00E75AC2">
        <w:rPr>
          <w:spacing w:val="-3"/>
          <w:w w:val="115"/>
        </w:rPr>
        <w:t xml:space="preserve"> </w:t>
      </w:r>
      <w:r w:rsidRPr="00E75AC2">
        <w:rPr>
          <w:w w:val="115"/>
        </w:rPr>
        <w:t>под</w:t>
      </w:r>
      <w:r w:rsidRPr="00E75AC2">
        <w:rPr>
          <w:spacing w:val="-4"/>
          <w:w w:val="115"/>
        </w:rPr>
        <w:t xml:space="preserve"> </w:t>
      </w:r>
      <w:r w:rsidRPr="00E75AC2">
        <w:rPr>
          <w:w w:val="115"/>
        </w:rPr>
        <w:t>диктовку</w:t>
      </w:r>
      <w:r w:rsidRPr="00E75AC2">
        <w:rPr>
          <w:spacing w:val="-3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-4"/>
          <w:w w:val="115"/>
        </w:rPr>
        <w:t xml:space="preserve"> </w:t>
      </w:r>
      <w:r w:rsidRPr="00E75AC2">
        <w:rPr>
          <w:w w:val="115"/>
        </w:rPr>
        <w:t>при</w:t>
      </w:r>
      <w:r w:rsidRPr="00E75AC2">
        <w:rPr>
          <w:spacing w:val="-4"/>
          <w:w w:val="115"/>
        </w:rPr>
        <w:t xml:space="preserve"> </w:t>
      </w:r>
      <w:r w:rsidRPr="00E75AC2">
        <w:rPr>
          <w:w w:val="115"/>
        </w:rPr>
        <w:t>списывании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Письмо</w:t>
      </w:r>
      <w:r w:rsidR="001709F4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Ориентация на пространстве листа в тетради и на пространстве классной доски</w:t>
      </w:r>
      <w:r w:rsidR="00852877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Гигиенические требования, которые необходимо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соблюдать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во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время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письма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Начертание письменных прописных и строчных букв</w:t>
      </w:r>
      <w:r w:rsidR="00852877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Письмо букв, буквосочетаний, слогов, слов, предложений с соблюдением гигиенических норм</w:t>
      </w:r>
      <w:r w:rsidR="00852877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Письмо разборчивым, аккуратным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почерком</w:t>
      </w:r>
      <w:r w:rsidR="00852877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Письмо под диктовку слов и предложений, написание которых не расходится с их произношением</w:t>
      </w:r>
      <w:r w:rsidR="00852877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Приёмы и последовательность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правильного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списывания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текста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Функция небуквенных графических средств: пробела между</w:t>
      </w:r>
      <w:r w:rsidRPr="00E75AC2">
        <w:rPr>
          <w:spacing w:val="1"/>
          <w:w w:val="115"/>
        </w:rPr>
        <w:t xml:space="preserve"> </w:t>
      </w:r>
      <w:r w:rsidRPr="00E75AC2">
        <w:rPr>
          <w:w w:val="120"/>
        </w:rPr>
        <w:t>словами,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знака</w:t>
      </w:r>
      <w:r w:rsidRPr="00E75AC2">
        <w:rPr>
          <w:spacing w:val="-12"/>
          <w:w w:val="120"/>
        </w:rPr>
        <w:t xml:space="preserve"> </w:t>
      </w:r>
      <w:r w:rsidRPr="00E75AC2">
        <w:rPr>
          <w:w w:val="120"/>
        </w:rPr>
        <w:t>переноса</w:t>
      </w:r>
      <w:r w:rsidR="00852877" w:rsidRPr="00E75AC2">
        <w:rPr>
          <w:w w:val="120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Орфография</w:t>
      </w:r>
      <w:r w:rsidRPr="00E75AC2">
        <w:rPr>
          <w:i/>
          <w:spacing w:val="3"/>
          <w:w w:val="90"/>
        </w:rPr>
        <w:t xml:space="preserve"> </w:t>
      </w:r>
      <w:r w:rsidRPr="00E75AC2">
        <w:rPr>
          <w:i/>
          <w:w w:val="90"/>
        </w:rPr>
        <w:t>и</w:t>
      </w:r>
      <w:r w:rsidRPr="00E75AC2">
        <w:rPr>
          <w:i/>
          <w:spacing w:val="4"/>
          <w:w w:val="90"/>
        </w:rPr>
        <w:t xml:space="preserve"> </w:t>
      </w:r>
      <w:r w:rsidRPr="00E75AC2">
        <w:rPr>
          <w:i/>
          <w:w w:val="90"/>
        </w:rPr>
        <w:t>пунктуация</w:t>
      </w:r>
      <w:r w:rsidR="001709F4" w:rsidRPr="00E75AC2">
        <w:rPr>
          <w:i/>
          <w:w w:val="90"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lastRenderedPageBreak/>
        <w:t>Правила правописания и их применение: раздельное написа</w:t>
      </w:r>
      <w:r w:rsidRPr="00E75AC2">
        <w:rPr>
          <w:w w:val="120"/>
        </w:rPr>
        <w:t>ние слов; обозначение гласных после шипящих в сочетаниях</w:t>
      </w:r>
      <w:r w:rsidRPr="00E75AC2">
        <w:rPr>
          <w:spacing w:val="1"/>
          <w:w w:val="120"/>
        </w:rPr>
        <w:t xml:space="preserve"> </w:t>
      </w:r>
      <w:proofErr w:type="spellStart"/>
      <w:r w:rsidRPr="00E75AC2">
        <w:rPr>
          <w:b/>
          <w:i/>
          <w:w w:val="115"/>
        </w:rPr>
        <w:t>жи</w:t>
      </w:r>
      <w:proofErr w:type="spellEnd"/>
      <w:r w:rsidRPr="00E75AC2">
        <w:rPr>
          <w:w w:val="115"/>
        </w:rPr>
        <w:t xml:space="preserve">, </w:t>
      </w:r>
      <w:proofErr w:type="spellStart"/>
      <w:r w:rsidRPr="00E75AC2">
        <w:rPr>
          <w:b/>
          <w:i/>
          <w:w w:val="115"/>
        </w:rPr>
        <w:t>ши</w:t>
      </w:r>
      <w:proofErr w:type="spellEnd"/>
      <w:r w:rsidRPr="00E75AC2">
        <w:rPr>
          <w:b/>
          <w:i/>
          <w:w w:val="115"/>
        </w:rPr>
        <w:t xml:space="preserve"> </w:t>
      </w:r>
      <w:r w:rsidRPr="00E75AC2">
        <w:rPr>
          <w:w w:val="115"/>
        </w:rPr>
        <w:t xml:space="preserve">(в положении под ударением), </w:t>
      </w:r>
      <w:proofErr w:type="spellStart"/>
      <w:r w:rsidRPr="00E75AC2">
        <w:rPr>
          <w:b/>
          <w:i/>
          <w:w w:val="115"/>
        </w:rPr>
        <w:t>ча</w:t>
      </w:r>
      <w:proofErr w:type="spellEnd"/>
      <w:r w:rsidRPr="00E75AC2">
        <w:rPr>
          <w:w w:val="115"/>
        </w:rPr>
        <w:t xml:space="preserve">, </w:t>
      </w:r>
      <w:proofErr w:type="spellStart"/>
      <w:r w:rsidRPr="00E75AC2">
        <w:rPr>
          <w:b/>
          <w:i/>
          <w:w w:val="115"/>
        </w:rPr>
        <w:t>ща</w:t>
      </w:r>
      <w:proofErr w:type="spellEnd"/>
      <w:r w:rsidRPr="00E75AC2">
        <w:rPr>
          <w:w w:val="115"/>
        </w:rPr>
        <w:t xml:space="preserve">, </w:t>
      </w:r>
      <w:r w:rsidRPr="00E75AC2">
        <w:rPr>
          <w:b/>
          <w:i/>
          <w:w w:val="115"/>
        </w:rPr>
        <w:t>чу</w:t>
      </w:r>
      <w:r w:rsidRPr="00E75AC2">
        <w:rPr>
          <w:w w:val="115"/>
        </w:rPr>
        <w:t xml:space="preserve">, </w:t>
      </w:r>
      <w:proofErr w:type="spellStart"/>
      <w:r w:rsidRPr="00E75AC2">
        <w:rPr>
          <w:b/>
          <w:i/>
          <w:w w:val="115"/>
        </w:rPr>
        <w:t>щу</w:t>
      </w:r>
      <w:proofErr w:type="spellEnd"/>
      <w:r w:rsidRPr="00E75AC2">
        <w:rPr>
          <w:w w:val="115"/>
        </w:rPr>
        <w:t>; прописная буква в начале предложения, в именах собственных (имена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людей, клички животных); перенос слов по слогам без стечения</w:t>
      </w:r>
      <w:r w:rsidRPr="00E75AC2">
        <w:rPr>
          <w:spacing w:val="-55"/>
          <w:w w:val="115"/>
        </w:rPr>
        <w:t xml:space="preserve"> </w:t>
      </w:r>
      <w:r w:rsidRPr="00E75AC2">
        <w:rPr>
          <w:w w:val="120"/>
        </w:rPr>
        <w:t>согласных;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знаки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препинания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в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конце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предложения</w:t>
      </w:r>
      <w:r w:rsidR="00852877" w:rsidRPr="00E75AC2">
        <w:rPr>
          <w:w w:val="120"/>
        </w:rPr>
        <w:t>.</w:t>
      </w:r>
      <w:r w:rsidRPr="00E75AC2">
        <w:rPr>
          <w:w w:val="142"/>
        </w:rPr>
        <w:t xml:space="preserve"> </w:t>
      </w:r>
    </w:p>
    <w:p w:rsidR="00674005" w:rsidRPr="00E75AC2" w:rsidRDefault="00674005" w:rsidP="00C05025">
      <w:pPr>
        <w:pStyle w:val="Heading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spacing w:val="-1"/>
          <w:w w:val="90"/>
          <w:sz w:val="24"/>
          <w:szCs w:val="24"/>
        </w:rPr>
        <w:t>Систематический</w:t>
      </w:r>
      <w:r w:rsidRPr="00E75AC2">
        <w:rPr>
          <w:rFonts w:ascii="Times New Roman" w:hAnsi="Times New Roman" w:cs="Times New Roman"/>
          <w:spacing w:val="-11"/>
          <w:w w:val="9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90"/>
          <w:sz w:val="24"/>
          <w:szCs w:val="24"/>
        </w:rPr>
        <w:t>курс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Общие</w:t>
      </w:r>
      <w:r w:rsidRPr="00E75AC2">
        <w:rPr>
          <w:i/>
          <w:spacing w:val="-1"/>
          <w:w w:val="90"/>
        </w:rPr>
        <w:t xml:space="preserve"> </w:t>
      </w:r>
      <w:r w:rsidRPr="00E75AC2">
        <w:rPr>
          <w:i/>
          <w:w w:val="90"/>
        </w:rPr>
        <w:t>сведения</w:t>
      </w:r>
      <w:r w:rsidRPr="00E75AC2">
        <w:rPr>
          <w:i/>
          <w:spacing w:val="-1"/>
          <w:w w:val="90"/>
        </w:rPr>
        <w:t xml:space="preserve"> </w:t>
      </w:r>
      <w:r w:rsidRPr="00E75AC2">
        <w:rPr>
          <w:i/>
          <w:w w:val="90"/>
        </w:rPr>
        <w:t>о</w:t>
      </w:r>
      <w:r w:rsidRPr="00E75AC2">
        <w:rPr>
          <w:i/>
          <w:spacing w:val="-1"/>
          <w:w w:val="90"/>
        </w:rPr>
        <w:t xml:space="preserve"> </w:t>
      </w:r>
      <w:r w:rsidRPr="00E75AC2">
        <w:rPr>
          <w:i/>
          <w:w w:val="90"/>
        </w:rPr>
        <w:t>языке</w:t>
      </w:r>
      <w:r w:rsidR="001709F4" w:rsidRPr="00E75AC2">
        <w:rPr>
          <w:i/>
          <w:w w:val="90"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Язык</w:t>
      </w:r>
      <w:r w:rsidRPr="00E75AC2">
        <w:rPr>
          <w:spacing w:val="49"/>
          <w:w w:val="115"/>
        </w:rPr>
        <w:t xml:space="preserve"> </w:t>
      </w:r>
      <w:r w:rsidRPr="00E75AC2">
        <w:rPr>
          <w:w w:val="115"/>
        </w:rPr>
        <w:t>как</w:t>
      </w:r>
      <w:r w:rsidRPr="00E75AC2">
        <w:rPr>
          <w:spacing w:val="49"/>
          <w:w w:val="115"/>
        </w:rPr>
        <w:t xml:space="preserve"> </w:t>
      </w:r>
      <w:r w:rsidRPr="00E75AC2">
        <w:rPr>
          <w:w w:val="115"/>
        </w:rPr>
        <w:t>основное</w:t>
      </w:r>
      <w:r w:rsidRPr="00E75AC2">
        <w:rPr>
          <w:spacing w:val="49"/>
          <w:w w:val="115"/>
        </w:rPr>
        <w:t xml:space="preserve"> </w:t>
      </w:r>
      <w:r w:rsidRPr="00E75AC2">
        <w:rPr>
          <w:w w:val="115"/>
        </w:rPr>
        <w:t>средство</w:t>
      </w:r>
      <w:r w:rsidRPr="00E75AC2">
        <w:rPr>
          <w:spacing w:val="49"/>
          <w:w w:val="115"/>
        </w:rPr>
        <w:t xml:space="preserve"> </w:t>
      </w:r>
      <w:r w:rsidRPr="00E75AC2">
        <w:rPr>
          <w:w w:val="115"/>
        </w:rPr>
        <w:t>человеческого</w:t>
      </w:r>
      <w:r w:rsidRPr="00E75AC2">
        <w:rPr>
          <w:spacing w:val="49"/>
          <w:w w:val="115"/>
        </w:rPr>
        <w:t xml:space="preserve"> </w:t>
      </w:r>
      <w:r w:rsidRPr="00E75AC2">
        <w:rPr>
          <w:w w:val="115"/>
        </w:rPr>
        <w:t>общения</w:t>
      </w:r>
      <w:r w:rsidR="00852877" w:rsidRPr="00E75AC2">
        <w:rPr>
          <w:w w:val="115"/>
        </w:rPr>
        <w:t>.</w:t>
      </w:r>
      <w:r w:rsidRPr="00E75AC2">
        <w:rPr>
          <w:spacing w:val="14"/>
          <w:w w:val="115"/>
        </w:rPr>
        <w:t xml:space="preserve"> </w:t>
      </w:r>
      <w:r w:rsidRPr="00E75AC2">
        <w:rPr>
          <w:w w:val="115"/>
        </w:rPr>
        <w:t>Цели</w:t>
      </w:r>
      <w:r w:rsidRPr="00E75AC2">
        <w:rPr>
          <w:spacing w:val="-56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ситуации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общения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Фонетика</w:t>
      </w:r>
      <w:r w:rsidR="001709F4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spacing w:val="-1"/>
          <w:w w:val="120"/>
        </w:rPr>
        <w:t>Звуки речи</w:t>
      </w:r>
      <w:r w:rsidR="00852877" w:rsidRPr="00E75AC2">
        <w:rPr>
          <w:spacing w:val="-1"/>
          <w:w w:val="120"/>
        </w:rPr>
        <w:t>.</w:t>
      </w:r>
      <w:r w:rsidRPr="00E75AC2">
        <w:rPr>
          <w:spacing w:val="-1"/>
          <w:w w:val="120"/>
        </w:rPr>
        <w:t xml:space="preserve"> Гласные </w:t>
      </w:r>
      <w:r w:rsidRPr="00E75AC2">
        <w:rPr>
          <w:w w:val="120"/>
        </w:rPr>
        <w:t>и согласные звуки, их различение</w:t>
      </w:r>
      <w:r w:rsidR="00852877" w:rsidRPr="00E75AC2">
        <w:rPr>
          <w:w w:val="120"/>
        </w:rPr>
        <w:t>.</w:t>
      </w:r>
      <w:r w:rsidRPr="00E75AC2">
        <w:rPr>
          <w:w w:val="120"/>
        </w:rPr>
        <w:t xml:space="preserve"> Ударение в слове</w:t>
      </w:r>
      <w:r w:rsidR="00852877" w:rsidRPr="00E75AC2">
        <w:rPr>
          <w:w w:val="120"/>
        </w:rPr>
        <w:t>.</w:t>
      </w:r>
      <w:r w:rsidRPr="00E75AC2">
        <w:rPr>
          <w:w w:val="120"/>
        </w:rPr>
        <w:t xml:space="preserve"> Гласные ударные и безударные</w:t>
      </w:r>
      <w:r w:rsidR="00852877" w:rsidRPr="00E75AC2">
        <w:rPr>
          <w:w w:val="120"/>
        </w:rPr>
        <w:t>.</w:t>
      </w:r>
      <w:r w:rsidRPr="00E75AC2">
        <w:rPr>
          <w:w w:val="120"/>
        </w:rPr>
        <w:t xml:space="preserve"> Твёрдые и мягкие согласные звуки, их различение</w:t>
      </w:r>
      <w:r w:rsidR="00852877" w:rsidRPr="00E75AC2">
        <w:rPr>
          <w:w w:val="120"/>
        </w:rPr>
        <w:t>.</w:t>
      </w:r>
      <w:r w:rsidRPr="00E75AC2">
        <w:rPr>
          <w:w w:val="120"/>
        </w:rPr>
        <w:t xml:space="preserve"> Звонкие и глухие согласные звуки, их различение</w:t>
      </w:r>
      <w:r w:rsidR="00852877" w:rsidRPr="00E75AC2">
        <w:rPr>
          <w:w w:val="120"/>
        </w:rPr>
        <w:t>.</w:t>
      </w:r>
      <w:r w:rsidRPr="00E75AC2">
        <w:rPr>
          <w:w w:val="120"/>
        </w:rPr>
        <w:t xml:space="preserve"> Согласный звук [</w:t>
      </w:r>
      <w:proofErr w:type="spellStart"/>
      <w:r w:rsidRPr="00E75AC2">
        <w:rPr>
          <w:w w:val="120"/>
        </w:rPr>
        <w:t>й</w:t>
      </w:r>
      <w:proofErr w:type="spellEnd"/>
      <w:r w:rsidRPr="00E75AC2">
        <w:rPr>
          <w:w w:val="120"/>
        </w:rPr>
        <w:t>’] и гласный звук</w:t>
      </w:r>
      <w:r w:rsidRPr="00E75AC2">
        <w:rPr>
          <w:spacing w:val="-57"/>
          <w:w w:val="120"/>
        </w:rPr>
        <w:t xml:space="preserve"> </w:t>
      </w:r>
      <w:r w:rsidRPr="00E75AC2">
        <w:rPr>
          <w:w w:val="120"/>
        </w:rPr>
        <w:t>[и]</w:t>
      </w:r>
      <w:r w:rsidR="00852877" w:rsidRPr="00E75AC2">
        <w:rPr>
          <w:w w:val="120"/>
        </w:rPr>
        <w:t>.</w:t>
      </w:r>
      <w:r w:rsidRPr="00E75AC2">
        <w:rPr>
          <w:spacing w:val="57"/>
          <w:w w:val="120"/>
        </w:rPr>
        <w:t xml:space="preserve"> </w:t>
      </w:r>
      <w:r w:rsidRPr="00E75AC2">
        <w:rPr>
          <w:w w:val="120"/>
        </w:rPr>
        <w:t>Шипящие</w:t>
      </w:r>
      <w:r w:rsidRPr="00E75AC2">
        <w:rPr>
          <w:spacing w:val="-12"/>
          <w:w w:val="120"/>
        </w:rPr>
        <w:t xml:space="preserve"> </w:t>
      </w:r>
      <w:r w:rsidRPr="00E75AC2">
        <w:rPr>
          <w:w w:val="120"/>
        </w:rPr>
        <w:t>[ж],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[</w:t>
      </w:r>
      <w:proofErr w:type="spellStart"/>
      <w:r w:rsidRPr="00E75AC2">
        <w:rPr>
          <w:w w:val="120"/>
        </w:rPr>
        <w:t>ш</w:t>
      </w:r>
      <w:proofErr w:type="spellEnd"/>
      <w:r w:rsidRPr="00E75AC2">
        <w:rPr>
          <w:w w:val="120"/>
        </w:rPr>
        <w:t>],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[ч’],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[</w:t>
      </w:r>
      <w:proofErr w:type="spellStart"/>
      <w:r w:rsidRPr="00E75AC2">
        <w:rPr>
          <w:w w:val="120"/>
        </w:rPr>
        <w:t>щ</w:t>
      </w:r>
      <w:proofErr w:type="spellEnd"/>
      <w:r w:rsidRPr="00E75AC2">
        <w:rPr>
          <w:w w:val="120"/>
        </w:rPr>
        <w:t>’]</w:t>
      </w:r>
      <w:r w:rsidR="00852877" w:rsidRPr="00E75AC2">
        <w:rPr>
          <w:w w:val="120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Слог</w:t>
      </w:r>
      <w:r w:rsidR="00852877" w:rsidRPr="00E75AC2">
        <w:rPr>
          <w:w w:val="115"/>
        </w:rPr>
        <w:t>.</w:t>
      </w:r>
      <w:r w:rsidRPr="00E75AC2">
        <w:rPr>
          <w:spacing w:val="3"/>
          <w:w w:val="115"/>
        </w:rPr>
        <w:t xml:space="preserve"> </w:t>
      </w:r>
      <w:r w:rsidRPr="00E75AC2">
        <w:rPr>
          <w:w w:val="115"/>
        </w:rPr>
        <w:t>Количество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слогов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слове</w:t>
      </w:r>
      <w:r w:rsidR="00852877" w:rsidRPr="00E75AC2">
        <w:rPr>
          <w:w w:val="115"/>
        </w:rPr>
        <w:t>.</w:t>
      </w:r>
      <w:r w:rsidRPr="00E75AC2">
        <w:rPr>
          <w:spacing w:val="3"/>
          <w:w w:val="115"/>
        </w:rPr>
        <w:t xml:space="preserve"> </w:t>
      </w:r>
      <w:r w:rsidRPr="00E75AC2">
        <w:rPr>
          <w:w w:val="115"/>
        </w:rPr>
        <w:t>Ударный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слог</w:t>
      </w:r>
      <w:r w:rsidR="00852877" w:rsidRPr="00E75AC2">
        <w:rPr>
          <w:w w:val="115"/>
        </w:rPr>
        <w:t>.</w:t>
      </w:r>
      <w:r w:rsidRPr="00E75AC2">
        <w:rPr>
          <w:spacing w:val="3"/>
          <w:w w:val="115"/>
        </w:rPr>
        <w:t xml:space="preserve"> </w:t>
      </w:r>
      <w:r w:rsidRPr="00E75AC2">
        <w:rPr>
          <w:w w:val="115"/>
        </w:rPr>
        <w:t>Деление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слов</w:t>
      </w:r>
      <w:r w:rsidRPr="00E75AC2">
        <w:rPr>
          <w:spacing w:val="-56"/>
          <w:w w:val="115"/>
        </w:rPr>
        <w:t xml:space="preserve"> </w:t>
      </w:r>
      <w:r w:rsidRPr="00E75AC2">
        <w:rPr>
          <w:w w:val="115"/>
        </w:rPr>
        <w:t>на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слоги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(простые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случаи,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без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стечения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согласных)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Графика</w:t>
      </w:r>
      <w:r w:rsidR="001709F4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20"/>
        </w:rPr>
        <w:t>Звук и буква</w:t>
      </w:r>
      <w:r w:rsidR="00852877" w:rsidRPr="00E75AC2">
        <w:rPr>
          <w:w w:val="120"/>
        </w:rPr>
        <w:t>.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Различение звуков и букв</w:t>
      </w:r>
      <w:r w:rsidR="00852877" w:rsidRPr="00E75AC2">
        <w:rPr>
          <w:w w:val="120"/>
        </w:rPr>
        <w:t>.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Обозначение на</w:t>
      </w:r>
      <w:r w:rsidRPr="00E75AC2">
        <w:rPr>
          <w:spacing w:val="1"/>
          <w:w w:val="120"/>
        </w:rPr>
        <w:t xml:space="preserve"> </w:t>
      </w:r>
      <w:r w:rsidRPr="00E75AC2">
        <w:rPr>
          <w:w w:val="115"/>
        </w:rPr>
        <w:t>письме</w:t>
      </w:r>
      <w:r w:rsidRPr="00E75AC2">
        <w:rPr>
          <w:spacing w:val="8"/>
          <w:w w:val="115"/>
        </w:rPr>
        <w:t xml:space="preserve"> </w:t>
      </w:r>
      <w:r w:rsidRPr="00E75AC2">
        <w:rPr>
          <w:w w:val="115"/>
        </w:rPr>
        <w:t>твёрдости</w:t>
      </w:r>
      <w:r w:rsidRPr="00E75AC2">
        <w:rPr>
          <w:spacing w:val="8"/>
          <w:w w:val="115"/>
        </w:rPr>
        <w:t xml:space="preserve"> </w:t>
      </w:r>
      <w:r w:rsidRPr="00E75AC2">
        <w:rPr>
          <w:w w:val="115"/>
        </w:rPr>
        <w:t>согласных</w:t>
      </w:r>
      <w:r w:rsidRPr="00E75AC2">
        <w:rPr>
          <w:spacing w:val="8"/>
          <w:w w:val="115"/>
        </w:rPr>
        <w:t xml:space="preserve"> </w:t>
      </w:r>
      <w:r w:rsidRPr="00E75AC2">
        <w:rPr>
          <w:w w:val="115"/>
        </w:rPr>
        <w:t>звуков</w:t>
      </w:r>
      <w:r w:rsidRPr="00E75AC2">
        <w:rPr>
          <w:spacing w:val="8"/>
          <w:w w:val="115"/>
        </w:rPr>
        <w:t xml:space="preserve"> </w:t>
      </w:r>
      <w:r w:rsidRPr="00E75AC2">
        <w:rPr>
          <w:w w:val="115"/>
        </w:rPr>
        <w:t>буквами</w:t>
      </w:r>
      <w:r w:rsidRPr="00E75AC2">
        <w:rPr>
          <w:spacing w:val="8"/>
          <w:w w:val="115"/>
        </w:rPr>
        <w:t xml:space="preserve"> </w:t>
      </w:r>
      <w:r w:rsidRPr="00E75AC2">
        <w:rPr>
          <w:b/>
          <w:i/>
          <w:w w:val="115"/>
        </w:rPr>
        <w:t>а</w:t>
      </w:r>
      <w:r w:rsidRPr="00E75AC2">
        <w:rPr>
          <w:w w:val="115"/>
        </w:rPr>
        <w:t>,</w:t>
      </w:r>
      <w:r w:rsidRPr="00E75AC2">
        <w:rPr>
          <w:spacing w:val="9"/>
          <w:w w:val="115"/>
        </w:rPr>
        <w:t xml:space="preserve"> </w:t>
      </w:r>
      <w:r w:rsidRPr="00E75AC2">
        <w:rPr>
          <w:b/>
          <w:i/>
          <w:w w:val="115"/>
        </w:rPr>
        <w:t>о</w:t>
      </w:r>
      <w:r w:rsidRPr="00E75AC2">
        <w:rPr>
          <w:w w:val="115"/>
        </w:rPr>
        <w:t>,</w:t>
      </w:r>
      <w:r w:rsidRPr="00E75AC2">
        <w:rPr>
          <w:spacing w:val="9"/>
          <w:w w:val="115"/>
        </w:rPr>
        <w:t xml:space="preserve"> </w:t>
      </w:r>
      <w:r w:rsidRPr="00E75AC2">
        <w:rPr>
          <w:b/>
          <w:i/>
          <w:w w:val="115"/>
        </w:rPr>
        <w:t>у</w:t>
      </w:r>
      <w:r w:rsidRPr="00E75AC2">
        <w:rPr>
          <w:w w:val="115"/>
        </w:rPr>
        <w:t>,</w:t>
      </w:r>
      <w:r w:rsidRPr="00E75AC2">
        <w:rPr>
          <w:spacing w:val="8"/>
          <w:w w:val="115"/>
        </w:rPr>
        <w:t xml:space="preserve"> </w:t>
      </w:r>
      <w:proofErr w:type="spellStart"/>
      <w:r w:rsidRPr="00E75AC2">
        <w:rPr>
          <w:b/>
          <w:i/>
          <w:w w:val="115"/>
        </w:rPr>
        <w:t>ы</w:t>
      </w:r>
      <w:proofErr w:type="spellEnd"/>
      <w:r w:rsidRPr="00E75AC2">
        <w:rPr>
          <w:w w:val="115"/>
        </w:rPr>
        <w:t>,</w:t>
      </w:r>
      <w:r w:rsidRPr="00E75AC2">
        <w:rPr>
          <w:spacing w:val="8"/>
          <w:w w:val="115"/>
        </w:rPr>
        <w:t xml:space="preserve"> </w:t>
      </w:r>
      <w:r w:rsidRPr="00E75AC2">
        <w:rPr>
          <w:b/>
          <w:i/>
          <w:w w:val="115"/>
        </w:rPr>
        <w:t>э</w:t>
      </w:r>
      <w:r w:rsidRPr="00E75AC2">
        <w:rPr>
          <w:w w:val="115"/>
        </w:rPr>
        <w:t>;</w:t>
      </w:r>
      <w:r w:rsidRPr="00E75AC2">
        <w:rPr>
          <w:spacing w:val="8"/>
          <w:w w:val="115"/>
        </w:rPr>
        <w:t xml:space="preserve"> </w:t>
      </w:r>
      <w:r w:rsidRPr="00E75AC2">
        <w:rPr>
          <w:w w:val="115"/>
        </w:rPr>
        <w:t>слова</w:t>
      </w:r>
      <w:r w:rsidRPr="00E75AC2">
        <w:rPr>
          <w:spacing w:val="-55"/>
          <w:w w:val="115"/>
        </w:rPr>
        <w:t xml:space="preserve"> </w:t>
      </w:r>
      <w:r w:rsidRPr="00E75AC2">
        <w:rPr>
          <w:w w:val="120"/>
        </w:rPr>
        <w:t>с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буквой</w:t>
      </w:r>
      <w:r w:rsidRPr="00E75AC2">
        <w:rPr>
          <w:spacing w:val="-14"/>
          <w:w w:val="120"/>
        </w:rPr>
        <w:t xml:space="preserve"> </w:t>
      </w:r>
      <w:r w:rsidRPr="00E75AC2">
        <w:rPr>
          <w:b/>
          <w:i/>
          <w:w w:val="120"/>
        </w:rPr>
        <w:t>э</w:t>
      </w:r>
      <w:r w:rsidR="00852877" w:rsidRPr="00E75AC2">
        <w:rPr>
          <w:b/>
          <w:i/>
          <w:w w:val="120"/>
        </w:rPr>
        <w:t>.</w:t>
      </w:r>
      <w:r w:rsidRPr="00E75AC2">
        <w:rPr>
          <w:b/>
          <w:i/>
          <w:spacing w:val="42"/>
          <w:w w:val="120"/>
        </w:rPr>
        <w:t xml:space="preserve"> </w:t>
      </w:r>
      <w:r w:rsidRPr="00E75AC2">
        <w:rPr>
          <w:w w:val="120"/>
        </w:rPr>
        <w:t>Обозначение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на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письме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мягкости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согласных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звуков</w:t>
      </w:r>
      <w:r w:rsidRPr="00E75AC2">
        <w:rPr>
          <w:spacing w:val="-57"/>
          <w:w w:val="120"/>
        </w:rPr>
        <w:t xml:space="preserve"> </w:t>
      </w:r>
      <w:r w:rsidRPr="00E75AC2">
        <w:rPr>
          <w:w w:val="120"/>
        </w:rPr>
        <w:t>буквами</w:t>
      </w:r>
      <w:r w:rsidRPr="00E75AC2">
        <w:rPr>
          <w:spacing w:val="-14"/>
          <w:w w:val="120"/>
        </w:rPr>
        <w:t xml:space="preserve"> </w:t>
      </w:r>
      <w:r w:rsidRPr="00E75AC2">
        <w:rPr>
          <w:b/>
          <w:i/>
          <w:w w:val="120"/>
        </w:rPr>
        <w:t>е</w:t>
      </w:r>
      <w:r w:rsidRPr="00E75AC2">
        <w:rPr>
          <w:w w:val="120"/>
        </w:rPr>
        <w:t>,</w:t>
      </w:r>
      <w:r w:rsidRPr="00E75AC2">
        <w:rPr>
          <w:spacing w:val="-13"/>
          <w:w w:val="120"/>
        </w:rPr>
        <w:t xml:space="preserve"> </w:t>
      </w:r>
      <w:r w:rsidRPr="00E75AC2">
        <w:rPr>
          <w:b/>
          <w:i/>
          <w:w w:val="120"/>
        </w:rPr>
        <w:t>ё</w:t>
      </w:r>
      <w:r w:rsidRPr="00E75AC2">
        <w:rPr>
          <w:w w:val="120"/>
        </w:rPr>
        <w:t>,</w:t>
      </w:r>
      <w:r w:rsidRPr="00E75AC2">
        <w:rPr>
          <w:spacing w:val="-13"/>
          <w:w w:val="120"/>
        </w:rPr>
        <w:t xml:space="preserve"> </w:t>
      </w:r>
      <w:proofErr w:type="spellStart"/>
      <w:r w:rsidRPr="00E75AC2">
        <w:rPr>
          <w:b/>
          <w:i/>
          <w:w w:val="120"/>
        </w:rPr>
        <w:t>ю</w:t>
      </w:r>
      <w:proofErr w:type="spellEnd"/>
      <w:r w:rsidRPr="00E75AC2">
        <w:rPr>
          <w:w w:val="120"/>
        </w:rPr>
        <w:t>,</w:t>
      </w:r>
      <w:r w:rsidRPr="00E75AC2">
        <w:rPr>
          <w:spacing w:val="-13"/>
          <w:w w:val="120"/>
        </w:rPr>
        <w:t xml:space="preserve"> </w:t>
      </w:r>
      <w:r w:rsidRPr="00E75AC2">
        <w:rPr>
          <w:b/>
          <w:i/>
          <w:w w:val="120"/>
        </w:rPr>
        <w:t>я</w:t>
      </w:r>
      <w:r w:rsidRPr="00E75AC2">
        <w:rPr>
          <w:w w:val="120"/>
        </w:rPr>
        <w:t>,</w:t>
      </w:r>
      <w:r w:rsidRPr="00E75AC2">
        <w:rPr>
          <w:spacing w:val="-14"/>
          <w:w w:val="120"/>
        </w:rPr>
        <w:t xml:space="preserve"> </w:t>
      </w:r>
      <w:r w:rsidRPr="00E75AC2">
        <w:rPr>
          <w:b/>
          <w:i/>
          <w:w w:val="120"/>
        </w:rPr>
        <w:t>и</w:t>
      </w:r>
      <w:r w:rsidR="00852877" w:rsidRPr="00E75AC2">
        <w:rPr>
          <w:b/>
          <w:i/>
          <w:w w:val="120"/>
        </w:rPr>
        <w:t>.</w:t>
      </w:r>
      <w:r w:rsidRPr="00E75AC2">
        <w:rPr>
          <w:b/>
          <w:i/>
          <w:spacing w:val="18"/>
          <w:w w:val="120"/>
        </w:rPr>
        <w:t xml:space="preserve"> </w:t>
      </w:r>
      <w:r w:rsidRPr="00E75AC2">
        <w:rPr>
          <w:w w:val="120"/>
        </w:rPr>
        <w:t>Функции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букв</w:t>
      </w:r>
      <w:r w:rsidRPr="00E75AC2">
        <w:rPr>
          <w:spacing w:val="-13"/>
          <w:w w:val="120"/>
        </w:rPr>
        <w:t xml:space="preserve"> </w:t>
      </w:r>
      <w:r w:rsidRPr="00E75AC2">
        <w:rPr>
          <w:b/>
          <w:i/>
          <w:w w:val="120"/>
        </w:rPr>
        <w:t>е</w:t>
      </w:r>
      <w:r w:rsidRPr="00E75AC2">
        <w:rPr>
          <w:w w:val="120"/>
        </w:rPr>
        <w:t>,</w:t>
      </w:r>
      <w:r w:rsidRPr="00E75AC2">
        <w:rPr>
          <w:spacing w:val="-13"/>
          <w:w w:val="120"/>
        </w:rPr>
        <w:t xml:space="preserve"> </w:t>
      </w:r>
      <w:r w:rsidRPr="00E75AC2">
        <w:rPr>
          <w:b/>
          <w:i/>
          <w:w w:val="120"/>
        </w:rPr>
        <w:t>ё</w:t>
      </w:r>
      <w:r w:rsidRPr="00E75AC2">
        <w:rPr>
          <w:w w:val="120"/>
        </w:rPr>
        <w:t>,</w:t>
      </w:r>
      <w:r w:rsidRPr="00E75AC2">
        <w:rPr>
          <w:spacing w:val="-14"/>
          <w:w w:val="120"/>
        </w:rPr>
        <w:t xml:space="preserve"> </w:t>
      </w:r>
      <w:proofErr w:type="spellStart"/>
      <w:r w:rsidRPr="00E75AC2">
        <w:rPr>
          <w:b/>
          <w:i/>
          <w:w w:val="120"/>
        </w:rPr>
        <w:t>ю</w:t>
      </w:r>
      <w:proofErr w:type="spellEnd"/>
      <w:r w:rsidRPr="00E75AC2">
        <w:rPr>
          <w:w w:val="120"/>
        </w:rPr>
        <w:t>,</w:t>
      </w:r>
      <w:r w:rsidRPr="00E75AC2">
        <w:rPr>
          <w:spacing w:val="-13"/>
          <w:w w:val="120"/>
        </w:rPr>
        <w:t xml:space="preserve"> </w:t>
      </w:r>
      <w:r w:rsidRPr="00E75AC2">
        <w:rPr>
          <w:b/>
          <w:i/>
          <w:w w:val="120"/>
        </w:rPr>
        <w:t>я</w:t>
      </w:r>
      <w:r w:rsidR="00852877" w:rsidRPr="00E75AC2">
        <w:rPr>
          <w:b/>
          <w:i/>
          <w:w w:val="120"/>
        </w:rPr>
        <w:t>.</w:t>
      </w:r>
      <w:r w:rsidRPr="00E75AC2">
        <w:rPr>
          <w:b/>
          <w:i/>
          <w:spacing w:val="17"/>
          <w:w w:val="120"/>
        </w:rPr>
        <w:t xml:space="preserve"> </w:t>
      </w:r>
      <w:r w:rsidRPr="00E75AC2">
        <w:rPr>
          <w:w w:val="120"/>
        </w:rPr>
        <w:t>Мягкий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знак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как</w:t>
      </w:r>
      <w:r w:rsidRPr="00E75AC2">
        <w:rPr>
          <w:spacing w:val="-58"/>
          <w:w w:val="120"/>
        </w:rPr>
        <w:t xml:space="preserve"> </w:t>
      </w:r>
      <w:r w:rsidRPr="00E75AC2">
        <w:rPr>
          <w:w w:val="115"/>
        </w:rPr>
        <w:t>показатель мягкости предшествующего согласного звука в кон</w:t>
      </w:r>
      <w:r w:rsidRPr="00E75AC2">
        <w:rPr>
          <w:w w:val="120"/>
        </w:rPr>
        <w:t>це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слова</w:t>
      </w:r>
      <w:r w:rsidR="00852877" w:rsidRPr="00E75AC2">
        <w:rPr>
          <w:w w:val="120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Установление соотношения звукового и буквенного состава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слова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словах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типа</w:t>
      </w:r>
      <w:r w:rsidRPr="00E75AC2">
        <w:rPr>
          <w:spacing w:val="-8"/>
          <w:w w:val="115"/>
        </w:rPr>
        <w:t xml:space="preserve"> </w:t>
      </w:r>
      <w:r w:rsidRPr="00E75AC2">
        <w:rPr>
          <w:i/>
          <w:w w:val="115"/>
        </w:rPr>
        <w:t>стол</w:t>
      </w:r>
      <w:r w:rsidRPr="00E75AC2">
        <w:rPr>
          <w:w w:val="115"/>
        </w:rPr>
        <w:t>,</w:t>
      </w:r>
      <w:r w:rsidRPr="00E75AC2">
        <w:rPr>
          <w:spacing w:val="-8"/>
          <w:w w:val="115"/>
        </w:rPr>
        <w:t xml:space="preserve"> </w:t>
      </w:r>
      <w:r w:rsidRPr="00E75AC2">
        <w:rPr>
          <w:i/>
          <w:w w:val="115"/>
        </w:rPr>
        <w:t>конь.</w:t>
      </w:r>
      <w:r w:rsidR="00C05025">
        <w:rPr>
          <w:i/>
          <w:w w:val="115"/>
        </w:rPr>
        <w:t xml:space="preserve"> </w:t>
      </w:r>
      <w:r w:rsidRPr="00E75AC2">
        <w:rPr>
          <w:w w:val="115"/>
        </w:rPr>
        <w:t>Небуквенные графические средства: пробел между словами,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знак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переноса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20"/>
        </w:rPr>
        <w:t>Русский алфавит: правильное название букв, их последовательность</w:t>
      </w:r>
      <w:r w:rsidR="00852877" w:rsidRPr="00E75AC2">
        <w:rPr>
          <w:w w:val="120"/>
        </w:rPr>
        <w:t>.</w:t>
      </w:r>
      <w:r w:rsidRPr="00E75AC2">
        <w:rPr>
          <w:w w:val="120"/>
        </w:rPr>
        <w:t xml:space="preserve"> Использование алфавита для упорядочения списка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слов</w:t>
      </w:r>
      <w:r w:rsidR="00852877" w:rsidRPr="00E75AC2">
        <w:rPr>
          <w:w w:val="120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Орфоэпия</w:t>
      </w:r>
      <w:r w:rsidR="001709F4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Произношение звуков и сочетаний звуков, ударение в словах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соответствии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нормами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современного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русского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литературного</w:t>
      </w:r>
      <w:r w:rsidRPr="00E75AC2">
        <w:rPr>
          <w:spacing w:val="-55"/>
          <w:w w:val="115"/>
        </w:rPr>
        <w:t xml:space="preserve"> </w:t>
      </w:r>
      <w:r w:rsidRPr="00E75AC2">
        <w:rPr>
          <w:w w:val="115"/>
        </w:rPr>
        <w:t>языка (на ограниченном перечне слов, отрабатываемом в учебнике)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Лексика</w:t>
      </w:r>
      <w:r w:rsidR="001709F4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Слово</w:t>
      </w:r>
      <w:r w:rsidRPr="00E75AC2">
        <w:rPr>
          <w:spacing w:val="11"/>
          <w:w w:val="115"/>
        </w:rPr>
        <w:t xml:space="preserve"> </w:t>
      </w:r>
      <w:r w:rsidRPr="00E75AC2">
        <w:rPr>
          <w:w w:val="115"/>
        </w:rPr>
        <w:t>как</w:t>
      </w:r>
      <w:r w:rsidRPr="00E75AC2">
        <w:rPr>
          <w:spacing w:val="11"/>
          <w:w w:val="115"/>
        </w:rPr>
        <w:t xml:space="preserve"> </w:t>
      </w:r>
      <w:r w:rsidRPr="00E75AC2">
        <w:rPr>
          <w:w w:val="115"/>
        </w:rPr>
        <w:t>единица</w:t>
      </w:r>
      <w:r w:rsidRPr="00E75AC2">
        <w:rPr>
          <w:spacing w:val="11"/>
          <w:w w:val="115"/>
        </w:rPr>
        <w:t xml:space="preserve"> </w:t>
      </w:r>
      <w:r w:rsidRPr="00E75AC2">
        <w:rPr>
          <w:w w:val="115"/>
        </w:rPr>
        <w:t>языка</w:t>
      </w:r>
      <w:r w:rsidRPr="00E75AC2">
        <w:rPr>
          <w:spacing w:val="11"/>
          <w:w w:val="115"/>
        </w:rPr>
        <w:t xml:space="preserve"> </w:t>
      </w:r>
      <w:r w:rsidRPr="00E75AC2">
        <w:rPr>
          <w:w w:val="115"/>
        </w:rPr>
        <w:t>(ознакомление)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Слово</w:t>
      </w:r>
      <w:r w:rsidRPr="00E75AC2">
        <w:rPr>
          <w:spacing w:val="40"/>
          <w:w w:val="115"/>
        </w:rPr>
        <w:t xml:space="preserve"> </w:t>
      </w:r>
      <w:r w:rsidRPr="00E75AC2">
        <w:rPr>
          <w:w w:val="115"/>
        </w:rPr>
        <w:t>как</w:t>
      </w:r>
      <w:r w:rsidRPr="00E75AC2">
        <w:rPr>
          <w:spacing w:val="40"/>
          <w:w w:val="115"/>
        </w:rPr>
        <w:t xml:space="preserve"> </w:t>
      </w:r>
      <w:r w:rsidRPr="00E75AC2">
        <w:rPr>
          <w:w w:val="115"/>
        </w:rPr>
        <w:t>название</w:t>
      </w:r>
      <w:r w:rsidRPr="00E75AC2">
        <w:rPr>
          <w:spacing w:val="41"/>
          <w:w w:val="115"/>
        </w:rPr>
        <w:t xml:space="preserve"> </w:t>
      </w:r>
      <w:r w:rsidRPr="00E75AC2">
        <w:rPr>
          <w:w w:val="115"/>
        </w:rPr>
        <w:t>предмета,</w:t>
      </w:r>
      <w:r w:rsidRPr="00E75AC2">
        <w:rPr>
          <w:spacing w:val="40"/>
          <w:w w:val="115"/>
        </w:rPr>
        <w:t xml:space="preserve"> </w:t>
      </w:r>
      <w:r w:rsidRPr="00E75AC2">
        <w:rPr>
          <w:w w:val="115"/>
        </w:rPr>
        <w:t>признака</w:t>
      </w:r>
      <w:r w:rsidRPr="00E75AC2">
        <w:rPr>
          <w:spacing w:val="41"/>
          <w:w w:val="115"/>
        </w:rPr>
        <w:t xml:space="preserve"> </w:t>
      </w:r>
      <w:r w:rsidRPr="00E75AC2">
        <w:rPr>
          <w:w w:val="115"/>
        </w:rPr>
        <w:t>предмета,</w:t>
      </w:r>
      <w:r w:rsidRPr="00E75AC2">
        <w:rPr>
          <w:spacing w:val="40"/>
          <w:w w:val="115"/>
        </w:rPr>
        <w:t xml:space="preserve"> </w:t>
      </w:r>
      <w:r w:rsidRPr="00E75AC2">
        <w:rPr>
          <w:w w:val="115"/>
        </w:rPr>
        <w:t>действия</w:t>
      </w:r>
      <w:r w:rsidRPr="00E75AC2">
        <w:rPr>
          <w:spacing w:val="-54"/>
          <w:w w:val="115"/>
        </w:rPr>
        <w:t xml:space="preserve"> </w:t>
      </w:r>
      <w:r w:rsidRPr="00E75AC2">
        <w:rPr>
          <w:w w:val="115"/>
        </w:rPr>
        <w:t>предмета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(ознакомление)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Выявление</w:t>
      </w:r>
      <w:r w:rsidRPr="00E75AC2">
        <w:rPr>
          <w:spacing w:val="4"/>
          <w:w w:val="115"/>
        </w:rPr>
        <w:t xml:space="preserve"> </w:t>
      </w:r>
      <w:r w:rsidRPr="00E75AC2">
        <w:rPr>
          <w:w w:val="115"/>
        </w:rPr>
        <w:t>слов,</w:t>
      </w:r>
      <w:r w:rsidRPr="00E75AC2">
        <w:rPr>
          <w:spacing w:val="5"/>
          <w:w w:val="115"/>
        </w:rPr>
        <w:t xml:space="preserve"> </w:t>
      </w:r>
      <w:r w:rsidRPr="00E75AC2">
        <w:rPr>
          <w:w w:val="115"/>
        </w:rPr>
        <w:t>значение</w:t>
      </w:r>
      <w:r w:rsidRPr="00E75AC2">
        <w:rPr>
          <w:spacing w:val="4"/>
          <w:w w:val="115"/>
        </w:rPr>
        <w:t xml:space="preserve"> </w:t>
      </w:r>
      <w:r w:rsidRPr="00E75AC2">
        <w:rPr>
          <w:w w:val="115"/>
        </w:rPr>
        <w:t>которых</w:t>
      </w:r>
      <w:r w:rsidRPr="00E75AC2">
        <w:rPr>
          <w:spacing w:val="5"/>
          <w:w w:val="115"/>
        </w:rPr>
        <w:t xml:space="preserve"> </w:t>
      </w:r>
      <w:r w:rsidRPr="00E75AC2">
        <w:rPr>
          <w:w w:val="115"/>
        </w:rPr>
        <w:t>требует</w:t>
      </w:r>
      <w:r w:rsidRPr="00E75AC2">
        <w:rPr>
          <w:spacing w:val="4"/>
          <w:w w:val="115"/>
        </w:rPr>
        <w:t xml:space="preserve"> </w:t>
      </w:r>
      <w:r w:rsidRPr="00E75AC2">
        <w:rPr>
          <w:w w:val="115"/>
        </w:rPr>
        <w:t>уточнения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Синтаксис</w:t>
      </w:r>
      <w:r w:rsidR="001709F4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Предложение</w:t>
      </w:r>
      <w:r w:rsidRPr="00E75AC2">
        <w:rPr>
          <w:spacing w:val="19"/>
          <w:w w:val="115"/>
        </w:rPr>
        <w:t xml:space="preserve"> </w:t>
      </w:r>
      <w:r w:rsidRPr="00E75AC2">
        <w:rPr>
          <w:w w:val="115"/>
        </w:rPr>
        <w:t>как</w:t>
      </w:r>
      <w:r w:rsidRPr="00E75AC2">
        <w:rPr>
          <w:spacing w:val="20"/>
          <w:w w:val="115"/>
        </w:rPr>
        <w:t xml:space="preserve"> </w:t>
      </w:r>
      <w:r w:rsidRPr="00E75AC2">
        <w:rPr>
          <w:w w:val="115"/>
        </w:rPr>
        <w:t>единица</w:t>
      </w:r>
      <w:r w:rsidRPr="00E75AC2">
        <w:rPr>
          <w:spacing w:val="20"/>
          <w:w w:val="115"/>
        </w:rPr>
        <w:t xml:space="preserve"> </w:t>
      </w:r>
      <w:r w:rsidRPr="00E75AC2">
        <w:rPr>
          <w:w w:val="115"/>
        </w:rPr>
        <w:t>языка</w:t>
      </w:r>
      <w:r w:rsidRPr="00E75AC2">
        <w:rPr>
          <w:spacing w:val="20"/>
          <w:w w:val="115"/>
        </w:rPr>
        <w:t xml:space="preserve"> </w:t>
      </w:r>
      <w:r w:rsidRPr="00E75AC2">
        <w:rPr>
          <w:w w:val="115"/>
        </w:rPr>
        <w:t>(ознакомление)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Слово, предложение (наблюдение над сходством и различием)</w:t>
      </w:r>
      <w:r w:rsidR="00852877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Установление связи слов в предложении при помощи смысловых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вопросов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Восстановление деформированных предложений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Составление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предложений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из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набора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форм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слов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Орфография</w:t>
      </w:r>
      <w:r w:rsidRPr="00E75AC2">
        <w:rPr>
          <w:i/>
          <w:spacing w:val="3"/>
          <w:w w:val="90"/>
        </w:rPr>
        <w:t xml:space="preserve"> </w:t>
      </w:r>
      <w:r w:rsidRPr="00E75AC2">
        <w:rPr>
          <w:i/>
          <w:w w:val="90"/>
        </w:rPr>
        <w:t>и</w:t>
      </w:r>
      <w:r w:rsidRPr="00E75AC2">
        <w:rPr>
          <w:i/>
          <w:spacing w:val="4"/>
          <w:w w:val="90"/>
        </w:rPr>
        <w:t xml:space="preserve"> </w:t>
      </w:r>
      <w:r w:rsidRPr="00E75AC2">
        <w:rPr>
          <w:i/>
          <w:w w:val="90"/>
        </w:rPr>
        <w:t>пунктуация</w:t>
      </w:r>
      <w:r w:rsidR="001709F4" w:rsidRPr="00E75AC2">
        <w:rPr>
          <w:i/>
          <w:w w:val="90"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Правила</w:t>
      </w:r>
      <w:r w:rsidRPr="00E75AC2">
        <w:rPr>
          <w:spacing w:val="12"/>
          <w:w w:val="115"/>
        </w:rPr>
        <w:t xml:space="preserve"> </w:t>
      </w:r>
      <w:r w:rsidRPr="00E75AC2">
        <w:rPr>
          <w:w w:val="115"/>
        </w:rPr>
        <w:t>правописания</w:t>
      </w:r>
      <w:r w:rsidRPr="00E75AC2">
        <w:rPr>
          <w:spacing w:val="13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3"/>
          <w:w w:val="115"/>
        </w:rPr>
        <w:t xml:space="preserve"> </w:t>
      </w:r>
      <w:r w:rsidRPr="00E75AC2">
        <w:rPr>
          <w:w w:val="115"/>
        </w:rPr>
        <w:t>их</w:t>
      </w:r>
      <w:r w:rsidRPr="00E75AC2">
        <w:rPr>
          <w:spacing w:val="13"/>
          <w:w w:val="115"/>
        </w:rPr>
        <w:t xml:space="preserve"> </w:t>
      </w:r>
      <w:r w:rsidRPr="00E75AC2">
        <w:rPr>
          <w:w w:val="115"/>
        </w:rPr>
        <w:t>применение:</w:t>
      </w:r>
    </w:p>
    <w:p w:rsidR="00674005" w:rsidRPr="00E75AC2" w:rsidRDefault="00674005" w:rsidP="00D51A3D">
      <w:pPr>
        <w:pStyle w:val="a4"/>
        <w:widowControl w:val="0"/>
        <w:numPr>
          <w:ilvl w:val="0"/>
          <w:numId w:val="24"/>
        </w:numPr>
        <w:tabs>
          <w:tab w:val="left" w:pos="38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раздельное</w:t>
      </w:r>
      <w:r w:rsidRPr="00E75AC2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написание</w:t>
      </w:r>
      <w:r w:rsidRPr="00E75AC2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слов</w:t>
      </w:r>
      <w:r w:rsidRPr="00E75AC2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E75AC2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предложении;</w:t>
      </w:r>
    </w:p>
    <w:p w:rsidR="00852877" w:rsidRPr="00E75AC2" w:rsidRDefault="00674005" w:rsidP="00D51A3D">
      <w:pPr>
        <w:pStyle w:val="a4"/>
        <w:widowControl w:val="0"/>
        <w:numPr>
          <w:ilvl w:val="0"/>
          <w:numId w:val="24"/>
        </w:numPr>
        <w:tabs>
          <w:tab w:val="left" w:pos="38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прописная</w:t>
      </w:r>
      <w:r w:rsidRPr="00E75AC2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буква</w:t>
      </w:r>
      <w:r w:rsidRPr="00E75AC2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E75AC2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начале</w:t>
      </w:r>
      <w:r w:rsidRPr="00E75AC2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предложения</w:t>
      </w:r>
      <w:r w:rsidRPr="00E75AC2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E75AC2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E75AC2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именах</w:t>
      </w:r>
      <w:r w:rsidRPr="00E75AC2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собствен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ных:</w:t>
      </w:r>
      <w:r w:rsidRPr="00E75AC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E75AC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именах</w:t>
      </w:r>
      <w:r w:rsidRPr="00E75AC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E75AC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фамилиях</w:t>
      </w:r>
      <w:r w:rsidRPr="00E75AC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людей,</w:t>
      </w:r>
      <w:r w:rsidRPr="00E75AC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</w:p>
    <w:p w:rsidR="00674005" w:rsidRPr="00E75AC2" w:rsidRDefault="00674005" w:rsidP="00C05025">
      <w:pPr>
        <w:pStyle w:val="a4"/>
        <w:widowControl w:val="0"/>
        <w:tabs>
          <w:tab w:val="left" w:pos="38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5AC2">
        <w:rPr>
          <w:rFonts w:ascii="Times New Roman" w:hAnsi="Times New Roman" w:cs="Times New Roman"/>
          <w:w w:val="120"/>
          <w:sz w:val="24"/>
          <w:szCs w:val="24"/>
        </w:rPr>
        <w:t>кличках</w:t>
      </w:r>
      <w:proofErr w:type="gramEnd"/>
      <w:r w:rsidRPr="00E75AC2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животных;</w:t>
      </w:r>
    </w:p>
    <w:p w:rsidR="00852877" w:rsidRPr="00E75AC2" w:rsidRDefault="00674005" w:rsidP="00D51A3D">
      <w:pPr>
        <w:pStyle w:val="a4"/>
        <w:widowControl w:val="0"/>
        <w:numPr>
          <w:ilvl w:val="0"/>
          <w:numId w:val="24"/>
        </w:numPr>
        <w:tabs>
          <w:tab w:val="left" w:pos="38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5AC2">
        <w:rPr>
          <w:rFonts w:ascii="Times New Roman" w:hAnsi="Times New Roman" w:cs="Times New Roman"/>
          <w:w w:val="115"/>
          <w:sz w:val="24"/>
          <w:szCs w:val="24"/>
        </w:rPr>
        <w:t>перенос</w:t>
      </w:r>
      <w:r w:rsidRPr="00E75AC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слов</w:t>
      </w:r>
      <w:r w:rsidRPr="00E75AC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(без</w:t>
      </w:r>
      <w:r w:rsidRPr="00E75AC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учёта</w:t>
      </w:r>
      <w:r w:rsidRPr="00E75AC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морфемного</w:t>
      </w:r>
      <w:r w:rsidRPr="00E75AC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членени</w:t>
      </w:r>
      <w:r w:rsidR="00852877" w:rsidRPr="00E75AC2">
        <w:rPr>
          <w:rFonts w:ascii="Times New Roman" w:hAnsi="Times New Roman" w:cs="Times New Roman"/>
          <w:w w:val="115"/>
          <w:sz w:val="24"/>
          <w:szCs w:val="24"/>
        </w:rPr>
        <w:t xml:space="preserve">е </w:t>
      </w:r>
      <w:proofErr w:type="gramEnd"/>
    </w:p>
    <w:p w:rsidR="00674005" w:rsidRPr="00E75AC2" w:rsidRDefault="00674005" w:rsidP="00C05025">
      <w:pPr>
        <w:pStyle w:val="a4"/>
        <w:widowControl w:val="0"/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слова);</w:t>
      </w:r>
    </w:p>
    <w:p w:rsidR="00674005" w:rsidRPr="00E75AC2" w:rsidRDefault="00674005" w:rsidP="00D51A3D">
      <w:pPr>
        <w:pStyle w:val="a4"/>
        <w:widowControl w:val="0"/>
        <w:numPr>
          <w:ilvl w:val="0"/>
          <w:numId w:val="24"/>
        </w:numPr>
        <w:tabs>
          <w:tab w:val="left" w:pos="38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гласные</w:t>
      </w:r>
      <w:r w:rsidRPr="00E75AC2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после</w:t>
      </w:r>
      <w:r w:rsidRPr="00E75AC2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шипящих</w:t>
      </w:r>
      <w:r w:rsidRPr="00E75AC2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E75AC2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сочетаниях</w:t>
      </w:r>
      <w:r w:rsidRPr="00E75AC2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proofErr w:type="spellStart"/>
      <w:r w:rsidRPr="00E75AC2">
        <w:rPr>
          <w:rFonts w:ascii="Times New Roman" w:hAnsi="Times New Roman" w:cs="Times New Roman"/>
          <w:b/>
          <w:i/>
          <w:w w:val="115"/>
          <w:sz w:val="24"/>
          <w:szCs w:val="24"/>
        </w:rPr>
        <w:t>жи</w:t>
      </w:r>
      <w:proofErr w:type="spellEnd"/>
      <w:r w:rsidRPr="00E75AC2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E75AC2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proofErr w:type="spellStart"/>
      <w:r w:rsidRPr="00E75AC2">
        <w:rPr>
          <w:rFonts w:ascii="Times New Roman" w:hAnsi="Times New Roman" w:cs="Times New Roman"/>
          <w:b/>
          <w:i/>
          <w:w w:val="115"/>
          <w:sz w:val="24"/>
          <w:szCs w:val="24"/>
        </w:rPr>
        <w:t>ши</w:t>
      </w:r>
      <w:proofErr w:type="spellEnd"/>
      <w:r w:rsidRPr="00E75AC2">
        <w:rPr>
          <w:rFonts w:ascii="Times New Roman" w:hAnsi="Times New Roman" w:cs="Times New Roman"/>
          <w:b/>
          <w:i/>
          <w:spacing w:val="17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(в</w:t>
      </w:r>
      <w:r w:rsidRPr="00E75AC2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положении</w:t>
      </w:r>
      <w:r w:rsidRPr="00E75AC2">
        <w:rPr>
          <w:rFonts w:ascii="Times New Roman" w:hAnsi="Times New Roman" w:cs="Times New Roman"/>
          <w:spacing w:val="-54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под</w:t>
      </w:r>
      <w:r w:rsidRPr="00E75AC2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ударен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ем),</w:t>
      </w:r>
      <w:r w:rsidRPr="00E75AC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proofErr w:type="spellStart"/>
      <w:r w:rsidRPr="00E75AC2">
        <w:rPr>
          <w:rFonts w:ascii="Times New Roman" w:hAnsi="Times New Roman" w:cs="Times New Roman"/>
          <w:b/>
          <w:i/>
          <w:w w:val="120"/>
          <w:sz w:val="24"/>
          <w:szCs w:val="24"/>
        </w:rPr>
        <w:t>ча</w:t>
      </w:r>
      <w:proofErr w:type="spellEnd"/>
      <w:r w:rsidRPr="00E75AC2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E75AC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proofErr w:type="spellStart"/>
      <w:r w:rsidRPr="00E75AC2">
        <w:rPr>
          <w:rFonts w:ascii="Times New Roman" w:hAnsi="Times New Roman" w:cs="Times New Roman"/>
          <w:b/>
          <w:i/>
          <w:w w:val="120"/>
          <w:sz w:val="24"/>
          <w:szCs w:val="24"/>
        </w:rPr>
        <w:t>ща</w:t>
      </w:r>
      <w:proofErr w:type="spellEnd"/>
      <w:r w:rsidRPr="00E75AC2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E75AC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b/>
          <w:i/>
          <w:w w:val="120"/>
          <w:sz w:val="24"/>
          <w:szCs w:val="24"/>
        </w:rPr>
        <w:t>чу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E75AC2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proofErr w:type="spellStart"/>
      <w:r w:rsidRPr="00E75AC2">
        <w:rPr>
          <w:rFonts w:ascii="Times New Roman" w:hAnsi="Times New Roman" w:cs="Times New Roman"/>
          <w:b/>
          <w:i/>
          <w:w w:val="120"/>
          <w:sz w:val="24"/>
          <w:szCs w:val="24"/>
        </w:rPr>
        <w:t>щу</w:t>
      </w:r>
      <w:proofErr w:type="spellEnd"/>
      <w:r w:rsidRPr="00E75AC2">
        <w:rPr>
          <w:rFonts w:ascii="Times New Roman" w:hAnsi="Times New Roman" w:cs="Times New Roman"/>
          <w:w w:val="120"/>
          <w:sz w:val="24"/>
          <w:szCs w:val="24"/>
        </w:rPr>
        <w:t>;</w:t>
      </w:r>
    </w:p>
    <w:p w:rsidR="00674005" w:rsidRPr="00E75AC2" w:rsidRDefault="00674005" w:rsidP="00D51A3D">
      <w:pPr>
        <w:pStyle w:val="a4"/>
        <w:widowControl w:val="0"/>
        <w:numPr>
          <w:ilvl w:val="0"/>
          <w:numId w:val="24"/>
        </w:numPr>
        <w:tabs>
          <w:tab w:val="left" w:pos="38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spacing w:val="-1"/>
          <w:w w:val="120"/>
          <w:sz w:val="24"/>
          <w:szCs w:val="24"/>
        </w:rPr>
        <w:t>сочетания</w:t>
      </w:r>
      <w:r w:rsidRPr="00E75AC2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proofErr w:type="spellStart"/>
      <w:r w:rsidRPr="00E75AC2">
        <w:rPr>
          <w:rFonts w:ascii="Times New Roman" w:hAnsi="Times New Roman" w:cs="Times New Roman"/>
          <w:b/>
          <w:i/>
          <w:w w:val="120"/>
          <w:sz w:val="24"/>
          <w:szCs w:val="24"/>
        </w:rPr>
        <w:t>чк</w:t>
      </w:r>
      <w:proofErr w:type="spellEnd"/>
      <w:r w:rsidRPr="00E75AC2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E75AC2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proofErr w:type="spellStart"/>
      <w:r w:rsidRPr="00E75AC2">
        <w:rPr>
          <w:rFonts w:ascii="Times New Roman" w:hAnsi="Times New Roman" w:cs="Times New Roman"/>
          <w:b/>
          <w:i/>
          <w:w w:val="120"/>
          <w:sz w:val="24"/>
          <w:szCs w:val="24"/>
        </w:rPr>
        <w:t>чн</w:t>
      </w:r>
      <w:proofErr w:type="spellEnd"/>
      <w:r w:rsidRPr="00E75AC2">
        <w:rPr>
          <w:rFonts w:ascii="Times New Roman" w:hAnsi="Times New Roman" w:cs="Times New Roman"/>
          <w:w w:val="120"/>
          <w:sz w:val="24"/>
          <w:szCs w:val="24"/>
        </w:rPr>
        <w:t>;</w:t>
      </w:r>
    </w:p>
    <w:p w:rsidR="00852877" w:rsidRPr="00E75AC2" w:rsidRDefault="00674005" w:rsidP="00D51A3D">
      <w:pPr>
        <w:pStyle w:val="a4"/>
        <w:widowControl w:val="0"/>
        <w:numPr>
          <w:ilvl w:val="0"/>
          <w:numId w:val="24"/>
        </w:numPr>
        <w:tabs>
          <w:tab w:val="left" w:pos="384"/>
        </w:tabs>
        <w:autoSpaceDE w:val="0"/>
        <w:autoSpaceDN w:val="0"/>
        <w:spacing w:after="0" w:line="240" w:lineRule="auto"/>
        <w:ind w:left="0" w:right="15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5AC2">
        <w:rPr>
          <w:rFonts w:ascii="Times New Roman" w:hAnsi="Times New Roman" w:cs="Times New Roman"/>
          <w:w w:val="115"/>
          <w:sz w:val="24"/>
          <w:szCs w:val="24"/>
        </w:rPr>
        <w:t>слова</w:t>
      </w:r>
      <w:r w:rsidRPr="00E75AC2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E75AC2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непроверяемыми</w:t>
      </w:r>
      <w:r w:rsidRPr="00E75AC2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гласными</w:t>
      </w:r>
      <w:r w:rsidRPr="00E75AC2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E75AC2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согласными</w:t>
      </w:r>
      <w:r w:rsidRPr="00E75AC2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(перечень</w:t>
      </w:r>
      <w:r w:rsidRPr="00E75AC2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слов</w:t>
      </w:r>
      <w:r w:rsidRPr="00E75AC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E75AC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орф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о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графическом</w:t>
      </w:r>
      <w:r w:rsidRPr="00E75AC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словаре</w:t>
      </w:r>
      <w:r w:rsidRPr="00E75AC2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proofErr w:type="gramEnd"/>
    </w:p>
    <w:p w:rsidR="00674005" w:rsidRPr="00E75AC2" w:rsidRDefault="00674005" w:rsidP="00C05025">
      <w:pPr>
        <w:pStyle w:val="a4"/>
        <w:widowControl w:val="0"/>
        <w:tabs>
          <w:tab w:val="left" w:pos="384"/>
        </w:tabs>
        <w:autoSpaceDE w:val="0"/>
        <w:autoSpaceDN w:val="0"/>
        <w:spacing w:after="0" w:line="240" w:lineRule="auto"/>
        <w:ind w:left="0" w:right="1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учебника);</w:t>
      </w:r>
    </w:p>
    <w:p w:rsidR="00852877" w:rsidRPr="00E75AC2" w:rsidRDefault="00674005" w:rsidP="00D51A3D">
      <w:pPr>
        <w:pStyle w:val="a4"/>
        <w:widowControl w:val="0"/>
        <w:numPr>
          <w:ilvl w:val="0"/>
          <w:numId w:val="24"/>
        </w:numPr>
        <w:tabs>
          <w:tab w:val="left" w:pos="38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lastRenderedPageBreak/>
        <w:t>знаки</w:t>
      </w:r>
      <w:r w:rsidRPr="00E75AC2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препинания</w:t>
      </w:r>
      <w:r w:rsidRPr="00E75AC2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E75AC2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конце</w:t>
      </w:r>
      <w:r w:rsidRPr="00E75AC2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предложения:</w:t>
      </w:r>
      <w:r w:rsidRPr="00E75AC2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точка,</w:t>
      </w:r>
      <w:r w:rsidRPr="00E75AC2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</w:p>
    <w:p w:rsidR="00674005" w:rsidRPr="00E75AC2" w:rsidRDefault="00674005" w:rsidP="00C05025">
      <w:pPr>
        <w:pStyle w:val="a4"/>
        <w:widowControl w:val="0"/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вопроситель</w:t>
      </w:r>
      <w:r w:rsidRPr="00E75AC2">
        <w:rPr>
          <w:rFonts w:ascii="Times New Roman" w:hAnsi="Times New Roman" w:cs="Times New Roman"/>
          <w:w w:val="120"/>
        </w:rPr>
        <w:t>ный и восклицательный знаки</w:t>
      </w:r>
      <w:r w:rsidR="00852877" w:rsidRPr="00E75AC2">
        <w:rPr>
          <w:rFonts w:ascii="Times New Roman" w:hAnsi="Times New Roman" w:cs="Times New Roman"/>
          <w:w w:val="120"/>
        </w:rPr>
        <w:t>.</w:t>
      </w:r>
      <w:r w:rsidRPr="00E75AC2">
        <w:rPr>
          <w:rFonts w:ascii="Times New Roman" w:hAnsi="Times New Roman" w:cs="Times New Roman"/>
          <w:spacing w:val="-57"/>
          <w:w w:val="120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Алгоритм</w:t>
      </w:r>
      <w:r w:rsidRPr="00E75AC2">
        <w:rPr>
          <w:rFonts w:ascii="Times New Roman" w:hAnsi="Times New Roman" w:cs="Times New Roman"/>
          <w:spacing w:val="2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списывания</w:t>
      </w:r>
      <w:r w:rsidRPr="00E75AC2">
        <w:rPr>
          <w:rFonts w:ascii="Times New Roman" w:hAnsi="Times New Roman" w:cs="Times New Roman"/>
          <w:spacing w:val="2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текста</w:t>
      </w:r>
      <w:r w:rsidR="00852877" w:rsidRPr="00E75AC2">
        <w:rPr>
          <w:rFonts w:ascii="Times New Roman" w:hAnsi="Times New Roman" w:cs="Times New Roman"/>
          <w:w w:val="115"/>
        </w:rPr>
        <w:t>.</w:t>
      </w:r>
      <w:r w:rsidRPr="00E75AC2">
        <w:rPr>
          <w:rFonts w:ascii="Times New Roman" w:hAnsi="Times New Roman" w:cs="Times New Roman"/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Развитие</w:t>
      </w:r>
      <w:r w:rsidRPr="00E75AC2">
        <w:rPr>
          <w:i/>
          <w:spacing w:val="1"/>
          <w:w w:val="90"/>
        </w:rPr>
        <w:t xml:space="preserve"> </w:t>
      </w:r>
      <w:r w:rsidRPr="00E75AC2">
        <w:rPr>
          <w:i/>
          <w:w w:val="90"/>
        </w:rPr>
        <w:t>речи</w:t>
      </w:r>
      <w:r w:rsidR="001709F4" w:rsidRPr="00E75AC2">
        <w:rPr>
          <w:i/>
          <w:w w:val="90"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Речь как основная форма общения между людьми</w:t>
      </w:r>
      <w:r w:rsidR="00852877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Текст как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единица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речи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(ознакомление)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Ситуация общения: цель общения, с кем и где происходит общение</w:t>
      </w:r>
      <w:r w:rsidR="00852877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Ситуации устного общения (чтение диалогов по ролям,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просмотр</w:t>
      </w:r>
      <w:r w:rsidRPr="00E75AC2">
        <w:rPr>
          <w:spacing w:val="-4"/>
          <w:w w:val="115"/>
        </w:rPr>
        <w:t xml:space="preserve"> </w:t>
      </w:r>
      <w:r w:rsidRPr="00E75AC2">
        <w:rPr>
          <w:w w:val="115"/>
        </w:rPr>
        <w:t>видеоматериалов,</w:t>
      </w:r>
      <w:r w:rsidRPr="00E75AC2">
        <w:rPr>
          <w:spacing w:val="-4"/>
          <w:w w:val="115"/>
        </w:rPr>
        <w:t xml:space="preserve"> </w:t>
      </w:r>
      <w:r w:rsidRPr="00E75AC2">
        <w:rPr>
          <w:w w:val="115"/>
        </w:rPr>
        <w:t>прослушивание</w:t>
      </w:r>
      <w:r w:rsidRPr="00E75AC2">
        <w:rPr>
          <w:spacing w:val="-4"/>
          <w:w w:val="115"/>
        </w:rPr>
        <w:t xml:space="preserve"> </w:t>
      </w:r>
      <w:r w:rsidRPr="00E75AC2">
        <w:rPr>
          <w:w w:val="115"/>
        </w:rPr>
        <w:t>аудиозаписи)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Нормы речевого этикета в ситуациях учебного и бытового общения (приветствие, прощание, извинение, благодарность, обращение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просьбой)</w:t>
      </w:r>
      <w:r w:rsidR="00852877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674005" w:rsidRPr="00E75AC2" w:rsidRDefault="00674005" w:rsidP="00C05025">
      <w:pPr>
        <w:spacing w:after="0" w:line="240" w:lineRule="auto"/>
        <w:ind w:left="15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75AC2">
        <w:rPr>
          <w:rFonts w:ascii="Times New Roman" w:hAnsi="Times New Roman" w:cs="Times New Roman"/>
          <w:w w:val="95"/>
          <w:sz w:val="24"/>
          <w:szCs w:val="24"/>
          <w:u w:val="single"/>
        </w:rPr>
        <w:t>2</w:t>
      </w:r>
      <w:r w:rsidRPr="00E75AC2">
        <w:rPr>
          <w:rFonts w:ascii="Times New Roman" w:hAnsi="Times New Roman" w:cs="Times New Roman"/>
          <w:spacing w:val="-5"/>
          <w:w w:val="95"/>
          <w:sz w:val="24"/>
          <w:szCs w:val="24"/>
          <w:u w:val="single"/>
        </w:rPr>
        <w:t xml:space="preserve"> </w:t>
      </w:r>
      <w:r w:rsidRPr="00E75AC2">
        <w:rPr>
          <w:rFonts w:ascii="Times New Roman" w:hAnsi="Times New Roman" w:cs="Times New Roman"/>
          <w:w w:val="95"/>
          <w:sz w:val="24"/>
          <w:szCs w:val="24"/>
          <w:u w:val="single"/>
        </w:rPr>
        <w:t>КЛАСС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Общие</w:t>
      </w:r>
      <w:r w:rsidRPr="00E75AC2">
        <w:rPr>
          <w:i/>
          <w:spacing w:val="-1"/>
          <w:w w:val="90"/>
        </w:rPr>
        <w:t xml:space="preserve"> </w:t>
      </w:r>
      <w:r w:rsidRPr="00E75AC2">
        <w:rPr>
          <w:i/>
          <w:w w:val="90"/>
        </w:rPr>
        <w:t>сведения</w:t>
      </w:r>
      <w:r w:rsidRPr="00E75AC2">
        <w:rPr>
          <w:i/>
          <w:spacing w:val="-1"/>
          <w:w w:val="90"/>
        </w:rPr>
        <w:t xml:space="preserve"> </w:t>
      </w:r>
      <w:r w:rsidRPr="00E75AC2">
        <w:rPr>
          <w:i/>
          <w:w w:val="90"/>
        </w:rPr>
        <w:t>о</w:t>
      </w:r>
      <w:r w:rsidRPr="00E75AC2">
        <w:rPr>
          <w:i/>
          <w:spacing w:val="-1"/>
          <w:w w:val="90"/>
        </w:rPr>
        <w:t xml:space="preserve"> </w:t>
      </w:r>
      <w:r w:rsidRPr="00E75AC2">
        <w:rPr>
          <w:i/>
          <w:w w:val="90"/>
        </w:rPr>
        <w:t>языке</w:t>
      </w:r>
      <w:r w:rsidR="008D0CA9" w:rsidRPr="00E75AC2">
        <w:rPr>
          <w:i/>
          <w:w w:val="90"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Язык как основное средство человеческого общения и явление национальной культуры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Первоначальные представления 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многообразии языкового пространства России и мира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Методы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познания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языка: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наблюдение,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анализ</w:t>
      </w:r>
      <w:r w:rsidR="00A14A0B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Фонетика</w:t>
      </w:r>
      <w:r w:rsidRPr="00E75AC2">
        <w:rPr>
          <w:i/>
          <w:spacing w:val="1"/>
          <w:w w:val="90"/>
        </w:rPr>
        <w:t xml:space="preserve"> </w:t>
      </w:r>
      <w:r w:rsidRPr="00E75AC2">
        <w:rPr>
          <w:i/>
          <w:w w:val="90"/>
        </w:rPr>
        <w:t>и</w:t>
      </w:r>
      <w:r w:rsidRPr="00E75AC2">
        <w:rPr>
          <w:i/>
          <w:spacing w:val="2"/>
          <w:w w:val="90"/>
        </w:rPr>
        <w:t xml:space="preserve"> </w:t>
      </w:r>
      <w:r w:rsidRPr="00E75AC2">
        <w:rPr>
          <w:i/>
          <w:w w:val="90"/>
        </w:rPr>
        <w:t>графика</w:t>
      </w:r>
      <w:r w:rsidR="008D0CA9" w:rsidRPr="00E75AC2">
        <w:rPr>
          <w:i/>
          <w:w w:val="90"/>
        </w:rPr>
        <w:t>.</w:t>
      </w:r>
    </w:p>
    <w:p w:rsidR="00A14A0B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proofErr w:type="gramStart"/>
      <w:r w:rsidRPr="00E75AC2">
        <w:rPr>
          <w:w w:val="120"/>
        </w:rPr>
        <w:t>Смыслоразличительная</w:t>
      </w:r>
      <w:r w:rsidRPr="00E75AC2">
        <w:rPr>
          <w:spacing w:val="-6"/>
          <w:w w:val="120"/>
        </w:rPr>
        <w:t xml:space="preserve"> </w:t>
      </w:r>
      <w:r w:rsidRPr="00E75AC2">
        <w:rPr>
          <w:w w:val="120"/>
        </w:rPr>
        <w:t>функция</w:t>
      </w:r>
      <w:r w:rsidRPr="00E75AC2">
        <w:rPr>
          <w:spacing w:val="-5"/>
          <w:w w:val="120"/>
        </w:rPr>
        <w:t xml:space="preserve"> </w:t>
      </w:r>
      <w:r w:rsidRPr="00E75AC2">
        <w:rPr>
          <w:w w:val="120"/>
        </w:rPr>
        <w:t>звуков;</w:t>
      </w:r>
      <w:r w:rsidRPr="00E75AC2">
        <w:rPr>
          <w:spacing w:val="-5"/>
          <w:w w:val="120"/>
        </w:rPr>
        <w:t xml:space="preserve"> </w:t>
      </w:r>
      <w:r w:rsidRPr="00E75AC2">
        <w:rPr>
          <w:w w:val="120"/>
        </w:rPr>
        <w:t>различение</w:t>
      </w:r>
      <w:r w:rsidRPr="00E75AC2">
        <w:rPr>
          <w:spacing w:val="-6"/>
          <w:w w:val="120"/>
        </w:rPr>
        <w:t xml:space="preserve"> </w:t>
      </w:r>
      <w:r w:rsidRPr="00E75AC2">
        <w:rPr>
          <w:w w:val="120"/>
        </w:rPr>
        <w:t>звуков</w:t>
      </w:r>
      <w:r w:rsidRPr="00E75AC2">
        <w:rPr>
          <w:spacing w:val="-57"/>
          <w:w w:val="120"/>
        </w:rPr>
        <w:t xml:space="preserve"> </w:t>
      </w:r>
      <w:r w:rsidRPr="00E75AC2">
        <w:rPr>
          <w:w w:val="120"/>
        </w:rPr>
        <w:t>и букв; различение ударных и безударных гласных звуков,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твёрдых</w:t>
      </w:r>
      <w:r w:rsidRPr="00E75AC2">
        <w:rPr>
          <w:spacing w:val="-5"/>
          <w:w w:val="120"/>
        </w:rPr>
        <w:t xml:space="preserve"> </w:t>
      </w:r>
      <w:r w:rsidRPr="00E75AC2">
        <w:rPr>
          <w:w w:val="120"/>
        </w:rPr>
        <w:t>и</w:t>
      </w:r>
      <w:r w:rsidRPr="00E75AC2">
        <w:rPr>
          <w:spacing w:val="-5"/>
          <w:w w:val="120"/>
        </w:rPr>
        <w:t xml:space="preserve"> </w:t>
      </w:r>
      <w:r w:rsidRPr="00E75AC2">
        <w:rPr>
          <w:w w:val="120"/>
        </w:rPr>
        <w:t>мягких</w:t>
      </w:r>
      <w:r w:rsidRPr="00E75AC2">
        <w:rPr>
          <w:spacing w:val="-5"/>
          <w:w w:val="120"/>
        </w:rPr>
        <w:t xml:space="preserve"> </w:t>
      </w:r>
      <w:r w:rsidRPr="00E75AC2">
        <w:rPr>
          <w:w w:val="120"/>
        </w:rPr>
        <w:t>согласных</w:t>
      </w:r>
      <w:r w:rsidRPr="00E75AC2">
        <w:rPr>
          <w:spacing w:val="-4"/>
          <w:w w:val="120"/>
        </w:rPr>
        <w:t xml:space="preserve"> </w:t>
      </w:r>
      <w:r w:rsidRPr="00E75AC2">
        <w:rPr>
          <w:w w:val="120"/>
        </w:rPr>
        <w:t>звуков,</w:t>
      </w:r>
      <w:r w:rsidRPr="00E75AC2">
        <w:rPr>
          <w:spacing w:val="-5"/>
          <w:w w:val="120"/>
        </w:rPr>
        <w:t xml:space="preserve"> </w:t>
      </w:r>
      <w:r w:rsidRPr="00E75AC2">
        <w:rPr>
          <w:w w:val="120"/>
        </w:rPr>
        <w:t>звонких</w:t>
      </w:r>
      <w:r w:rsidRPr="00E75AC2">
        <w:rPr>
          <w:spacing w:val="-5"/>
          <w:w w:val="120"/>
        </w:rPr>
        <w:t xml:space="preserve"> </w:t>
      </w:r>
      <w:r w:rsidRPr="00E75AC2">
        <w:rPr>
          <w:w w:val="120"/>
        </w:rPr>
        <w:t>и</w:t>
      </w:r>
      <w:r w:rsidRPr="00E75AC2">
        <w:rPr>
          <w:spacing w:val="-5"/>
          <w:w w:val="120"/>
        </w:rPr>
        <w:t xml:space="preserve"> </w:t>
      </w:r>
      <w:r w:rsidRPr="00E75AC2">
        <w:rPr>
          <w:w w:val="120"/>
        </w:rPr>
        <w:t>глухих</w:t>
      </w:r>
      <w:r w:rsidRPr="00E75AC2">
        <w:rPr>
          <w:spacing w:val="-4"/>
          <w:w w:val="120"/>
        </w:rPr>
        <w:t xml:space="preserve"> </w:t>
      </w:r>
      <w:r w:rsidRPr="00E75AC2">
        <w:rPr>
          <w:w w:val="120"/>
        </w:rPr>
        <w:t>согласных</w:t>
      </w:r>
      <w:r w:rsidRPr="00E75AC2">
        <w:rPr>
          <w:spacing w:val="-11"/>
          <w:w w:val="120"/>
        </w:rPr>
        <w:t xml:space="preserve"> </w:t>
      </w:r>
      <w:r w:rsidRPr="00E75AC2">
        <w:rPr>
          <w:w w:val="120"/>
        </w:rPr>
        <w:t>звуков;</w:t>
      </w:r>
      <w:r w:rsidRPr="00E75AC2">
        <w:rPr>
          <w:spacing w:val="-11"/>
          <w:w w:val="120"/>
        </w:rPr>
        <w:t xml:space="preserve"> </w:t>
      </w:r>
      <w:r w:rsidRPr="00E75AC2">
        <w:rPr>
          <w:w w:val="120"/>
        </w:rPr>
        <w:t>шипящие</w:t>
      </w:r>
      <w:r w:rsidRPr="00E75AC2">
        <w:rPr>
          <w:spacing w:val="-11"/>
          <w:w w:val="120"/>
        </w:rPr>
        <w:t xml:space="preserve"> </w:t>
      </w:r>
      <w:r w:rsidRPr="00E75AC2">
        <w:rPr>
          <w:w w:val="120"/>
        </w:rPr>
        <w:t>согласные</w:t>
      </w:r>
      <w:r w:rsidRPr="00E75AC2">
        <w:rPr>
          <w:spacing w:val="-11"/>
          <w:w w:val="120"/>
        </w:rPr>
        <w:t xml:space="preserve"> </w:t>
      </w:r>
      <w:r w:rsidRPr="00E75AC2">
        <w:rPr>
          <w:w w:val="120"/>
        </w:rPr>
        <w:t>звуки</w:t>
      </w:r>
      <w:r w:rsidRPr="00E75AC2">
        <w:rPr>
          <w:spacing w:val="-11"/>
          <w:w w:val="120"/>
        </w:rPr>
        <w:t xml:space="preserve"> </w:t>
      </w:r>
      <w:r w:rsidRPr="00E75AC2">
        <w:rPr>
          <w:w w:val="120"/>
        </w:rPr>
        <w:t>[ж],</w:t>
      </w:r>
      <w:r w:rsidRPr="00E75AC2">
        <w:rPr>
          <w:spacing w:val="-11"/>
          <w:w w:val="120"/>
        </w:rPr>
        <w:t xml:space="preserve"> </w:t>
      </w:r>
      <w:r w:rsidRPr="00E75AC2">
        <w:rPr>
          <w:w w:val="120"/>
        </w:rPr>
        <w:t>[</w:t>
      </w:r>
      <w:proofErr w:type="spellStart"/>
      <w:r w:rsidRPr="00E75AC2">
        <w:rPr>
          <w:w w:val="120"/>
        </w:rPr>
        <w:t>ш</w:t>
      </w:r>
      <w:proofErr w:type="spellEnd"/>
      <w:r w:rsidRPr="00E75AC2">
        <w:rPr>
          <w:w w:val="120"/>
        </w:rPr>
        <w:t>],</w:t>
      </w:r>
      <w:r w:rsidRPr="00E75AC2">
        <w:rPr>
          <w:spacing w:val="-11"/>
          <w:w w:val="120"/>
        </w:rPr>
        <w:t xml:space="preserve"> </w:t>
      </w:r>
      <w:r w:rsidRPr="00E75AC2">
        <w:rPr>
          <w:w w:val="120"/>
        </w:rPr>
        <w:t>[ч’],</w:t>
      </w:r>
      <w:r w:rsidRPr="00E75AC2">
        <w:rPr>
          <w:spacing w:val="-11"/>
          <w:w w:val="120"/>
        </w:rPr>
        <w:t xml:space="preserve"> </w:t>
      </w:r>
      <w:r w:rsidRPr="00E75AC2">
        <w:rPr>
          <w:w w:val="120"/>
        </w:rPr>
        <w:t>[</w:t>
      </w:r>
      <w:proofErr w:type="spellStart"/>
      <w:r w:rsidRPr="00E75AC2">
        <w:rPr>
          <w:w w:val="120"/>
        </w:rPr>
        <w:t>щ</w:t>
      </w:r>
      <w:proofErr w:type="spellEnd"/>
      <w:r w:rsidRPr="00E75AC2">
        <w:rPr>
          <w:w w:val="120"/>
        </w:rPr>
        <w:t>’];</w:t>
      </w:r>
      <w:r w:rsidRPr="00E75AC2">
        <w:rPr>
          <w:spacing w:val="-11"/>
          <w:w w:val="120"/>
        </w:rPr>
        <w:t xml:space="preserve"> </w:t>
      </w:r>
      <w:r w:rsidRPr="00E75AC2">
        <w:rPr>
          <w:w w:val="120"/>
        </w:rPr>
        <w:t>обозначение на письме твёрдости и мягкости согласных звуков,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функции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букв</w:t>
      </w:r>
      <w:r w:rsidRPr="00E75AC2">
        <w:rPr>
          <w:spacing w:val="-14"/>
          <w:w w:val="120"/>
        </w:rPr>
        <w:t xml:space="preserve"> </w:t>
      </w:r>
      <w:r w:rsidRPr="00E75AC2">
        <w:rPr>
          <w:b/>
          <w:i/>
          <w:w w:val="120"/>
        </w:rPr>
        <w:t>е</w:t>
      </w:r>
      <w:r w:rsidRPr="00E75AC2">
        <w:rPr>
          <w:w w:val="120"/>
        </w:rPr>
        <w:t>,</w:t>
      </w:r>
      <w:r w:rsidRPr="00E75AC2">
        <w:rPr>
          <w:spacing w:val="-13"/>
          <w:w w:val="120"/>
        </w:rPr>
        <w:t xml:space="preserve"> </w:t>
      </w:r>
      <w:r w:rsidRPr="00E75AC2">
        <w:rPr>
          <w:b/>
          <w:i/>
          <w:w w:val="120"/>
        </w:rPr>
        <w:t>ё</w:t>
      </w:r>
      <w:r w:rsidRPr="00E75AC2">
        <w:rPr>
          <w:w w:val="120"/>
        </w:rPr>
        <w:t>,</w:t>
      </w:r>
      <w:r w:rsidRPr="00E75AC2">
        <w:rPr>
          <w:spacing w:val="-14"/>
          <w:w w:val="120"/>
        </w:rPr>
        <w:t xml:space="preserve"> </w:t>
      </w:r>
      <w:proofErr w:type="spellStart"/>
      <w:r w:rsidRPr="00E75AC2">
        <w:rPr>
          <w:b/>
          <w:i/>
          <w:w w:val="120"/>
        </w:rPr>
        <w:t>ю</w:t>
      </w:r>
      <w:proofErr w:type="spellEnd"/>
      <w:r w:rsidRPr="00E75AC2">
        <w:rPr>
          <w:w w:val="120"/>
        </w:rPr>
        <w:t>,</w:t>
      </w:r>
      <w:r w:rsidRPr="00E75AC2">
        <w:rPr>
          <w:spacing w:val="-13"/>
          <w:w w:val="120"/>
        </w:rPr>
        <w:t xml:space="preserve"> </w:t>
      </w:r>
      <w:r w:rsidRPr="00E75AC2">
        <w:rPr>
          <w:b/>
          <w:i/>
          <w:w w:val="120"/>
        </w:rPr>
        <w:t>я</w:t>
      </w:r>
      <w:r w:rsidRPr="00E75AC2">
        <w:rPr>
          <w:w w:val="120"/>
        </w:rPr>
        <w:t>;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согласный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звук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[</w:t>
      </w:r>
      <w:proofErr w:type="spellStart"/>
      <w:r w:rsidRPr="00E75AC2">
        <w:rPr>
          <w:w w:val="120"/>
        </w:rPr>
        <w:t>й</w:t>
      </w:r>
      <w:proofErr w:type="spellEnd"/>
      <w:r w:rsidRPr="00E75AC2">
        <w:rPr>
          <w:w w:val="120"/>
        </w:rPr>
        <w:t>’]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и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гласный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звук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[и]</w:t>
      </w:r>
      <w:r w:rsidRPr="00E75AC2">
        <w:rPr>
          <w:spacing w:val="-58"/>
          <w:w w:val="120"/>
        </w:rPr>
        <w:t xml:space="preserve"> </w:t>
      </w:r>
      <w:r w:rsidRPr="00E75AC2">
        <w:rPr>
          <w:w w:val="120"/>
        </w:rPr>
        <w:t>(повторение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изученного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в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1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классе)</w:t>
      </w:r>
      <w:r w:rsidR="00A14A0B" w:rsidRPr="00E75AC2">
        <w:rPr>
          <w:w w:val="120"/>
        </w:rPr>
        <w:t>.</w:t>
      </w:r>
      <w:proofErr w:type="gramEnd"/>
      <w:r w:rsidRPr="00E75AC2">
        <w:rPr>
          <w:w w:val="142"/>
        </w:rPr>
        <w:t xml:space="preserve"> </w:t>
      </w:r>
      <w:r w:rsidRPr="00E75AC2">
        <w:rPr>
          <w:w w:val="115"/>
        </w:rPr>
        <w:t>Парные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непарные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твёрдости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—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мягкости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согласные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звуки</w:t>
      </w:r>
      <w:r w:rsidR="00A14A0B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Парные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непарные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звонкости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—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глухости  согласные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звуки</w:t>
      </w:r>
      <w:r w:rsidR="00A14A0B" w:rsidRPr="00E75AC2">
        <w:rPr>
          <w:w w:val="115"/>
        </w:rPr>
        <w:t>.</w:t>
      </w:r>
      <w:r w:rsidRPr="00E75AC2">
        <w:rPr>
          <w:w w:val="142"/>
        </w:rPr>
        <w:t xml:space="preserve"> </w:t>
      </w:r>
      <w:proofErr w:type="gramStart"/>
      <w:r w:rsidRPr="00E75AC2">
        <w:rPr>
          <w:w w:val="120"/>
        </w:rPr>
        <w:t>Качественная</w:t>
      </w:r>
      <w:r w:rsidRPr="00E75AC2">
        <w:rPr>
          <w:spacing w:val="-6"/>
          <w:w w:val="120"/>
        </w:rPr>
        <w:t xml:space="preserve"> </w:t>
      </w:r>
      <w:r w:rsidRPr="00E75AC2">
        <w:rPr>
          <w:w w:val="120"/>
        </w:rPr>
        <w:t>характеристика</w:t>
      </w:r>
      <w:r w:rsidRPr="00E75AC2">
        <w:rPr>
          <w:spacing w:val="-6"/>
          <w:w w:val="120"/>
        </w:rPr>
        <w:t xml:space="preserve"> </w:t>
      </w:r>
      <w:r w:rsidRPr="00E75AC2">
        <w:rPr>
          <w:w w:val="120"/>
        </w:rPr>
        <w:t>звука:</w:t>
      </w:r>
      <w:r w:rsidRPr="00E75AC2">
        <w:rPr>
          <w:spacing w:val="-6"/>
          <w:w w:val="120"/>
        </w:rPr>
        <w:t xml:space="preserve"> </w:t>
      </w:r>
      <w:r w:rsidRPr="00E75AC2">
        <w:rPr>
          <w:w w:val="120"/>
        </w:rPr>
        <w:t>гласный</w:t>
      </w:r>
      <w:r w:rsidRPr="00E75AC2">
        <w:rPr>
          <w:spacing w:val="-6"/>
          <w:w w:val="120"/>
        </w:rPr>
        <w:t xml:space="preserve"> </w:t>
      </w:r>
      <w:r w:rsidRPr="00E75AC2">
        <w:rPr>
          <w:w w:val="120"/>
        </w:rPr>
        <w:t>—</w:t>
      </w:r>
      <w:r w:rsidRPr="00E75AC2">
        <w:rPr>
          <w:spacing w:val="-6"/>
          <w:w w:val="120"/>
        </w:rPr>
        <w:t xml:space="preserve"> </w:t>
      </w:r>
      <w:r w:rsidRPr="00E75AC2">
        <w:rPr>
          <w:w w:val="120"/>
        </w:rPr>
        <w:t>согласный;</w:t>
      </w:r>
      <w:r w:rsidRPr="00E75AC2">
        <w:rPr>
          <w:spacing w:val="-57"/>
          <w:w w:val="120"/>
        </w:rPr>
        <w:t xml:space="preserve"> </w:t>
      </w:r>
      <w:r w:rsidRPr="00E75AC2">
        <w:rPr>
          <w:w w:val="120"/>
        </w:rPr>
        <w:t>гласный ударный — безударный; согласный твёрдый — мягкий, парный — непарный; согласный звонкий — глухой, парный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—</w:t>
      </w:r>
      <w:r w:rsidRPr="00E75AC2">
        <w:rPr>
          <w:spacing w:val="-12"/>
          <w:w w:val="120"/>
        </w:rPr>
        <w:t xml:space="preserve"> </w:t>
      </w:r>
      <w:r w:rsidRPr="00E75AC2">
        <w:rPr>
          <w:w w:val="120"/>
        </w:rPr>
        <w:t>непарный</w:t>
      </w:r>
      <w:r w:rsidR="00A14A0B" w:rsidRPr="00E75AC2">
        <w:rPr>
          <w:w w:val="120"/>
        </w:rPr>
        <w:t>.</w:t>
      </w:r>
      <w:proofErr w:type="gramEnd"/>
      <w:r w:rsidRPr="00E75AC2">
        <w:rPr>
          <w:w w:val="142"/>
        </w:rPr>
        <w:t xml:space="preserve"> </w:t>
      </w:r>
      <w:r w:rsidRPr="00E75AC2">
        <w:rPr>
          <w:w w:val="120"/>
        </w:rPr>
        <w:t xml:space="preserve">Функции </w:t>
      </w:r>
      <w:r w:rsidRPr="00E75AC2">
        <w:rPr>
          <w:b/>
          <w:i/>
          <w:w w:val="120"/>
        </w:rPr>
        <w:t>ь</w:t>
      </w:r>
      <w:r w:rsidRPr="00E75AC2">
        <w:rPr>
          <w:w w:val="120"/>
        </w:rPr>
        <w:t>: показатель мягкости предшествующего согласного</w:t>
      </w:r>
      <w:r w:rsidRPr="00E75AC2">
        <w:rPr>
          <w:spacing w:val="-12"/>
          <w:w w:val="120"/>
        </w:rPr>
        <w:t xml:space="preserve"> </w:t>
      </w:r>
      <w:r w:rsidRPr="00E75AC2">
        <w:rPr>
          <w:w w:val="120"/>
        </w:rPr>
        <w:t>в</w:t>
      </w:r>
      <w:r w:rsidRPr="00E75AC2">
        <w:rPr>
          <w:spacing w:val="-12"/>
          <w:w w:val="120"/>
        </w:rPr>
        <w:t xml:space="preserve"> </w:t>
      </w:r>
      <w:r w:rsidRPr="00E75AC2">
        <w:rPr>
          <w:w w:val="120"/>
        </w:rPr>
        <w:t>конце</w:t>
      </w:r>
      <w:r w:rsidRPr="00E75AC2">
        <w:rPr>
          <w:spacing w:val="-12"/>
          <w:w w:val="120"/>
        </w:rPr>
        <w:t xml:space="preserve"> </w:t>
      </w:r>
      <w:r w:rsidRPr="00E75AC2">
        <w:rPr>
          <w:w w:val="120"/>
        </w:rPr>
        <w:t>и</w:t>
      </w:r>
      <w:r w:rsidRPr="00E75AC2">
        <w:rPr>
          <w:spacing w:val="-12"/>
          <w:w w:val="120"/>
        </w:rPr>
        <w:t xml:space="preserve"> </w:t>
      </w:r>
      <w:r w:rsidRPr="00E75AC2">
        <w:rPr>
          <w:w w:val="120"/>
        </w:rPr>
        <w:t>в</w:t>
      </w:r>
      <w:r w:rsidRPr="00E75AC2">
        <w:rPr>
          <w:spacing w:val="-12"/>
          <w:w w:val="120"/>
        </w:rPr>
        <w:t xml:space="preserve"> </w:t>
      </w:r>
      <w:r w:rsidRPr="00E75AC2">
        <w:rPr>
          <w:w w:val="120"/>
        </w:rPr>
        <w:t>середине</w:t>
      </w:r>
      <w:r w:rsidRPr="00E75AC2">
        <w:rPr>
          <w:spacing w:val="-12"/>
          <w:w w:val="120"/>
        </w:rPr>
        <w:t xml:space="preserve"> </w:t>
      </w:r>
      <w:r w:rsidRPr="00E75AC2">
        <w:rPr>
          <w:w w:val="120"/>
        </w:rPr>
        <w:t>слова;</w:t>
      </w:r>
      <w:r w:rsidRPr="00E75AC2">
        <w:rPr>
          <w:spacing w:val="-12"/>
          <w:w w:val="120"/>
        </w:rPr>
        <w:t xml:space="preserve"> </w:t>
      </w:r>
      <w:r w:rsidRPr="00E75AC2">
        <w:rPr>
          <w:w w:val="120"/>
        </w:rPr>
        <w:t>разделительный</w:t>
      </w:r>
      <w:r w:rsidR="00A14A0B" w:rsidRPr="00E75AC2">
        <w:rPr>
          <w:w w:val="120"/>
        </w:rPr>
        <w:t>.</w:t>
      </w:r>
      <w:r w:rsidRPr="00E75AC2">
        <w:rPr>
          <w:spacing w:val="40"/>
          <w:w w:val="120"/>
        </w:rPr>
        <w:t xml:space="preserve"> </w:t>
      </w:r>
      <w:r w:rsidRPr="00E75AC2">
        <w:rPr>
          <w:w w:val="120"/>
        </w:rPr>
        <w:t>Использование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на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письме</w:t>
      </w:r>
      <w:r w:rsidRPr="00E75AC2">
        <w:rPr>
          <w:spacing w:val="-13"/>
          <w:w w:val="120"/>
        </w:rPr>
        <w:t xml:space="preserve"> </w:t>
      </w:r>
      <w:proofErr w:type="gramStart"/>
      <w:r w:rsidRPr="00E75AC2">
        <w:rPr>
          <w:w w:val="120"/>
        </w:rPr>
        <w:t>разделительных</w:t>
      </w:r>
      <w:proofErr w:type="gramEnd"/>
      <w:r w:rsidRPr="00E75AC2">
        <w:rPr>
          <w:spacing w:val="-13"/>
          <w:w w:val="120"/>
        </w:rPr>
        <w:t xml:space="preserve"> </w:t>
      </w:r>
      <w:proofErr w:type="spellStart"/>
      <w:r w:rsidRPr="00E75AC2">
        <w:rPr>
          <w:b/>
          <w:i/>
          <w:w w:val="120"/>
        </w:rPr>
        <w:t>ъ</w:t>
      </w:r>
      <w:proofErr w:type="spellEnd"/>
      <w:r w:rsidRPr="00E75AC2">
        <w:rPr>
          <w:b/>
          <w:i/>
          <w:spacing w:val="-6"/>
          <w:w w:val="120"/>
        </w:rPr>
        <w:t xml:space="preserve"> </w:t>
      </w:r>
      <w:r w:rsidRPr="00E75AC2">
        <w:rPr>
          <w:w w:val="120"/>
        </w:rPr>
        <w:t>и</w:t>
      </w:r>
      <w:r w:rsidRPr="00E75AC2">
        <w:rPr>
          <w:spacing w:val="-13"/>
          <w:w w:val="120"/>
        </w:rPr>
        <w:t xml:space="preserve"> </w:t>
      </w:r>
      <w:proofErr w:type="spellStart"/>
      <w:r w:rsidRPr="00E75AC2">
        <w:rPr>
          <w:b/>
          <w:i/>
          <w:w w:val="120"/>
        </w:rPr>
        <w:t>ь</w:t>
      </w:r>
      <w:proofErr w:type="spellEnd"/>
      <w:r w:rsidR="00A14A0B" w:rsidRPr="00E75AC2">
        <w:rPr>
          <w:b/>
          <w:i/>
          <w:w w:val="120"/>
        </w:rPr>
        <w:t>.</w:t>
      </w:r>
      <w:r w:rsidR="00AC65AA">
        <w:rPr>
          <w:b/>
          <w:i/>
          <w:w w:val="120"/>
        </w:rPr>
        <w:t xml:space="preserve"> </w:t>
      </w:r>
      <w:r w:rsidRPr="00E75AC2">
        <w:rPr>
          <w:w w:val="115"/>
        </w:rPr>
        <w:t>Соотношение звукового и буквенного состава в словах с буквами</w:t>
      </w:r>
      <w:r w:rsidRPr="00E75AC2">
        <w:rPr>
          <w:spacing w:val="-8"/>
          <w:w w:val="115"/>
        </w:rPr>
        <w:t xml:space="preserve"> </w:t>
      </w:r>
      <w:r w:rsidRPr="00E75AC2">
        <w:rPr>
          <w:b/>
          <w:i/>
          <w:w w:val="115"/>
        </w:rPr>
        <w:t>е</w:t>
      </w:r>
      <w:r w:rsidRPr="00E75AC2">
        <w:rPr>
          <w:w w:val="115"/>
        </w:rPr>
        <w:t>,</w:t>
      </w:r>
      <w:r w:rsidRPr="00E75AC2">
        <w:rPr>
          <w:spacing w:val="-7"/>
          <w:w w:val="115"/>
        </w:rPr>
        <w:t xml:space="preserve"> </w:t>
      </w:r>
      <w:r w:rsidRPr="00E75AC2">
        <w:rPr>
          <w:b/>
          <w:i/>
          <w:w w:val="115"/>
        </w:rPr>
        <w:t>ё</w:t>
      </w:r>
      <w:r w:rsidRPr="00E75AC2">
        <w:rPr>
          <w:w w:val="115"/>
        </w:rPr>
        <w:t>,</w:t>
      </w:r>
      <w:r w:rsidRPr="00E75AC2">
        <w:rPr>
          <w:spacing w:val="-7"/>
          <w:w w:val="115"/>
        </w:rPr>
        <w:t xml:space="preserve"> </w:t>
      </w:r>
      <w:proofErr w:type="spellStart"/>
      <w:r w:rsidRPr="00E75AC2">
        <w:rPr>
          <w:b/>
          <w:i/>
          <w:w w:val="115"/>
        </w:rPr>
        <w:t>ю</w:t>
      </w:r>
      <w:proofErr w:type="spellEnd"/>
      <w:r w:rsidRPr="00E75AC2">
        <w:rPr>
          <w:w w:val="115"/>
        </w:rPr>
        <w:t>,</w:t>
      </w:r>
      <w:r w:rsidRPr="00E75AC2">
        <w:rPr>
          <w:spacing w:val="-7"/>
          <w:w w:val="115"/>
        </w:rPr>
        <w:t xml:space="preserve"> </w:t>
      </w:r>
      <w:r w:rsidRPr="00E75AC2">
        <w:rPr>
          <w:b/>
          <w:i/>
          <w:w w:val="115"/>
        </w:rPr>
        <w:t>я</w:t>
      </w:r>
      <w:r w:rsidRPr="00E75AC2">
        <w:rPr>
          <w:b/>
          <w:i/>
          <w:spacing w:val="-2"/>
          <w:w w:val="115"/>
        </w:rPr>
        <w:t xml:space="preserve"> </w:t>
      </w:r>
      <w:r w:rsidRPr="00E75AC2">
        <w:rPr>
          <w:w w:val="115"/>
        </w:rPr>
        <w:t>(в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начале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слова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после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гласных)</w:t>
      </w:r>
      <w:r w:rsidR="00A14A0B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Деление</w:t>
      </w:r>
      <w:r w:rsidRPr="00E75AC2">
        <w:rPr>
          <w:spacing w:val="53"/>
          <w:w w:val="115"/>
        </w:rPr>
        <w:t xml:space="preserve"> </w:t>
      </w:r>
      <w:r w:rsidRPr="00E75AC2">
        <w:rPr>
          <w:w w:val="115"/>
        </w:rPr>
        <w:t>слов</w:t>
      </w:r>
      <w:r w:rsidRPr="00E75AC2">
        <w:rPr>
          <w:spacing w:val="54"/>
          <w:w w:val="115"/>
        </w:rPr>
        <w:t xml:space="preserve"> </w:t>
      </w:r>
      <w:r w:rsidRPr="00E75AC2">
        <w:rPr>
          <w:w w:val="115"/>
        </w:rPr>
        <w:t>на</w:t>
      </w:r>
      <w:r w:rsidRPr="00E75AC2">
        <w:rPr>
          <w:spacing w:val="53"/>
          <w:w w:val="115"/>
        </w:rPr>
        <w:t xml:space="preserve"> </w:t>
      </w:r>
      <w:r w:rsidRPr="00E75AC2">
        <w:rPr>
          <w:w w:val="115"/>
        </w:rPr>
        <w:t>слоги</w:t>
      </w:r>
      <w:r w:rsidRPr="00E75AC2">
        <w:rPr>
          <w:spacing w:val="54"/>
          <w:w w:val="115"/>
        </w:rPr>
        <w:t xml:space="preserve"> </w:t>
      </w:r>
      <w:r w:rsidRPr="00E75AC2">
        <w:rPr>
          <w:w w:val="115"/>
        </w:rPr>
        <w:t>(в</w:t>
      </w:r>
      <w:r w:rsidRPr="00E75AC2">
        <w:rPr>
          <w:spacing w:val="53"/>
          <w:w w:val="115"/>
        </w:rPr>
        <w:t xml:space="preserve"> </w:t>
      </w:r>
      <w:r w:rsidRPr="00E75AC2">
        <w:rPr>
          <w:w w:val="115"/>
        </w:rPr>
        <w:t>том</w:t>
      </w:r>
      <w:r w:rsidRPr="00E75AC2">
        <w:rPr>
          <w:spacing w:val="54"/>
          <w:w w:val="115"/>
        </w:rPr>
        <w:t xml:space="preserve"> </w:t>
      </w:r>
      <w:r w:rsidRPr="00E75AC2">
        <w:rPr>
          <w:w w:val="115"/>
        </w:rPr>
        <w:t>числе</w:t>
      </w:r>
      <w:r w:rsidRPr="00E75AC2">
        <w:rPr>
          <w:spacing w:val="53"/>
          <w:w w:val="115"/>
        </w:rPr>
        <w:t xml:space="preserve"> </w:t>
      </w:r>
      <w:r w:rsidRPr="00E75AC2">
        <w:rPr>
          <w:w w:val="115"/>
        </w:rPr>
        <w:t>при</w:t>
      </w:r>
      <w:r w:rsidRPr="00E75AC2">
        <w:rPr>
          <w:spacing w:val="54"/>
          <w:w w:val="115"/>
        </w:rPr>
        <w:t xml:space="preserve"> </w:t>
      </w:r>
      <w:r w:rsidRPr="00E75AC2">
        <w:rPr>
          <w:w w:val="115"/>
        </w:rPr>
        <w:t>стечении</w:t>
      </w:r>
      <w:r w:rsidRPr="00E75AC2">
        <w:rPr>
          <w:spacing w:val="53"/>
          <w:w w:val="115"/>
        </w:rPr>
        <w:t xml:space="preserve"> </w:t>
      </w:r>
      <w:r w:rsidRPr="00E75AC2">
        <w:rPr>
          <w:w w:val="115"/>
        </w:rPr>
        <w:t>согласных)</w:t>
      </w:r>
      <w:r w:rsidR="00A14A0B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Использование знания алфавита при работе со словарями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Небуквенные</w:t>
      </w:r>
      <w:r w:rsidRPr="00E75AC2">
        <w:rPr>
          <w:spacing w:val="28"/>
          <w:w w:val="115"/>
        </w:rPr>
        <w:t xml:space="preserve"> </w:t>
      </w:r>
      <w:r w:rsidRPr="00E75AC2">
        <w:rPr>
          <w:w w:val="115"/>
        </w:rPr>
        <w:t>графические</w:t>
      </w:r>
      <w:r w:rsidRPr="00E75AC2">
        <w:rPr>
          <w:spacing w:val="27"/>
          <w:w w:val="115"/>
        </w:rPr>
        <w:t xml:space="preserve"> </w:t>
      </w:r>
      <w:r w:rsidRPr="00E75AC2">
        <w:rPr>
          <w:w w:val="115"/>
        </w:rPr>
        <w:t>средства:</w:t>
      </w:r>
      <w:r w:rsidRPr="00E75AC2">
        <w:rPr>
          <w:spacing w:val="28"/>
          <w:w w:val="115"/>
        </w:rPr>
        <w:t xml:space="preserve"> </w:t>
      </w:r>
      <w:r w:rsidRPr="00E75AC2">
        <w:rPr>
          <w:w w:val="115"/>
        </w:rPr>
        <w:t>пробел</w:t>
      </w:r>
      <w:r w:rsidRPr="00E75AC2">
        <w:rPr>
          <w:spacing w:val="28"/>
          <w:w w:val="115"/>
        </w:rPr>
        <w:t xml:space="preserve"> </w:t>
      </w:r>
      <w:r w:rsidRPr="00E75AC2">
        <w:rPr>
          <w:w w:val="115"/>
        </w:rPr>
        <w:t>между</w:t>
      </w:r>
      <w:r w:rsidRPr="00E75AC2">
        <w:rPr>
          <w:spacing w:val="28"/>
          <w:w w:val="115"/>
        </w:rPr>
        <w:t xml:space="preserve"> </w:t>
      </w:r>
      <w:r w:rsidRPr="00E75AC2">
        <w:rPr>
          <w:w w:val="115"/>
        </w:rPr>
        <w:t>словами,</w:t>
      </w:r>
      <w:r w:rsidR="00A03227" w:rsidRPr="00E75AC2">
        <w:rPr>
          <w:w w:val="115"/>
        </w:rPr>
        <w:t xml:space="preserve"> </w:t>
      </w:r>
      <w:r w:rsidRPr="00E75AC2">
        <w:rPr>
          <w:w w:val="120"/>
        </w:rPr>
        <w:t>знак переноса, абзац (красная строка), пунктуационные знаки</w:t>
      </w:r>
      <w:r w:rsidRPr="00E75AC2">
        <w:rPr>
          <w:spacing w:val="-57"/>
          <w:w w:val="120"/>
        </w:rPr>
        <w:t xml:space="preserve"> </w:t>
      </w:r>
      <w:r w:rsidRPr="00E75AC2">
        <w:rPr>
          <w:w w:val="120"/>
        </w:rPr>
        <w:t>(в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пределах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изученного)</w:t>
      </w:r>
      <w:r w:rsidR="00A14A0B" w:rsidRPr="00E75AC2">
        <w:rPr>
          <w:w w:val="120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Орфоэпия</w:t>
      </w:r>
      <w:r w:rsidR="008D0CA9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Произношение звуков и сочетаний звуков, ударение в словах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соответствии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нормами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современного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русского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литературного</w:t>
      </w:r>
      <w:r w:rsidRPr="00E75AC2">
        <w:rPr>
          <w:spacing w:val="-55"/>
          <w:w w:val="115"/>
        </w:rPr>
        <w:t xml:space="preserve"> </w:t>
      </w:r>
      <w:r w:rsidRPr="00E75AC2">
        <w:rPr>
          <w:w w:val="115"/>
        </w:rPr>
        <w:t>языка (на ограниченном перечне слов, отрабатываемом в учебнике)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Использование отработанного перечня слов (орфоэпического словаря учебника)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для решения практических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задач</w:t>
      </w:r>
      <w:r w:rsidR="00A14A0B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Лексика</w:t>
      </w:r>
      <w:r w:rsidR="008D0CA9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Слово как единство звучания и значения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Лексическое значение слова (общее представление)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Выявление слов, значение которых требует уточнения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Определение значения слова по тексту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или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уточнение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значения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с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помощью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толкового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словаря</w:t>
      </w:r>
      <w:r w:rsidR="00A14A0B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Однозначные и многозначные слова (простые случаи, наблюдение)</w:t>
      </w:r>
      <w:r w:rsidR="00A14A0B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Наблюдение</w:t>
      </w:r>
      <w:r w:rsidRPr="00E75AC2">
        <w:rPr>
          <w:spacing w:val="-14"/>
          <w:w w:val="115"/>
        </w:rPr>
        <w:t xml:space="preserve"> </w:t>
      </w:r>
      <w:r w:rsidRPr="00E75AC2">
        <w:rPr>
          <w:w w:val="115"/>
        </w:rPr>
        <w:t>за</w:t>
      </w:r>
      <w:r w:rsidRPr="00E75AC2">
        <w:rPr>
          <w:spacing w:val="-13"/>
          <w:w w:val="115"/>
        </w:rPr>
        <w:t xml:space="preserve"> </w:t>
      </w:r>
      <w:r w:rsidRPr="00E75AC2">
        <w:rPr>
          <w:w w:val="115"/>
        </w:rPr>
        <w:t>использованием</w:t>
      </w:r>
      <w:r w:rsidRPr="00E75AC2">
        <w:rPr>
          <w:spacing w:val="-14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13"/>
          <w:w w:val="115"/>
        </w:rPr>
        <w:t xml:space="preserve"> </w:t>
      </w:r>
      <w:r w:rsidRPr="00E75AC2">
        <w:rPr>
          <w:w w:val="115"/>
        </w:rPr>
        <w:t>речи</w:t>
      </w:r>
      <w:r w:rsidRPr="00E75AC2">
        <w:rPr>
          <w:spacing w:val="-14"/>
          <w:w w:val="115"/>
        </w:rPr>
        <w:t xml:space="preserve"> </w:t>
      </w:r>
      <w:r w:rsidRPr="00E75AC2">
        <w:rPr>
          <w:w w:val="115"/>
        </w:rPr>
        <w:t>синонимов,</w:t>
      </w:r>
      <w:r w:rsidRPr="00E75AC2">
        <w:rPr>
          <w:spacing w:val="-13"/>
          <w:w w:val="115"/>
        </w:rPr>
        <w:t xml:space="preserve"> </w:t>
      </w:r>
      <w:r w:rsidRPr="00E75AC2">
        <w:rPr>
          <w:w w:val="115"/>
        </w:rPr>
        <w:t>антонимов</w:t>
      </w:r>
      <w:r w:rsidR="00A14A0B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Состав</w:t>
      </w:r>
      <w:r w:rsidRPr="00E75AC2">
        <w:rPr>
          <w:i/>
          <w:spacing w:val="3"/>
          <w:w w:val="90"/>
        </w:rPr>
        <w:t xml:space="preserve"> </w:t>
      </w:r>
      <w:r w:rsidRPr="00E75AC2">
        <w:rPr>
          <w:i/>
          <w:w w:val="90"/>
        </w:rPr>
        <w:t>слова</w:t>
      </w:r>
      <w:r w:rsidRPr="00E75AC2">
        <w:rPr>
          <w:i/>
          <w:spacing w:val="3"/>
          <w:w w:val="90"/>
        </w:rPr>
        <w:t xml:space="preserve"> </w:t>
      </w:r>
      <w:r w:rsidRPr="00E75AC2">
        <w:rPr>
          <w:i/>
          <w:w w:val="90"/>
        </w:rPr>
        <w:t>(</w:t>
      </w:r>
      <w:proofErr w:type="spellStart"/>
      <w:r w:rsidRPr="00E75AC2">
        <w:rPr>
          <w:i/>
          <w:w w:val="90"/>
        </w:rPr>
        <w:t>морфемика</w:t>
      </w:r>
      <w:proofErr w:type="spellEnd"/>
      <w:r w:rsidRPr="00E75AC2">
        <w:rPr>
          <w:i/>
          <w:w w:val="90"/>
        </w:rPr>
        <w:t>)</w:t>
      </w:r>
      <w:r w:rsidR="008D0CA9" w:rsidRPr="00E75AC2">
        <w:rPr>
          <w:i/>
          <w:w w:val="90"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Корень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как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обязательная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часть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слова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Однокоренные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(родственные) слова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Признаки однокоренных (родственных) слов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Различение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однокоренных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слов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синонимов,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однокоренных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слов и слов с омонимичными корнями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Выделение в словах корня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(простые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случаи)</w:t>
      </w:r>
      <w:r w:rsidR="00A14A0B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20"/>
        </w:rPr>
        <w:t>Окончание как изменяемая часть слова</w:t>
      </w:r>
      <w:r w:rsidR="00A14A0B" w:rsidRPr="00E75AC2">
        <w:rPr>
          <w:w w:val="120"/>
        </w:rPr>
        <w:t>.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Изменение формы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слова с помощью окончания</w:t>
      </w:r>
      <w:r w:rsidR="00A14A0B" w:rsidRPr="00E75AC2">
        <w:rPr>
          <w:w w:val="120"/>
        </w:rPr>
        <w:t>.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Различение изменяемых и неизменяемых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слов</w:t>
      </w:r>
      <w:r w:rsidR="00A14A0B" w:rsidRPr="00E75AC2">
        <w:rPr>
          <w:w w:val="120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Суффикс как часть слова (наблюдение)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Приставка как часть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слова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(наблюдение)</w:t>
      </w:r>
      <w:r w:rsidR="00A14A0B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lastRenderedPageBreak/>
        <w:t>Морфология</w:t>
      </w:r>
      <w:r w:rsidR="008D0CA9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proofErr w:type="gramStart"/>
      <w:r w:rsidRPr="00E75AC2">
        <w:rPr>
          <w:w w:val="115"/>
        </w:rPr>
        <w:t>Имя существительное (ознакомление): общее значение, вопросы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(«кто?»,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«что?»),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употребление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речи</w:t>
      </w:r>
      <w:r w:rsidR="00A14A0B" w:rsidRPr="00E75AC2">
        <w:rPr>
          <w:w w:val="115"/>
        </w:rPr>
        <w:t>.</w:t>
      </w:r>
      <w:proofErr w:type="gramEnd"/>
      <w:r w:rsidRPr="00E75AC2">
        <w:rPr>
          <w:w w:val="142"/>
        </w:rPr>
        <w:t xml:space="preserve"> </w:t>
      </w:r>
      <w:r w:rsidRPr="00E75AC2">
        <w:rPr>
          <w:w w:val="115"/>
        </w:rPr>
        <w:t>Глагол (ознакомление): общее значение, вопросы («что делать?»,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«что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сделать?»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-7"/>
          <w:w w:val="115"/>
        </w:rPr>
        <w:t xml:space="preserve"> </w:t>
      </w:r>
      <w:proofErr w:type="spellStart"/>
      <w:proofErr w:type="gramStart"/>
      <w:r w:rsidRPr="00E75AC2">
        <w:rPr>
          <w:w w:val="115"/>
        </w:rPr>
        <w:t>др</w:t>
      </w:r>
      <w:proofErr w:type="spellEnd"/>
      <w:proofErr w:type="gramEnd"/>
      <w:r w:rsidRPr="00E75AC2">
        <w:rPr>
          <w:spacing w:val="17"/>
          <w:w w:val="115"/>
        </w:rPr>
        <w:t xml:space="preserve"> </w:t>
      </w:r>
      <w:r w:rsidRPr="00E75AC2">
        <w:rPr>
          <w:w w:val="115"/>
        </w:rPr>
        <w:t>),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употребление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речи</w:t>
      </w:r>
      <w:r w:rsidR="00A14A0B" w:rsidRPr="00E75AC2">
        <w:rPr>
          <w:w w:val="115"/>
        </w:rPr>
        <w:t>.</w:t>
      </w:r>
      <w:r w:rsidRPr="00E75AC2">
        <w:rPr>
          <w:w w:val="142"/>
        </w:rPr>
        <w:t xml:space="preserve"> </w:t>
      </w:r>
      <w:proofErr w:type="gramStart"/>
      <w:r w:rsidRPr="00E75AC2">
        <w:rPr>
          <w:w w:val="115"/>
        </w:rPr>
        <w:t>Имя прилагательное (ознакомление): общее значение, вопро</w:t>
      </w:r>
      <w:r w:rsidRPr="00E75AC2">
        <w:rPr>
          <w:w w:val="120"/>
        </w:rPr>
        <w:t>сы («какой?», «какая?», «какое?», «какие?»), употребление в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речи</w:t>
      </w:r>
      <w:r w:rsidR="00A14A0B" w:rsidRPr="00E75AC2">
        <w:rPr>
          <w:w w:val="120"/>
        </w:rPr>
        <w:t>.</w:t>
      </w:r>
      <w:proofErr w:type="gramEnd"/>
      <w:r w:rsidRPr="00E75AC2">
        <w:rPr>
          <w:w w:val="142"/>
        </w:rPr>
        <w:t xml:space="preserve"> </w:t>
      </w:r>
      <w:r w:rsidRPr="00E75AC2">
        <w:rPr>
          <w:w w:val="115"/>
        </w:rPr>
        <w:t>Предлог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Отличие предлогов от приставок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proofErr w:type="gramStart"/>
      <w:r w:rsidRPr="00E75AC2">
        <w:rPr>
          <w:w w:val="115"/>
        </w:rPr>
        <w:t>Наиболее распро</w:t>
      </w:r>
      <w:r w:rsidRPr="00E75AC2">
        <w:rPr>
          <w:w w:val="120"/>
        </w:rPr>
        <w:t>странённые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предлоги:</w:t>
      </w:r>
      <w:r w:rsidRPr="00E75AC2">
        <w:rPr>
          <w:spacing w:val="-12"/>
          <w:w w:val="120"/>
        </w:rPr>
        <w:t xml:space="preserve"> </w:t>
      </w:r>
      <w:r w:rsidRPr="00E75AC2">
        <w:rPr>
          <w:i/>
          <w:w w:val="120"/>
        </w:rPr>
        <w:t>в</w:t>
      </w:r>
      <w:r w:rsidRPr="00E75AC2">
        <w:rPr>
          <w:w w:val="120"/>
        </w:rPr>
        <w:t>,</w:t>
      </w:r>
      <w:r w:rsidRPr="00E75AC2">
        <w:rPr>
          <w:spacing w:val="-13"/>
          <w:w w:val="120"/>
        </w:rPr>
        <w:t xml:space="preserve"> </w:t>
      </w:r>
      <w:r w:rsidRPr="00E75AC2">
        <w:rPr>
          <w:i/>
          <w:w w:val="120"/>
        </w:rPr>
        <w:t>на</w:t>
      </w:r>
      <w:r w:rsidRPr="00E75AC2">
        <w:rPr>
          <w:w w:val="120"/>
        </w:rPr>
        <w:t>,</w:t>
      </w:r>
      <w:r w:rsidRPr="00E75AC2">
        <w:rPr>
          <w:spacing w:val="-12"/>
          <w:w w:val="120"/>
        </w:rPr>
        <w:t xml:space="preserve"> </w:t>
      </w:r>
      <w:r w:rsidRPr="00E75AC2">
        <w:rPr>
          <w:i/>
          <w:w w:val="120"/>
        </w:rPr>
        <w:t>из</w:t>
      </w:r>
      <w:r w:rsidRPr="00E75AC2">
        <w:rPr>
          <w:w w:val="120"/>
        </w:rPr>
        <w:t>,</w:t>
      </w:r>
      <w:r w:rsidRPr="00E75AC2">
        <w:rPr>
          <w:spacing w:val="35"/>
          <w:w w:val="120"/>
        </w:rPr>
        <w:t xml:space="preserve"> </w:t>
      </w:r>
      <w:r w:rsidRPr="00E75AC2">
        <w:rPr>
          <w:i/>
          <w:w w:val="120"/>
        </w:rPr>
        <w:t>без</w:t>
      </w:r>
      <w:r w:rsidRPr="00E75AC2">
        <w:rPr>
          <w:w w:val="120"/>
        </w:rPr>
        <w:t>,</w:t>
      </w:r>
      <w:r w:rsidRPr="00E75AC2">
        <w:rPr>
          <w:spacing w:val="-12"/>
          <w:w w:val="120"/>
        </w:rPr>
        <w:t xml:space="preserve"> </w:t>
      </w:r>
      <w:r w:rsidRPr="00E75AC2">
        <w:rPr>
          <w:i/>
          <w:w w:val="120"/>
        </w:rPr>
        <w:t>над</w:t>
      </w:r>
      <w:r w:rsidRPr="00E75AC2">
        <w:rPr>
          <w:w w:val="120"/>
        </w:rPr>
        <w:t>,</w:t>
      </w:r>
      <w:r w:rsidRPr="00E75AC2">
        <w:rPr>
          <w:spacing w:val="-13"/>
          <w:w w:val="120"/>
        </w:rPr>
        <w:t xml:space="preserve"> </w:t>
      </w:r>
      <w:r w:rsidRPr="00E75AC2">
        <w:rPr>
          <w:i/>
          <w:w w:val="120"/>
        </w:rPr>
        <w:t>до</w:t>
      </w:r>
      <w:r w:rsidRPr="00E75AC2">
        <w:rPr>
          <w:w w:val="120"/>
        </w:rPr>
        <w:t>,</w:t>
      </w:r>
      <w:r w:rsidRPr="00E75AC2">
        <w:rPr>
          <w:spacing w:val="-12"/>
          <w:w w:val="120"/>
        </w:rPr>
        <w:t xml:space="preserve"> </w:t>
      </w:r>
      <w:r w:rsidRPr="00E75AC2">
        <w:rPr>
          <w:i/>
          <w:w w:val="120"/>
        </w:rPr>
        <w:t>у</w:t>
      </w:r>
      <w:r w:rsidRPr="00E75AC2">
        <w:rPr>
          <w:w w:val="120"/>
        </w:rPr>
        <w:t>,</w:t>
      </w:r>
      <w:r w:rsidRPr="00E75AC2">
        <w:rPr>
          <w:spacing w:val="-13"/>
          <w:w w:val="120"/>
        </w:rPr>
        <w:t xml:space="preserve"> </w:t>
      </w:r>
      <w:r w:rsidRPr="00E75AC2">
        <w:rPr>
          <w:i/>
          <w:w w:val="120"/>
        </w:rPr>
        <w:t>о</w:t>
      </w:r>
      <w:r w:rsidRPr="00E75AC2">
        <w:rPr>
          <w:w w:val="120"/>
        </w:rPr>
        <w:t>,</w:t>
      </w:r>
      <w:r w:rsidRPr="00E75AC2">
        <w:rPr>
          <w:spacing w:val="-12"/>
          <w:w w:val="120"/>
        </w:rPr>
        <w:t xml:space="preserve"> </w:t>
      </w:r>
      <w:r w:rsidRPr="00E75AC2">
        <w:rPr>
          <w:i/>
          <w:w w:val="120"/>
        </w:rPr>
        <w:t>об</w:t>
      </w:r>
      <w:r w:rsidRPr="00E75AC2">
        <w:rPr>
          <w:i/>
          <w:spacing w:val="-12"/>
          <w:w w:val="120"/>
        </w:rPr>
        <w:t xml:space="preserve"> </w:t>
      </w:r>
      <w:r w:rsidRPr="00E75AC2">
        <w:rPr>
          <w:w w:val="120"/>
        </w:rPr>
        <w:t>и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др</w:t>
      </w:r>
      <w:r w:rsidR="00A14A0B" w:rsidRPr="00E75AC2">
        <w:rPr>
          <w:w w:val="120"/>
        </w:rPr>
        <w:t>.</w:t>
      </w:r>
      <w:r w:rsidRPr="00E75AC2">
        <w:rPr>
          <w:w w:val="142"/>
        </w:rPr>
        <w:t xml:space="preserve"> </w:t>
      </w:r>
      <w:proofErr w:type="gramEnd"/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Синтаксис</w:t>
      </w:r>
      <w:r w:rsidR="008D0CA9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Порядок слов в предложении; связь слов в предложении (повторение)</w:t>
      </w:r>
      <w:r w:rsidR="00A14A0B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Предложение как единица языка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Предложение и слово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Отличие предложения от слова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Наблюдение за выделением в устной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речи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одного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из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слов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предложения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(логическое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ударение)</w:t>
      </w:r>
      <w:r w:rsidR="00A14A0B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Виды предложений по цели высказывания: повествовательные,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вопросительные,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побудительные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предложения</w:t>
      </w:r>
      <w:r w:rsidR="00A14A0B" w:rsidRPr="00E75AC2">
        <w:rPr>
          <w:w w:val="142"/>
        </w:rPr>
        <w:t>.</w:t>
      </w:r>
      <w:r w:rsidR="00C05025">
        <w:rPr>
          <w:w w:val="142"/>
        </w:rPr>
        <w:t xml:space="preserve"> </w:t>
      </w:r>
      <w:r w:rsidRPr="00E75AC2">
        <w:rPr>
          <w:w w:val="115"/>
        </w:rPr>
        <w:t>Виды предложений по эмоциональной окраске (по интонации):</w:t>
      </w:r>
      <w:r w:rsidRPr="00E75AC2">
        <w:rPr>
          <w:spacing w:val="3"/>
          <w:w w:val="115"/>
        </w:rPr>
        <w:t xml:space="preserve"> </w:t>
      </w:r>
      <w:r w:rsidRPr="00E75AC2">
        <w:rPr>
          <w:w w:val="115"/>
        </w:rPr>
        <w:t>восклицательные</w:t>
      </w:r>
      <w:r w:rsidRPr="00E75AC2">
        <w:rPr>
          <w:spacing w:val="4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4"/>
          <w:w w:val="115"/>
        </w:rPr>
        <w:t xml:space="preserve"> </w:t>
      </w:r>
      <w:r w:rsidRPr="00E75AC2">
        <w:rPr>
          <w:w w:val="115"/>
        </w:rPr>
        <w:t>невосклицательные</w:t>
      </w:r>
      <w:r w:rsidRPr="00E75AC2">
        <w:rPr>
          <w:spacing w:val="3"/>
          <w:w w:val="115"/>
        </w:rPr>
        <w:t xml:space="preserve"> </w:t>
      </w:r>
      <w:r w:rsidRPr="00E75AC2">
        <w:rPr>
          <w:w w:val="115"/>
        </w:rPr>
        <w:t>предложения</w:t>
      </w:r>
      <w:r w:rsidR="00A14A0B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Орфография</w:t>
      </w:r>
      <w:r w:rsidRPr="00E75AC2">
        <w:rPr>
          <w:i/>
          <w:spacing w:val="3"/>
          <w:w w:val="90"/>
        </w:rPr>
        <w:t xml:space="preserve"> </w:t>
      </w:r>
      <w:r w:rsidRPr="00E75AC2">
        <w:rPr>
          <w:i/>
          <w:w w:val="90"/>
        </w:rPr>
        <w:t>и</w:t>
      </w:r>
      <w:r w:rsidRPr="00E75AC2">
        <w:rPr>
          <w:i/>
          <w:spacing w:val="4"/>
          <w:w w:val="90"/>
        </w:rPr>
        <w:t xml:space="preserve"> </w:t>
      </w:r>
      <w:r w:rsidRPr="00E75AC2">
        <w:rPr>
          <w:i/>
          <w:w w:val="90"/>
        </w:rPr>
        <w:t>пунктуация</w:t>
      </w:r>
      <w:r w:rsidR="008D0CA9" w:rsidRPr="00E75AC2">
        <w:rPr>
          <w:i/>
          <w:w w:val="90"/>
        </w:rPr>
        <w:t>.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proofErr w:type="gramStart"/>
      <w:r w:rsidRPr="00E75AC2">
        <w:rPr>
          <w:spacing w:val="-2"/>
          <w:w w:val="120"/>
        </w:rPr>
        <w:t>Прописная</w:t>
      </w:r>
      <w:r w:rsidRPr="00E75AC2">
        <w:rPr>
          <w:spacing w:val="-13"/>
          <w:w w:val="120"/>
        </w:rPr>
        <w:t xml:space="preserve"> </w:t>
      </w:r>
      <w:r w:rsidRPr="00E75AC2">
        <w:rPr>
          <w:spacing w:val="-2"/>
          <w:w w:val="120"/>
        </w:rPr>
        <w:t>буква</w:t>
      </w:r>
      <w:r w:rsidRPr="00E75AC2">
        <w:rPr>
          <w:spacing w:val="-12"/>
          <w:w w:val="120"/>
        </w:rPr>
        <w:t xml:space="preserve"> </w:t>
      </w:r>
      <w:r w:rsidRPr="00E75AC2">
        <w:rPr>
          <w:spacing w:val="-2"/>
          <w:w w:val="120"/>
        </w:rPr>
        <w:t>в</w:t>
      </w:r>
      <w:r w:rsidRPr="00E75AC2">
        <w:rPr>
          <w:spacing w:val="-13"/>
          <w:w w:val="120"/>
        </w:rPr>
        <w:t xml:space="preserve"> </w:t>
      </w:r>
      <w:r w:rsidRPr="00E75AC2">
        <w:rPr>
          <w:spacing w:val="-2"/>
          <w:w w:val="120"/>
        </w:rPr>
        <w:t>начале</w:t>
      </w:r>
      <w:r w:rsidRPr="00E75AC2">
        <w:rPr>
          <w:spacing w:val="-12"/>
          <w:w w:val="120"/>
        </w:rPr>
        <w:t xml:space="preserve"> </w:t>
      </w:r>
      <w:r w:rsidRPr="00E75AC2">
        <w:rPr>
          <w:spacing w:val="-2"/>
          <w:w w:val="120"/>
        </w:rPr>
        <w:t>предложения</w:t>
      </w:r>
      <w:r w:rsidRPr="00E75AC2">
        <w:rPr>
          <w:spacing w:val="-12"/>
          <w:w w:val="120"/>
        </w:rPr>
        <w:t xml:space="preserve"> </w:t>
      </w:r>
      <w:r w:rsidRPr="00E75AC2">
        <w:rPr>
          <w:spacing w:val="-2"/>
          <w:w w:val="120"/>
        </w:rPr>
        <w:t>и</w:t>
      </w:r>
      <w:r w:rsidRPr="00E75AC2">
        <w:rPr>
          <w:spacing w:val="-13"/>
          <w:w w:val="120"/>
        </w:rPr>
        <w:t xml:space="preserve"> </w:t>
      </w:r>
      <w:r w:rsidRPr="00E75AC2">
        <w:rPr>
          <w:spacing w:val="-2"/>
          <w:w w:val="120"/>
        </w:rPr>
        <w:t>в</w:t>
      </w:r>
      <w:r w:rsidRPr="00E75AC2">
        <w:rPr>
          <w:spacing w:val="-12"/>
          <w:w w:val="120"/>
        </w:rPr>
        <w:t xml:space="preserve"> </w:t>
      </w:r>
      <w:r w:rsidRPr="00E75AC2">
        <w:rPr>
          <w:spacing w:val="-2"/>
          <w:w w:val="120"/>
        </w:rPr>
        <w:t>именах</w:t>
      </w:r>
      <w:r w:rsidRPr="00E75AC2">
        <w:rPr>
          <w:spacing w:val="-12"/>
          <w:w w:val="120"/>
        </w:rPr>
        <w:t xml:space="preserve"> </w:t>
      </w:r>
      <w:r w:rsidRPr="00E75AC2">
        <w:rPr>
          <w:spacing w:val="-2"/>
          <w:w w:val="120"/>
        </w:rPr>
        <w:t>собствен</w:t>
      </w:r>
      <w:r w:rsidRPr="00E75AC2">
        <w:rPr>
          <w:w w:val="120"/>
        </w:rPr>
        <w:t>ных</w:t>
      </w:r>
      <w:r w:rsidRPr="00E75AC2">
        <w:rPr>
          <w:spacing w:val="20"/>
          <w:w w:val="120"/>
        </w:rPr>
        <w:t xml:space="preserve"> </w:t>
      </w:r>
      <w:r w:rsidRPr="00E75AC2">
        <w:rPr>
          <w:w w:val="120"/>
        </w:rPr>
        <w:t>(имена,</w:t>
      </w:r>
      <w:r w:rsidRPr="00E75AC2">
        <w:rPr>
          <w:spacing w:val="22"/>
          <w:w w:val="120"/>
        </w:rPr>
        <w:t xml:space="preserve"> </w:t>
      </w:r>
      <w:r w:rsidRPr="00E75AC2">
        <w:rPr>
          <w:w w:val="120"/>
        </w:rPr>
        <w:t>фамилии,</w:t>
      </w:r>
      <w:r w:rsidRPr="00E75AC2">
        <w:rPr>
          <w:spacing w:val="21"/>
          <w:w w:val="120"/>
        </w:rPr>
        <w:t xml:space="preserve"> </w:t>
      </w:r>
      <w:r w:rsidRPr="00E75AC2">
        <w:rPr>
          <w:w w:val="120"/>
        </w:rPr>
        <w:t>клички</w:t>
      </w:r>
      <w:r w:rsidRPr="00E75AC2">
        <w:rPr>
          <w:spacing w:val="21"/>
          <w:w w:val="120"/>
        </w:rPr>
        <w:t xml:space="preserve"> </w:t>
      </w:r>
      <w:r w:rsidRPr="00E75AC2">
        <w:rPr>
          <w:w w:val="120"/>
        </w:rPr>
        <w:t>животных);</w:t>
      </w:r>
      <w:r w:rsidRPr="00E75AC2">
        <w:rPr>
          <w:spacing w:val="21"/>
          <w:w w:val="120"/>
        </w:rPr>
        <w:t xml:space="preserve"> </w:t>
      </w:r>
      <w:r w:rsidRPr="00E75AC2">
        <w:rPr>
          <w:w w:val="120"/>
        </w:rPr>
        <w:t>знаки</w:t>
      </w:r>
      <w:r w:rsidRPr="00E75AC2">
        <w:rPr>
          <w:spacing w:val="20"/>
          <w:w w:val="120"/>
        </w:rPr>
        <w:t xml:space="preserve"> </w:t>
      </w:r>
      <w:r w:rsidRPr="00E75AC2">
        <w:rPr>
          <w:w w:val="120"/>
        </w:rPr>
        <w:t>препинания</w:t>
      </w:r>
      <w:r w:rsidRPr="00E75AC2">
        <w:rPr>
          <w:spacing w:val="-57"/>
          <w:w w:val="120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конце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предложения;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перенос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слов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со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строки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на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строку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(без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учёта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морфемного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членения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слова);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гласные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после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шипящих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соче</w:t>
      </w:r>
      <w:r w:rsidRPr="00E75AC2">
        <w:rPr>
          <w:w w:val="120"/>
        </w:rPr>
        <w:t>таниях</w:t>
      </w:r>
      <w:r w:rsidRPr="00E75AC2">
        <w:rPr>
          <w:spacing w:val="-15"/>
          <w:w w:val="120"/>
        </w:rPr>
        <w:t xml:space="preserve"> </w:t>
      </w:r>
      <w:proofErr w:type="spellStart"/>
      <w:r w:rsidRPr="00E75AC2">
        <w:rPr>
          <w:b/>
          <w:i/>
          <w:w w:val="120"/>
        </w:rPr>
        <w:t>жи</w:t>
      </w:r>
      <w:proofErr w:type="spellEnd"/>
      <w:r w:rsidRPr="00E75AC2">
        <w:rPr>
          <w:w w:val="120"/>
        </w:rPr>
        <w:t>,</w:t>
      </w:r>
      <w:r w:rsidRPr="00E75AC2">
        <w:rPr>
          <w:spacing w:val="-14"/>
          <w:w w:val="120"/>
        </w:rPr>
        <w:t xml:space="preserve"> </w:t>
      </w:r>
      <w:proofErr w:type="spellStart"/>
      <w:r w:rsidRPr="00E75AC2">
        <w:rPr>
          <w:b/>
          <w:i/>
          <w:w w:val="120"/>
        </w:rPr>
        <w:t>ши</w:t>
      </w:r>
      <w:proofErr w:type="spellEnd"/>
      <w:r w:rsidRPr="00E75AC2">
        <w:rPr>
          <w:b/>
          <w:i/>
          <w:spacing w:val="-6"/>
          <w:w w:val="120"/>
        </w:rPr>
        <w:t xml:space="preserve"> </w:t>
      </w:r>
      <w:r w:rsidRPr="00E75AC2">
        <w:rPr>
          <w:w w:val="120"/>
        </w:rPr>
        <w:t>(в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положении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под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ударением),</w:t>
      </w:r>
      <w:r w:rsidRPr="00E75AC2">
        <w:rPr>
          <w:spacing w:val="-14"/>
          <w:w w:val="120"/>
        </w:rPr>
        <w:t xml:space="preserve"> </w:t>
      </w:r>
      <w:proofErr w:type="spellStart"/>
      <w:r w:rsidRPr="00E75AC2">
        <w:rPr>
          <w:b/>
          <w:i/>
          <w:w w:val="120"/>
        </w:rPr>
        <w:t>ча</w:t>
      </w:r>
      <w:proofErr w:type="spellEnd"/>
      <w:r w:rsidRPr="00E75AC2">
        <w:rPr>
          <w:w w:val="120"/>
        </w:rPr>
        <w:t>,</w:t>
      </w:r>
      <w:r w:rsidRPr="00E75AC2">
        <w:rPr>
          <w:spacing w:val="-15"/>
          <w:w w:val="120"/>
        </w:rPr>
        <w:t xml:space="preserve"> </w:t>
      </w:r>
      <w:proofErr w:type="spellStart"/>
      <w:r w:rsidRPr="00E75AC2">
        <w:rPr>
          <w:b/>
          <w:i/>
          <w:w w:val="120"/>
        </w:rPr>
        <w:t>ща</w:t>
      </w:r>
      <w:proofErr w:type="spellEnd"/>
      <w:r w:rsidRPr="00E75AC2">
        <w:rPr>
          <w:w w:val="120"/>
        </w:rPr>
        <w:t>,</w:t>
      </w:r>
      <w:r w:rsidRPr="00E75AC2">
        <w:rPr>
          <w:spacing w:val="-14"/>
          <w:w w:val="120"/>
        </w:rPr>
        <w:t xml:space="preserve"> </w:t>
      </w:r>
      <w:r w:rsidRPr="00E75AC2">
        <w:rPr>
          <w:b/>
          <w:i/>
          <w:w w:val="120"/>
        </w:rPr>
        <w:t>чу</w:t>
      </w:r>
      <w:r w:rsidRPr="00E75AC2">
        <w:rPr>
          <w:w w:val="120"/>
        </w:rPr>
        <w:t>,</w:t>
      </w:r>
      <w:r w:rsidRPr="00E75AC2">
        <w:rPr>
          <w:spacing w:val="-14"/>
          <w:w w:val="120"/>
        </w:rPr>
        <w:t xml:space="preserve"> </w:t>
      </w:r>
      <w:proofErr w:type="spellStart"/>
      <w:r w:rsidRPr="00E75AC2">
        <w:rPr>
          <w:b/>
          <w:i/>
          <w:w w:val="120"/>
        </w:rPr>
        <w:t>щу</w:t>
      </w:r>
      <w:proofErr w:type="spellEnd"/>
      <w:r w:rsidRPr="00E75AC2">
        <w:rPr>
          <w:w w:val="120"/>
        </w:rPr>
        <w:t>;</w:t>
      </w:r>
      <w:r w:rsidRPr="00E75AC2">
        <w:rPr>
          <w:spacing w:val="-58"/>
          <w:w w:val="120"/>
        </w:rPr>
        <w:t xml:space="preserve"> </w:t>
      </w:r>
      <w:r w:rsidRPr="00E75AC2">
        <w:rPr>
          <w:w w:val="115"/>
        </w:rPr>
        <w:t xml:space="preserve">сочетания </w:t>
      </w:r>
      <w:proofErr w:type="spellStart"/>
      <w:r w:rsidRPr="00E75AC2">
        <w:rPr>
          <w:b/>
          <w:i/>
          <w:w w:val="115"/>
        </w:rPr>
        <w:t>чк</w:t>
      </w:r>
      <w:proofErr w:type="spellEnd"/>
      <w:r w:rsidRPr="00E75AC2">
        <w:rPr>
          <w:w w:val="115"/>
        </w:rPr>
        <w:t xml:space="preserve">, </w:t>
      </w:r>
      <w:proofErr w:type="spellStart"/>
      <w:r w:rsidRPr="00E75AC2">
        <w:rPr>
          <w:b/>
          <w:i/>
          <w:w w:val="115"/>
        </w:rPr>
        <w:t>чн</w:t>
      </w:r>
      <w:proofErr w:type="spellEnd"/>
      <w:r w:rsidRPr="00E75AC2">
        <w:rPr>
          <w:b/>
          <w:i/>
          <w:w w:val="115"/>
        </w:rPr>
        <w:t xml:space="preserve"> </w:t>
      </w:r>
      <w:r w:rsidRPr="00E75AC2">
        <w:rPr>
          <w:w w:val="115"/>
        </w:rPr>
        <w:t>(повторение правил правописания, изученных</w:t>
      </w:r>
      <w:r w:rsidRPr="00E75AC2">
        <w:rPr>
          <w:spacing w:val="1"/>
          <w:w w:val="115"/>
        </w:rPr>
        <w:t xml:space="preserve"> </w:t>
      </w:r>
      <w:r w:rsidRPr="00E75AC2">
        <w:rPr>
          <w:w w:val="120"/>
        </w:rPr>
        <w:t>в</w:t>
      </w:r>
      <w:r w:rsidRPr="00E75AC2">
        <w:rPr>
          <w:spacing w:val="-17"/>
          <w:w w:val="120"/>
        </w:rPr>
        <w:t xml:space="preserve"> </w:t>
      </w:r>
      <w:r w:rsidRPr="00E75AC2">
        <w:rPr>
          <w:w w:val="120"/>
        </w:rPr>
        <w:t>1</w:t>
      </w:r>
      <w:r w:rsidRPr="00E75AC2">
        <w:rPr>
          <w:spacing w:val="-16"/>
          <w:w w:val="120"/>
        </w:rPr>
        <w:t xml:space="preserve"> </w:t>
      </w:r>
      <w:r w:rsidRPr="00E75AC2">
        <w:rPr>
          <w:w w:val="120"/>
        </w:rPr>
        <w:t>классе)</w:t>
      </w:r>
      <w:r w:rsidR="00A14A0B" w:rsidRPr="00E75AC2">
        <w:rPr>
          <w:w w:val="120"/>
        </w:rPr>
        <w:t>.</w:t>
      </w:r>
      <w:proofErr w:type="gramEnd"/>
      <w:r w:rsidRPr="00E75AC2">
        <w:rPr>
          <w:w w:val="142"/>
        </w:rPr>
        <w:t xml:space="preserve"> </w:t>
      </w:r>
      <w:r w:rsidRPr="00E75AC2">
        <w:rPr>
          <w:w w:val="115"/>
        </w:rPr>
        <w:t>Орфографическая зоркость как осознание места возможного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возникновения орфографической ошибки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Понятие орфограммы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Различные способы решения орфографической задачи в зависимости от места орфограммы в слове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Использование орфографического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словаря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учебника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для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определения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(уточнения)</w:t>
      </w:r>
      <w:r w:rsidRPr="00E75AC2">
        <w:rPr>
          <w:spacing w:val="-55"/>
          <w:w w:val="115"/>
        </w:rPr>
        <w:t xml:space="preserve"> </w:t>
      </w:r>
      <w:r w:rsidRPr="00E75AC2">
        <w:rPr>
          <w:w w:val="115"/>
        </w:rPr>
        <w:t>написания слова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Контроль и самоконтроль при проверке собственных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предложенных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текстов</w:t>
      </w:r>
      <w:r w:rsidR="00A14A0B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Правила</w:t>
      </w:r>
      <w:r w:rsidRPr="00E75AC2">
        <w:rPr>
          <w:spacing w:val="12"/>
          <w:w w:val="115"/>
        </w:rPr>
        <w:t xml:space="preserve"> </w:t>
      </w:r>
      <w:r w:rsidRPr="00E75AC2">
        <w:rPr>
          <w:w w:val="115"/>
        </w:rPr>
        <w:t>правописания</w:t>
      </w:r>
      <w:r w:rsidRPr="00E75AC2">
        <w:rPr>
          <w:spacing w:val="13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3"/>
          <w:w w:val="115"/>
        </w:rPr>
        <w:t xml:space="preserve"> </w:t>
      </w:r>
      <w:r w:rsidRPr="00E75AC2">
        <w:rPr>
          <w:w w:val="115"/>
        </w:rPr>
        <w:t>их</w:t>
      </w:r>
      <w:r w:rsidRPr="00E75AC2">
        <w:rPr>
          <w:spacing w:val="13"/>
          <w:w w:val="115"/>
        </w:rPr>
        <w:t xml:space="preserve"> </w:t>
      </w:r>
      <w:r w:rsidRPr="00E75AC2">
        <w:rPr>
          <w:w w:val="115"/>
        </w:rPr>
        <w:t>применение:</w:t>
      </w:r>
    </w:p>
    <w:p w:rsidR="00674005" w:rsidRPr="00E75AC2" w:rsidRDefault="00674005" w:rsidP="00D51A3D">
      <w:pPr>
        <w:pStyle w:val="a4"/>
        <w:widowControl w:val="0"/>
        <w:numPr>
          <w:ilvl w:val="0"/>
          <w:numId w:val="22"/>
        </w:numPr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20"/>
          <w:sz w:val="24"/>
          <w:szCs w:val="24"/>
        </w:rPr>
        <w:t>разделительный</w:t>
      </w:r>
      <w:r w:rsidRPr="00E75AC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мягкий</w:t>
      </w:r>
      <w:r w:rsidRPr="00E75AC2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знак;</w:t>
      </w:r>
    </w:p>
    <w:p w:rsidR="00674005" w:rsidRPr="00E75AC2" w:rsidRDefault="00674005" w:rsidP="00D51A3D">
      <w:pPr>
        <w:pStyle w:val="a4"/>
        <w:widowControl w:val="0"/>
        <w:numPr>
          <w:ilvl w:val="0"/>
          <w:numId w:val="22"/>
        </w:numPr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20"/>
          <w:sz w:val="24"/>
          <w:szCs w:val="24"/>
        </w:rPr>
        <w:t>сочетания</w:t>
      </w:r>
      <w:r w:rsidRPr="00E75AC2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proofErr w:type="spellStart"/>
      <w:proofErr w:type="gramStart"/>
      <w:r w:rsidRPr="00E75AC2">
        <w:rPr>
          <w:rFonts w:ascii="Times New Roman" w:hAnsi="Times New Roman" w:cs="Times New Roman"/>
          <w:b/>
          <w:i/>
          <w:w w:val="120"/>
          <w:sz w:val="24"/>
          <w:szCs w:val="24"/>
        </w:rPr>
        <w:t>чт</w:t>
      </w:r>
      <w:proofErr w:type="spellEnd"/>
      <w:proofErr w:type="gramEnd"/>
      <w:r w:rsidRPr="00E75AC2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E75AC2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proofErr w:type="spellStart"/>
      <w:r w:rsidRPr="00E75AC2">
        <w:rPr>
          <w:rFonts w:ascii="Times New Roman" w:hAnsi="Times New Roman" w:cs="Times New Roman"/>
          <w:b/>
          <w:i/>
          <w:w w:val="120"/>
          <w:sz w:val="24"/>
          <w:szCs w:val="24"/>
        </w:rPr>
        <w:t>щн</w:t>
      </w:r>
      <w:proofErr w:type="spellEnd"/>
      <w:r w:rsidRPr="00E75AC2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E75AC2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proofErr w:type="spellStart"/>
      <w:r w:rsidRPr="00E75AC2">
        <w:rPr>
          <w:rFonts w:ascii="Times New Roman" w:hAnsi="Times New Roman" w:cs="Times New Roman"/>
          <w:b/>
          <w:i/>
          <w:w w:val="120"/>
          <w:sz w:val="24"/>
          <w:szCs w:val="24"/>
        </w:rPr>
        <w:t>нч</w:t>
      </w:r>
      <w:proofErr w:type="spellEnd"/>
      <w:r w:rsidRPr="00E75AC2">
        <w:rPr>
          <w:rFonts w:ascii="Times New Roman" w:hAnsi="Times New Roman" w:cs="Times New Roman"/>
          <w:w w:val="120"/>
          <w:sz w:val="24"/>
          <w:szCs w:val="24"/>
        </w:rPr>
        <w:t>;</w:t>
      </w:r>
    </w:p>
    <w:p w:rsidR="00674005" w:rsidRPr="00E75AC2" w:rsidRDefault="00674005" w:rsidP="00D51A3D">
      <w:pPr>
        <w:pStyle w:val="a4"/>
        <w:widowControl w:val="0"/>
        <w:numPr>
          <w:ilvl w:val="0"/>
          <w:numId w:val="22"/>
        </w:numPr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проверяемые</w:t>
      </w:r>
      <w:r w:rsidRPr="00E75AC2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безударные гласные</w:t>
      </w:r>
      <w:r w:rsidRPr="00E75AC2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 xml:space="preserve">в </w:t>
      </w:r>
      <w:proofErr w:type="gramStart"/>
      <w:r w:rsidRPr="00E75AC2">
        <w:rPr>
          <w:rFonts w:ascii="Times New Roman" w:hAnsi="Times New Roman" w:cs="Times New Roman"/>
          <w:w w:val="115"/>
          <w:sz w:val="24"/>
          <w:szCs w:val="24"/>
        </w:rPr>
        <w:t>корне</w:t>
      </w:r>
      <w:r w:rsidRPr="00E75AC2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слова</w:t>
      </w:r>
      <w:proofErr w:type="gramEnd"/>
      <w:r w:rsidRPr="00E75AC2">
        <w:rPr>
          <w:rFonts w:ascii="Times New Roman" w:hAnsi="Times New Roman" w:cs="Times New Roman"/>
          <w:w w:val="115"/>
          <w:sz w:val="24"/>
          <w:szCs w:val="24"/>
        </w:rPr>
        <w:t>;</w:t>
      </w:r>
    </w:p>
    <w:p w:rsidR="00674005" w:rsidRPr="00E75AC2" w:rsidRDefault="00674005" w:rsidP="00D51A3D">
      <w:pPr>
        <w:pStyle w:val="a4"/>
        <w:widowControl w:val="0"/>
        <w:numPr>
          <w:ilvl w:val="0"/>
          <w:numId w:val="22"/>
        </w:numPr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парные</w:t>
      </w:r>
      <w:r w:rsidRPr="00E75AC2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звонкие и глухие согласные в</w:t>
      </w:r>
      <w:r w:rsidRPr="00E75AC2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proofErr w:type="gramStart"/>
      <w:r w:rsidRPr="00E75AC2">
        <w:rPr>
          <w:rFonts w:ascii="Times New Roman" w:hAnsi="Times New Roman" w:cs="Times New Roman"/>
          <w:w w:val="115"/>
          <w:sz w:val="24"/>
          <w:szCs w:val="24"/>
        </w:rPr>
        <w:t>корне слова</w:t>
      </w:r>
      <w:proofErr w:type="gramEnd"/>
      <w:r w:rsidRPr="00E75AC2">
        <w:rPr>
          <w:rFonts w:ascii="Times New Roman" w:hAnsi="Times New Roman" w:cs="Times New Roman"/>
          <w:w w:val="115"/>
          <w:sz w:val="24"/>
          <w:szCs w:val="24"/>
        </w:rPr>
        <w:t>;</w:t>
      </w:r>
    </w:p>
    <w:p w:rsidR="00674005" w:rsidRPr="00E75AC2" w:rsidRDefault="00674005" w:rsidP="00D51A3D">
      <w:pPr>
        <w:pStyle w:val="a4"/>
        <w:widowControl w:val="0"/>
        <w:numPr>
          <w:ilvl w:val="0"/>
          <w:numId w:val="22"/>
        </w:numPr>
        <w:tabs>
          <w:tab w:val="left" w:pos="38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непроверяемые</w:t>
      </w:r>
      <w:r w:rsidRPr="00E75AC2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гласные</w:t>
      </w:r>
      <w:r w:rsidRPr="00E75AC2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E75AC2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согласные</w:t>
      </w:r>
      <w:r w:rsidRPr="00E75AC2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(перечень</w:t>
      </w:r>
      <w:r w:rsidRPr="00E75AC2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слов</w:t>
      </w:r>
      <w:r w:rsidRPr="00E75AC2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E75AC2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орфографическом</w:t>
      </w:r>
      <w:r w:rsidRPr="00E75AC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сл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о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варе</w:t>
      </w:r>
      <w:r w:rsidRPr="00E75AC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учебника);</w:t>
      </w:r>
    </w:p>
    <w:p w:rsidR="00A14A0B" w:rsidRPr="00E75AC2" w:rsidRDefault="00674005" w:rsidP="00D51A3D">
      <w:pPr>
        <w:pStyle w:val="a4"/>
        <w:widowControl w:val="0"/>
        <w:numPr>
          <w:ilvl w:val="0"/>
          <w:numId w:val="22"/>
        </w:numPr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прописная</w:t>
      </w:r>
      <w:r w:rsidRPr="00E75AC2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буква</w:t>
      </w:r>
      <w:r w:rsidRPr="00E75AC2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E75AC2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именах</w:t>
      </w:r>
      <w:r w:rsidRPr="00E75AC2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собственных:</w:t>
      </w:r>
      <w:r w:rsidRPr="00E75AC2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имена,</w:t>
      </w:r>
      <w:r w:rsidRPr="00E75AC2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</w:p>
    <w:p w:rsidR="00A14A0B" w:rsidRPr="00E75AC2" w:rsidRDefault="00674005" w:rsidP="00C05025">
      <w:pPr>
        <w:pStyle w:val="a4"/>
        <w:widowControl w:val="0"/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pacing w:val="23"/>
          <w:w w:val="115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ф</w:t>
      </w:r>
      <w:r w:rsidR="00A14A0B" w:rsidRPr="00E75AC2">
        <w:rPr>
          <w:rFonts w:ascii="Times New Roman" w:hAnsi="Times New Roman" w:cs="Times New Roman"/>
          <w:w w:val="115"/>
          <w:sz w:val="24"/>
          <w:szCs w:val="24"/>
        </w:rPr>
        <w:t>а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милии,</w:t>
      </w:r>
      <w:r w:rsidRPr="00E75AC2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от</w:t>
      </w:r>
      <w:r w:rsidRPr="00E75AC2">
        <w:rPr>
          <w:rFonts w:ascii="Times New Roman" w:hAnsi="Times New Roman" w:cs="Times New Roman"/>
          <w:w w:val="115"/>
        </w:rPr>
        <w:t>чества</w:t>
      </w:r>
      <w:r w:rsidRPr="00E75AC2">
        <w:rPr>
          <w:rFonts w:ascii="Times New Roman" w:hAnsi="Times New Roman" w:cs="Times New Roman"/>
          <w:spacing w:val="23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людей,</w:t>
      </w:r>
      <w:r w:rsidRPr="00E75AC2">
        <w:rPr>
          <w:rFonts w:ascii="Times New Roman" w:hAnsi="Times New Roman" w:cs="Times New Roman"/>
          <w:spacing w:val="23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клички</w:t>
      </w:r>
      <w:r w:rsidRPr="00E75AC2">
        <w:rPr>
          <w:rFonts w:ascii="Times New Roman" w:hAnsi="Times New Roman" w:cs="Times New Roman"/>
          <w:spacing w:val="23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животных,</w:t>
      </w:r>
      <w:r w:rsidRPr="00E75AC2">
        <w:rPr>
          <w:rFonts w:ascii="Times New Roman" w:hAnsi="Times New Roman" w:cs="Times New Roman"/>
          <w:spacing w:val="23"/>
          <w:w w:val="115"/>
        </w:rPr>
        <w:t xml:space="preserve"> </w:t>
      </w:r>
    </w:p>
    <w:p w:rsidR="00674005" w:rsidRPr="00E75AC2" w:rsidRDefault="00674005" w:rsidP="00C05025">
      <w:pPr>
        <w:pStyle w:val="a4"/>
        <w:widowControl w:val="0"/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</w:rPr>
        <w:t>географические</w:t>
      </w:r>
      <w:r w:rsidRPr="00E75AC2">
        <w:rPr>
          <w:rFonts w:ascii="Times New Roman" w:hAnsi="Times New Roman" w:cs="Times New Roman"/>
          <w:spacing w:val="24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названия;</w:t>
      </w:r>
    </w:p>
    <w:p w:rsidR="00A14A0B" w:rsidRPr="00E75AC2" w:rsidRDefault="00674005" w:rsidP="00D51A3D">
      <w:pPr>
        <w:pStyle w:val="a4"/>
        <w:widowControl w:val="0"/>
        <w:numPr>
          <w:ilvl w:val="0"/>
          <w:numId w:val="22"/>
        </w:numPr>
        <w:tabs>
          <w:tab w:val="left" w:pos="38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раздельное</w:t>
      </w:r>
      <w:r w:rsidRPr="00E75AC2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написание</w:t>
      </w:r>
      <w:r w:rsidRPr="00E75AC2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предлогов</w:t>
      </w:r>
      <w:r w:rsidRPr="00E75AC2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E75AC2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именами</w:t>
      </w:r>
      <w:r w:rsidRPr="00E75AC2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</w:p>
    <w:p w:rsidR="00674005" w:rsidRPr="00E75AC2" w:rsidRDefault="00674005" w:rsidP="00C05025">
      <w:pPr>
        <w:pStyle w:val="a4"/>
        <w:widowControl w:val="0"/>
        <w:tabs>
          <w:tab w:val="left" w:pos="38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существительными</w:t>
      </w:r>
      <w:r w:rsidRPr="00E75AC2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Развитие</w:t>
      </w:r>
      <w:r w:rsidRPr="00E75AC2">
        <w:rPr>
          <w:i/>
          <w:spacing w:val="1"/>
          <w:w w:val="90"/>
        </w:rPr>
        <w:t xml:space="preserve"> </w:t>
      </w:r>
      <w:r w:rsidRPr="00E75AC2">
        <w:rPr>
          <w:i/>
          <w:w w:val="90"/>
        </w:rPr>
        <w:t>речи</w:t>
      </w:r>
      <w:r w:rsidR="008D0CA9" w:rsidRPr="00E75AC2">
        <w:rPr>
          <w:i/>
          <w:w w:val="90"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Выбор языковых сре</w:t>
      </w:r>
      <w:proofErr w:type="gramStart"/>
      <w:r w:rsidRPr="00E75AC2">
        <w:rPr>
          <w:w w:val="115"/>
        </w:rPr>
        <w:t>дств в с</w:t>
      </w:r>
      <w:proofErr w:type="gramEnd"/>
      <w:r w:rsidRPr="00E75AC2">
        <w:rPr>
          <w:w w:val="115"/>
        </w:rPr>
        <w:t>оответствии с целями и условиями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устного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общения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для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эффективного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решения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коммуникативной задачи (для ответа на заданный вопрос, для выражения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собственного мнения)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Умение вести разговор (начать, поддержать, закончить разговор, привлечь внимание и т</w:t>
      </w:r>
      <w:r w:rsidRPr="00E75AC2">
        <w:rPr>
          <w:spacing w:val="1"/>
          <w:w w:val="115"/>
        </w:rPr>
        <w:t xml:space="preserve"> </w:t>
      </w:r>
      <w:proofErr w:type="spellStart"/>
      <w:proofErr w:type="gramStart"/>
      <w:r w:rsidRPr="00E75AC2">
        <w:rPr>
          <w:w w:val="115"/>
        </w:rPr>
        <w:t>п</w:t>
      </w:r>
      <w:proofErr w:type="spellEnd"/>
      <w:proofErr w:type="gramEnd"/>
      <w:r w:rsidRPr="00E75AC2">
        <w:rPr>
          <w:w w:val="115"/>
        </w:rPr>
        <w:t xml:space="preserve"> )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Практическое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овладение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диалогической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формой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речи</w:t>
      </w:r>
      <w:r w:rsidR="00A14A0B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Соблюдение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норм</w:t>
      </w:r>
      <w:r w:rsidRPr="00E75AC2">
        <w:rPr>
          <w:spacing w:val="-1"/>
          <w:w w:val="115"/>
        </w:rPr>
        <w:t xml:space="preserve"> </w:t>
      </w:r>
      <w:r w:rsidRPr="00E75AC2">
        <w:rPr>
          <w:w w:val="115"/>
        </w:rPr>
        <w:t>речевого</w:t>
      </w:r>
      <w:r w:rsidRPr="00E75AC2">
        <w:rPr>
          <w:spacing w:val="-1"/>
          <w:w w:val="115"/>
        </w:rPr>
        <w:t xml:space="preserve"> </w:t>
      </w:r>
      <w:r w:rsidRPr="00E75AC2">
        <w:rPr>
          <w:w w:val="115"/>
        </w:rPr>
        <w:t>этикета</w:t>
      </w:r>
      <w:r w:rsidRPr="00E75AC2">
        <w:rPr>
          <w:spacing w:val="-1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-1"/>
          <w:w w:val="115"/>
        </w:rPr>
        <w:t xml:space="preserve"> </w:t>
      </w:r>
      <w:r w:rsidRPr="00E75AC2">
        <w:rPr>
          <w:w w:val="115"/>
        </w:rPr>
        <w:t>орфоэпических</w:t>
      </w:r>
      <w:r w:rsidRPr="00E75AC2">
        <w:rPr>
          <w:spacing w:val="-1"/>
          <w:w w:val="115"/>
        </w:rPr>
        <w:t xml:space="preserve"> </w:t>
      </w:r>
      <w:r w:rsidRPr="00E75AC2">
        <w:rPr>
          <w:w w:val="115"/>
        </w:rPr>
        <w:t>норм</w:t>
      </w:r>
      <w:r w:rsidRPr="00E75AC2">
        <w:rPr>
          <w:spacing w:val="-1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1"/>
          <w:w w:val="115"/>
        </w:rPr>
        <w:t xml:space="preserve"> </w:t>
      </w:r>
      <w:r w:rsidRPr="00E75AC2">
        <w:rPr>
          <w:w w:val="115"/>
        </w:rPr>
        <w:t>ситуациях</w:t>
      </w:r>
      <w:r w:rsidRPr="00E75AC2">
        <w:rPr>
          <w:spacing w:val="-1"/>
          <w:w w:val="115"/>
        </w:rPr>
        <w:t xml:space="preserve"> </w:t>
      </w:r>
      <w:r w:rsidRPr="00E75AC2">
        <w:rPr>
          <w:w w:val="115"/>
        </w:rPr>
        <w:t>учебного и бытового общения</w:t>
      </w:r>
      <w:r w:rsidR="00A14A0B" w:rsidRPr="00E75AC2">
        <w:rPr>
          <w:w w:val="115"/>
        </w:rPr>
        <w:t>.</w:t>
      </w:r>
      <w:r w:rsidRPr="00E75AC2">
        <w:rPr>
          <w:w w:val="115"/>
        </w:rPr>
        <w:t xml:space="preserve">  Умение договариваться и приходить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к общему решению в совместной деятельности при проведении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парной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групповой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работы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Составление</w:t>
      </w:r>
      <w:r w:rsidRPr="00E75AC2">
        <w:rPr>
          <w:spacing w:val="26"/>
          <w:w w:val="115"/>
        </w:rPr>
        <w:t xml:space="preserve"> </w:t>
      </w:r>
      <w:r w:rsidRPr="00E75AC2">
        <w:rPr>
          <w:w w:val="115"/>
        </w:rPr>
        <w:t>устного</w:t>
      </w:r>
      <w:r w:rsidRPr="00E75AC2">
        <w:rPr>
          <w:spacing w:val="27"/>
          <w:w w:val="115"/>
        </w:rPr>
        <w:t xml:space="preserve"> </w:t>
      </w:r>
      <w:r w:rsidRPr="00E75AC2">
        <w:rPr>
          <w:w w:val="115"/>
        </w:rPr>
        <w:t>рассказа</w:t>
      </w:r>
      <w:r w:rsidRPr="00E75AC2">
        <w:rPr>
          <w:spacing w:val="27"/>
          <w:w w:val="115"/>
        </w:rPr>
        <w:t xml:space="preserve"> </w:t>
      </w:r>
      <w:r w:rsidRPr="00E75AC2">
        <w:rPr>
          <w:w w:val="115"/>
        </w:rPr>
        <w:t>по</w:t>
      </w:r>
      <w:r w:rsidRPr="00E75AC2">
        <w:rPr>
          <w:spacing w:val="26"/>
          <w:w w:val="115"/>
        </w:rPr>
        <w:t xml:space="preserve"> </w:t>
      </w:r>
      <w:r w:rsidRPr="00E75AC2">
        <w:rPr>
          <w:w w:val="115"/>
        </w:rPr>
        <w:t>репродукции</w:t>
      </w:r>
      <w:r w:rsidRPr="00E75AC2">
        <w:rPr>
          <w:spacing w:val="27"/>
          <w:w w:val="115"/>
        </w:rPr>
        <w:t xml:space="preserve"> </w:t>
      </w:r>
      <w:r w:rsidRPr="00E75AC2">
        <w:rPr>
          <w:w w:val="115"/>
        </w:rPr>
        <w:t>картины</w:t>
      </w:r>
      <w:r w:rsidR="000E24DA" w:rsidRPr="00E75AC2">
        <w:rPr>
          <w:w w:val="115"/>
        </w:rPr>
        <w:t>.</w:t>
      </w:r>
      <w:r w:rsidRPr="00E75AC2">
        <w:rPr>
          <w:spacing w:val="37"/>
          <w:w w:val="115"/>
        </w:rPr>
        <w:t xml:space="preserve"> </w:t>
      </w:r>
      <w:r w:rsidRPr="00E75AC2">
        <w:rPr>
          <w:w w:val="115"/>
        </w:rPr>
        <w:t>Со</w:t>
      </w:r>
      <w:r w:rsidRPr="00E75AC2">
        <w:rPr>
          <w:spacing w:val="-1"/>
          <w:w w:val="115"/>
        </w:rPr>
        <w:t>ставление</w:t>
      </w:r>
      <w:r w:rsidRPr="00E75AC2">
        <w:rPr>
          <w:spacing w:val="-14"/>
          <w:w w:val="115"/>
        </w:rPr>
        <w:t xml:space="preserve"> </w:t>
      </w:r>
      <w:r w:rsidRPr="00E75AC2">
        <w:rPr>
          <w:spacing w:val="-1"/>
          <w:w w:val="115"/>
        </w:rPr>
        <w:t>устного</w:t>
      </w:r>
      <w:r w:rsidRPr="00E75AC2">
        <w:rPr>
          <w:spacing w:val="-14"/>
          <w:w w:val="115"/>
        </w:rPr>
        <w:t xml:space="preserve"> </w:t>
      </w:r>
      <w:r w:rsidRPr="00E75AC2">
        <w:rPr>
          <w:w w:val="115"/>
        </w:rPr>
        <w:t>рассказа</w:t>
      </w:r>
      <w:r w:rsidRPr="00E75AC2">
        <w:rPr>
          <w:spacing w:val="-14"/>
          <w:w w:val="115"/>
        </w:rPr>
        <w:t xml:space="preserve"> </w:t>
      </w:r>
      <w:r w:rsidRPr="00E75AC2">
        <w:rPr>
          <w:w w:val="115"/>
        </w:rPr>
        <w:t>по</w:t>
      </w:r>
      <w:r w:rsidRPr="00E75AC2">
        <w:rPr>
          <w:spacing w:val="-14"/>
          <w:w w:val="115"/>
        </w:rPr>
        <w:t xml:space="preserve"> </w:t>
      </w:r>
      <w:r w:rsidRPr="00E75AC2">
        <w:rPr>
          <w:w w:val="115"/>
        </w:rPr>
        <w:t>личным</w:t>
      </w:r>
      <w:r w:rsidRPr="00E75AC2">
        <w:rPr>
          <w:spacing w:val="-14"/>
          <w:w w:val="115"/>
        </w:rPr>
        <w:t xml:space="preserve"> </w:t>
      </w:r>
      <w:r w:rsidRPr="00E75AC2">
        <w:rPr>
          <w:w w:val="115"/>
        </w:rPr>
        <w:t>наблюдениям</w:t>
      </w:r>
      <w:r w:rsidRPr="00E75AC2">
        <w:rPr>
          <w:spacing w:val="-14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-14"/>
          <w:w w:val="115"/>
        </w:rPr>
        <w:t xml:space="preserve"> </w:t>
      </w:r>
      <w:r w:rsidRPr="00E75AC2">
        <w:rPr>
          <w:w w:val="115"/>
        </w:rPr>
        <w:t>вопросам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Текст</w:t>
      </w:r>
      <w:r w:rsidR="000E24DA" w:rsidRPr="00E75AC2">
        <w:rPr>
          <w:w w:val="115"/>
        </w:rPr>
        <w:t>.</w:t>
      </w:r>
      <w:r w:rsidRPr="00E75AC2">
        <w:rPr>
          <w:spacing w:val="17"/>
          <w:w w:val="115"/>
        </w:rPr>
        <w:t xml:space="preserve"> </w:t>
      </w:r>
      <w:r w:rsidRPr="00E75AC2">
        <w:rPr>
          <w:w w:val="115"/>
        </w:rPr>
        <w:t>Признаки</w:t>
      </w:r>
      <w:r w:rsidRPr="00E75AC2">
        <w:rPr>
          <w:spacing w:val="51"/>
          <w:w w:val="115"/>
        </w:rPr>
        <w:t xml:space="preserve"> </w:t>
      </w:r>
      <w:r w:rsidRPr="00E75AC2">
        <w:rPr>
          <w:w w:val="115"/>
        </w:rPr>
        <w:t>текста:</w:t>
      </w:r>
      <w:r w:rsidRPr="00E75AC2">
        <w:rPr>
          <w:spacing w:val="52"/>
          <w:w w:val="115"/>
        </w:rPr>
        <w:t xml:space="preserve"> </w:t>
      </w:r>
      <w:r w:rsidRPr="00E75AC2">
        <w:rPr>
          <w:w w:val="115"/>
        </w:rPr>
        <w:t>смысловое</w:t>
      </w:r>
      <w:r w:rsidRPr="00E75AC2">
        <w:rPr>
          <w:spacing w:val="52"/>
          <w:w w:val="115"/>
        </w:rPr>
        <w:t xml:space="preserve"> </w:t>
      </w:r>
      <w:r w:rsidRPr="00E75AC2">
        <w:rPr>
          <w:w w:val="115"/>
        </w:rPr>
        <w:t>единство</w:t>
      </w:r>
      <w:r w:rsidRPr="00E75AC2">
        <w:rPr>
          <w:spacing w:val="52"/>
          <w:w w:val="115"/>
        </w:rPr>
        <w:t xml:space="preserve"> </w:t>
      </w:r>
      <w:r w:rsidRPr="00E75AC2">
        <w:rPr>
          <w:w w:val="115"/>
        </w:rPr>
        <w:t>предложений</w:t>
      </w:r>
      <w:r w:rsidR="000E24DA" w:rsidRPr="00E75AC2">
        <w:rPr>
          <w:w w:val="115"/>
        </w:rPr>
        <w:t xml:space="preserve"> </w:t>
      </w:r>
      <w:r w:rsidRPr="00E75AC2">
        <w:rPr>
          <w:w w:val="115"/>
        </w:rPr>
        <w:t>в тексте; последовательность предложений в тексте; выражение</w:t>
      </w:r>
      <w:r w:rsidRPr="00E75AC2">
        <w:rPr>
          <w:spacing w:val="-55"/>
          <w:w w:val="115"/>
        </w:rPr>
        <w:t xml:space="preserve"> </w:t>
      </w:r>
      <w:r w:rsidRPr="00E75AC2">
        <w:rPr>
          <w:w w:val="115"/>
        </w:rPr>
        <w:t>в тексте законченной мысли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Тема текста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Основная мысль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Заглавие текста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lastRenderedPageBreak/>
        <w:t>Подбор заголовков к предложенным текстам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Последовательность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частей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текста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(</w:t>
      </w:r>
      <w:r w:rsidRPr="00E75AC2">
        <w:rPr>
          <w:i/>
          <w:w w:val="115"/>
        </w:rPr>
        <w:t>абзацев</w:t>
      </w:r>
      <w:r w:rsidRPr="00E75AC2">
        <w:rPr>
          <w:w w:val="115"/>
        </w:rPr>
        <w:t>)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Корректирование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текстов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с</w:t>
      </w:r>
      <w:r w:rsidRPr="00E75AC2">
        <w:rPr>
          <w:spacing w:val="-4"/>
          <w:w w:val="115"/>
        </w:rPr>
        <w:t xml:space="preserve"> </w:t>
      </w:r>
      <w:r w:rsidRPr="00E75AC2">
        <w:rPr>
          <w:w w:val="115"/>
        </w:rPr>
        <w:t>нарушенным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порядком</w:t>
      </w:r>
      <w:r w:rsidRPr="00E75AC2">
        <w:rPr>
          <w:spacing w:val="-4"/>
          <w:w w:val="115"/>
        </w:rPr>
        <w:t xml:space="preserve"> </w:t>
      </w:r>
      <w:r w:rsidRPr="00E75AC2">
        <w:rPr>
          <w:w w:val="115"/>
        </w:rPr>
        <w:t>предложений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-4"/>
          <w:w w:val="115"/>
        </w:rPr>
        <w:t xml:space="preserve"> </w:t>
      </w:r>
      <w:r w:rsidRPr="00E75AC2">
        <w:rPr>
          <w:w w:val="115"/>
        </w:rPr>
        <w:t>абзацев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Типы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текстов: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описание,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повествование,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рассуждение,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их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особенности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(первичное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ознакомление)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Поздравление</w:t>
      </w:r>
      <w:r w:rsidRPr="00E75AC2">
        <w:rPr>
          <w:spacing w:val="18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7"/>
          <w:w w:val="115"/>
        </w:rPr>
        <w:t xml:space="preserve"> </w:t>
      </w:r>
      <w:r w:rsidRPr="00E75AC2">
        <w:rPr>
          <w:w w:val="115"/>
        </w:rPr>
        <w:t>поздравительная</w:t>
      </w:r>
      <w:r w:rsidRPr="00E75AC2">
        <w:rPr>
          <w:spacing w:val="18"/>
          <w:w w:val="115"/>
        </w:rPr>
        <w:t xml:space="preserve"> </w:t>
      </w:r>
      <w:r w:rsidRPr="00E75AC2">
        <w:rPr>
          <w:w w:val="115"/>
        </w:rPr>
        <w:t>открытка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Понимание текста: развитие умения формулировать простые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выводы на основе информации, содержащейся в тексте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Выразительное чтение текста вслух с соблюдением правильной интонации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Подробное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изложение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повествовательного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текста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объёмом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30—45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слов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опорой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на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вопросы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674005" w:rsidRPr="00E75AC2" w:rsidRDefault="00674005" w:rsidP="00C05025">
      <w:pPr>
        <w:pStyle w:val="Heading3"/>
        <w:spacing w:before="0"/>
        <w:ind w:lef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75AC2">
        <w:rPr>
          <w:rFonts w:ascii="Times New Roman" w:hAnsi="Times New Roman" w:cs="Times New Roman"/>
          <w:w w:val="95"/>
          <w:sz w:val="24"/>
          <w:szCs w:val="24"/>
          <w:u w:val="single"/>
        </w:rPr>
        <w:t>3</w:t>
      </w:r>
      <w:r w:rsidRPr="00E75AC2">
        <w:rPr>
          <w:rFonts w:ascii="Times New Roman" w:hAnsi="Times New Roman" w:cs="Times New Roman"/>
          <w:spacing w:val="-5"/>
          <w:w w:val="95"/>
          <w:sz w:val="24"/>
          <w:szCs w:val="24"/>
          <w:u w:val="single"/>
        </w:rPr>
        <w:t xml:space="preserve"> </w:t>
      </w:r>
      <w:r w:rsidRPr="00E75AC2">
        <w:rPr>
          <w:rFonts w:ascii="Times New Roman" w:hAnsi="Times New Roman" w:cs="Times New Roman"/>
          <w:w w:val="95"/>
          <w:sz w:val="24"/>
          <w:szCs w:val="24"/>
          <w:u w:val="single"/>
        </w:rPr>
        <w:t>КЛАСС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Сведения</w:t>
      </w:r>
      <w:r w:rsidRPr="00E75AC2">
        <w:rPr>
          <w:i/>
          <w:spacing w:val="-4"/>
          <w:w w:val="90"/>
        </w:rPr>
        <w:t xml:space="preserve"> </w:t>
      </w:r>
      <w:r w:rsidRPr="00E75AC2">
        <w:rPr>
          <w:i/>
          <w:w w:val="90"/>
        </w:rPr>
        <w:t>о</w:t>
      </w:r>
      <w:r w:rsidRPr="00E75AC2">
        <w:rPr>
          <w:i/>
          <w:spacing w:val="-4"/>
          <w:w w:val="90"/>
        </w:rPr>
        <w:t xml:space="preserve"> </w:t>
      </w:r>
      <w:r w:rsidRPr="00E75AC2">
        <w:rPr>
          <w:i/>
          <w:w w:val="90"/>
        </w:rPr>
        <w:t>русском</w:t>
      </w:r>
      <w:r w:rsidRPr="00E75AC2">
        <w:rPr>
          <w:i/>
          <w:spacing w:val="-3"/>
          <w:w w:val="90"/>
        </w:rPr>
        <w:t xml:space="preserve"> </w:t>
      </w:r>
      <w:r w:rsidRPr="00E75AC2">
        <w:rPr>
          <w:i/>
          <w:w w:val="90"/>
        </w:rPr>
        <w:t>языке</w:t>
      </w:r>
      <w:r w:rsidR="00E75AC2" w:rsidRPr="00E75AC2">
        <w:rPr>
          <w:i/>
          <w:w w:val="90"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Русский язык как государственный язык Российской Федерации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Методы познания языка: наблюдение, анализ, лингвистический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эксперимент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Фонетика</w:t>
      </w:r>
      <w:r w:rsidRPr="00E75AC2">
        <w:rPr>
          <w:i/>
          <w:spacing w:val="1"/>
          <w:w w:val="90"/>
        </w:rPr>
        <w:t xml:space="preserve"> </w:t>
      </w:r>
      <w:r w:rsidRPr="00E75AC2">
        <w:rPr>
          <w:i/>
          <w:w w:val="90"/>
        </w:rPr>
        <w:t>и</w:t>
      </w:r>
      <w:r w:rsidRPr="00E75AC2">
        <w:rPr>
          <w:i/>
          <w:spacing w:val="2"/>
          <w:w w:val="90"/>
        </w:rPr>
        <w:t xml:space="preserve"> </w:t>
      </w:r>
      <w:r w:rsidRPr="00E75AC2">
        <w:rPr>
          <w:i/>
          <w:w w:val="90"/>
        </w:rPr>
        <w:t>графика</w:t>
      </w:r>
      <w:r w:rsidR="00E75AC2" w:rsidRPr="00E75AC2">
        <w:rPr>
          <w:i/>
          <w:w w:val="90"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proofErr w:type="gramStart"/>
      <w:r w:rsidRPr="00E75AC2">
        <w:rPr>
          <w:w w:val="120"/>
        </w:rPr>
        <w:t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разделительных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мягкого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и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твёрдого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знаков,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условия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использования на письме разделительных мягкого и твёрдого знаков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(повторение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изученного)</w:t>
      </w:r>
      <w:r w:rsidR="000E24DA" w:rsidRPr="00E75AC2">
        <w:rPr>
          <w:w w:val="120"/>
        </w:rPr>
        <w:t>.</w:t>
      </w:r>
      <w:proofErr w:type="gramEnd"/>
      <w:r w:rsidRPr="00E75AC2">
        <w:rPr>
          <w:w w:val="142"/>
        </w:rPr>
        <w:t xml:space="preserve"> </w:t>
      </w:r>
      <w:r w:rsidRPr="00E75AC2">
        <w:rPr>
          <w:w w:val="115"/>
        </w:rPr>
        <w:t>Соотношение</w:t>
      </w:r>
      <w:r w:rsidRPr="00E75AC2">
        <w:rPr>
          <w:spacing w:val="11"/>
          <w:w w:val="115"/>
        </w:rPr>
        <w:t xml:space="preserve"> </w:t>
      </w:r>
      <w:r w:rsidRPr="00E75AC2">
        <w:rPr>
          <w:w w:val="115"/>
        </w:rPr>
        <w:t>звукового</w:t>
      </w:r>
      <w:r w:rsidRPr="00E75AC2">
        <w:rPr>
          <w:spacing w:val="11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1"/>
          <w:w w:val="115"/>
        </w:rPr>
        <w:t xml:space="preserve"> </w:t>
      </w:r>
      <w:r w:rsidRPr="00E75AC2">
        <w:rPr>
          <w:w w:val="115"/>
        </w:rPr>
        <w:t>буквенного</w:t>
      </w:r>
      <w:r w:rsidRPr="00E75AC2">
        <w:rPr>
          <w:spacing w:val="11"/>
          <w:w w:val="115"/>
        </w:rPr>
        <w:t xml:space="preserve"> </w:t>
      </w:r>
      <w:r w:rsidRPr="00E75AC2">
        <w:rPr>
          <w:w w:val="115"/>
        </w:rPr>
        <w:t>состава</w:t>
      </w:r>
      <w:r w:rsidRPr="00E75AC2">
        <w:rPr>
          <w:spacing w:val="12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11"/>
          <w:w w:val="115"/>
        </w:rPr>
        <w:t xml:space="preserve"> </w:t>
      </w:r>
      <w:r w:rsidRPr="00E75AC2">
        <w:rPr>
          <w:w w:val="115"/>
        </w:rPr>
        <w:t>словах</w:t>
      </w:r>
      <w:r w:rsidRPr="00E75AC2">
        <w:rPr>
          <w:spacing w:val="11"/>
          <w:w w:val="115"/>
        </w:rPr>
        <w:t xml:space="preserve"> </w:t>
      </w:r>
      <w:r w:rsidRPr="00E75AC2">
        <w:rPr>
          <w:w w:val="115"/>
        </w:rPr>
        <w:t>с</w:t>
      </w:r>
      <w:r w:rsidRPr="00E75AC2">
        <w:rPr>
          <w:spacing w:val="11"/>
          <w:w w:val="115"/>
        </w:rPr>
        <w:t xml:space="preserve"> </w:t>
      </w:r>
      <w:r w:rsidRPr="00E75AC2">
        <w:rPr>
          <w:w w:val="115"/>
        </w:rPr>
        <w:t>разделительными</w:t>
      </w:r>
      <w:r w:rsidRPr="00E75AC2">
        <w:rPr>
          <w:spacing w:val="1"/>
          <w:w w:val="115"/>
        </w:rPr>
        <w:t xml:space="preserve"> </w:t>
      </w:r>
      <w:proofErr w:type="spellStart"/>
      <w:r w:rsidRPr="00E75AC2">
        <w:rPr>
          <w:b/>
          <w:i/>
          <w:w w:val="115"/>
        </w:rPr>
        <w:t>ь</w:t>
      </w:r>
      <w:proofErr w:type="spellEnd"/>
      <w:r w:rsidRPr="00E75AC2">
        <w:rPr>
          <w:b/>
          <w:i/>
          <w:spacing w:val="6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"/>
          <w:w w:val="115"/>
        </w:rPr>
        <w:t xml:space="preserve"> </w:t>
      </w:r>
      <w:proofErr w:type="spellStart"/>
      <w:r w:rsidRPr="00E75AC2">
        <w:rPr>
          <w:b/>
          <w:i/>
          <w:w w:val="115"/>
        </w:rPr>
        <w:t>ъ</w:t>
      </w:r>
      <w:proofErr w:type="spellEnd"/>
      <w:r w:rsidRPr="00E75AC2">
        <w:rPr>
          <w:w w:val="115"/>
        </w:rPr>
        <w:t>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словах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непроизносимыми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согласными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Использование</w:t>
      </w:r>
      <w:r w:rsidRPr="00E75AC2">
        <w:rPr>
          <w:spacing w:val="27"/>
          <w:w w:val="115"/>
        </w:rPr>
        <w:t xml:space="preserve"> </w:t>
      </w:r>
      <w:r w:rsidRPr="00E75AC2">
        <w:rPr>
          <w:w w:val="115"/>
        </w:rPr>
        <w:t>алфавита</w:t>
      </w:r>
      <w:r w:rsidRPr="00E75AC2">
        <w:rPr>
          <w:spacing w:val="28"/>
          <w:w w:val="115"/>
        </w:rPr>
        <w:t xml:space="preserve"> </w:t>
      </w:r>
      <w:r w:rsidRPr="00E75AC2">
        <w:rPr>
          <w:w w:val="115"/>
        </w:rPr>
        <w:t>при</w:t>
      </w:r>
      <w:r w:rsidRPr="00E75AC2">
        <w:rPr>
          <w:spacing w:val="28"/>
          <w:w w:val="115"/>
        </w:rPr>
        <w:t xml:space="preserve"> </w:t>
      </w:r>
      <w:r w:rsidRPr="00E75AC2">
        <w:rPr>
          <w:w w:val="115"/>
        </w:rPr>
        <w:t>работе</w:t>
      </w:r>
      <w:r w:rsidRPr="00E75AC2">
        <w:rPr>
          <w:spacing w:val="27"/>
          <w:w w:val="115"/>
        </w:rPr>
        <w:t xml:space="preserve"> </w:t>
      </w:r>
      <w:r w:rsidRPr="00E75AC2">
        <w:rPr>
          <w:w w:val="115"/>
        </w:rPr>
        <w:t>со</w:t>
      </w:r>
      <w:r w:rsidRPr="00E75AC2">
        <w:rPr>
          <w:spacing w:val="28"/>
          <w:w w:val="115"/>
        </w:rPr>
        <w:t xml:space="preserve"> </w:t>
      </w:r>
      <w:r w:rsidRPr="00E75AC2">
        <w:rPr>
          <w:w w:val="115"/>
        </w:rPr>
        <w:t>словарями,</w:t>
      </w:r>
      <w:r w:rsidRPr="00E75AC2">
        <w:rPr>
          <w:spacing w:val="28"/>
          <w:w w:val="115"/>
        </w:rPr>
        <w:t xml:space="preserve"> </w:t>
      </w:r>
      <w:r w:rsidRPr="00E75AC2">
        <w:rPr>
          <w:w w:val="115"/>
        </w:rPr>
        <w:t>справоч</w:t>
      </w:r>
      <w:r w:rsidRPr="00E75AC2">
        <w:rPr>
          <w:w w:val="120"/>
        </w:rPr>
        <w:t>никами,</w:t>
      </w:r>
      <w:r w:rsidRPr="00E75AC2">
        <w:rPr>
          <w:spacing w:val="-6"/>
          <w:w w:val="120"/>
        </w:rPr>
        <w:t xml:space="preserve"> </w:t>
      </w:r>
      <w:r w:rsidRPr="00E75AC2">
        <w:rPr>
          <w:w w:val="120"/>
        </w:rPr>
        <w:t>каталогами</w:t>
      </w:r>
      <w:r w:rsidR="000E24DA" w:rsidRPr="00E75AC2">
        <w:rPr>
          <w:w w:val="120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Орфоэпия</w:t>
      </w:r>
      <w:r w:rsidR="00E75AC2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Нормы</w:t>
      </w:r>
      <w:r w:rsidRPr="00E75AC2">
        <w:rPr>
          <w:spacing w:val="38"/>
          <w:w w:val="115"/>
        </w:rPr>
        <w:t xml:space="preserve"> </w:t>
      </w:r>
      <w:r w:rsidRPr="00E75AC2">
        <w:rPr>
          <w:w w:val="115"/>
        </w:rPr>
        <w:t>произношения</w:t>
      </w:r>
      <w:r w:rsidRPr="00E75AC2">
        <w:rPr>
          <w:spacing w:val="39"/>
          <w:w w:val="115"/>
        </w:rPr>
        <w:t xml:space="preserve"> </w:t>
      </w:r>
      <w:r w:rsidRPr="00E75AC2">
        <w:rPr>
          <w:w w:val="115"/>
        </w:rPr>
        <w:t>звуков</w:t>
      </w:r>
      <w:r w:rsidRPr="00E75AC2">
        <w:rPr>
          <w:spacing w:val="38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39"/>
          <w:w w:val="115"/>
        </w:rPr>
        <w:t xml:space="preserve"> </w:t>
      </w:r>
      <w:r w:rsidRPr="00E75AC2">
        <w:rPr>
          <w:w w:val="115"/>
        </w:rPr>
        <w:t>сочетаний</w:t>
      </w:r>
      <w:r w:rsidRPr="00E75AC2">
        <w:rPr>
          <w:spacing w:val="39"/>
          <w:w w:val="115"/>
        </w:rPr>
        <w:t xml:space="preserve"> </w:t>
      </w:r>
      <w:r w:rsidRPr="00E75AC2">
        <w:rPr>
          <w:w w:val="115"/>
        </w:rPr>
        <w:t>звуков;</w:t>
      </w:r>
      <w:r w:rsidRPr="00E75AC2">
        <w:rPr>
          <w:spacing w:val="38"/>
          <w:w w:val="115"/>
        </w:rPr>
        <w:t xml:space="preserve"> </w:t>
      </w:r>
      <w:r w:rsidRPr="00E75AC2">
        <w:rPr>
          <w:w w:val="115"/>
        </w:rPr>
        <w:t>ударение</w:t>
      </w:r>
      <w:r w:rsidRPr="00E75AC2">
        <w:rPr>
          <w:spacing w:val="-55"/>
          <w:w w:val="115"/>
        </w:rPr>
        <w:t xml:space="preserve"> </w:t>
      </w:r>
      <w:r w:rsidRPr="00E75AC2">
        <w:rPr>
          <w:w w:val="115"/>
        </w:rPr>
        <w:t>в словах в соответствии с нормами современного русского литературного языка (на ограниченном перечне слов, отрабатываемом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учебнике)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20"/>
        </w:rPr>
        <w:t>Использование орфоэпического словаря для решения практических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задач</w:t>
      </w:r>
      <w:r w:rsidR="000E24DA" w:rsidRPr="00E75AC2">
        <w:rPr>
          <w:w w:val="120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Лексика</w:t>
      </w:r>
      <w:r w:rsidR="00E75AC2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Повторение:</w:t>
      </w:r>
      <w:r w:rsidRPr="00E75AC2">
        <w:rPr>
          <w:spacing w:val="3"/>
          <w:w w:val="115"/>
        </w:rPr>
        <w:t xml:space="preserve"> </w:t>
      </w:r>
      <w:r w:rsidRPr="00E75AC2">
        <w:rPr>
          <w:w w:val="115"/>
        </w:rPr>
        <w:t>лексическое</w:t>
      </w:r>
      <w:r w:rsidRPr="00E75AC2">
        <w:rPr>
          <w:spacing w:val="4"/>
          <w:w w:val="115"/>
        </w:rPr>
        <w:t xml:space="preserve"> </w:t>
      </w:r>
      <w:r w:rsidRPr="00E75AC2">
        <w:rPr>
          <w:w w:val="115"/>
        </w:rPr>
        <w:t>значение</w:t>
      </w:r>
      <w:r w:rsidRPr="00E75AC2">
        <w:rPr>
          <w:spacing w:val="3"/>
          <w:w w:val="115"/>
        </w:rPr>
        <w:t xml:space="preserve"> </w:t>
      </w:r>
      <w:r w:rsidRPr="00E75AC2">
        <w:rPr>
          <w:w w:val="115"/>
        </w:rPr>
        <w:t>слова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Прямое и переносное значение слова (ознакомление)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Устаревшие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слова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(ознакомление)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Состав</w:t>
      </w:r>
      <w:r w:rsidRPr="00E75AC2">
        <w:rPr>
          <w:i/>
          <w:spacing w:val="3"/>
          <w:w w:val="90"/>
        </w:rPr>
        <w:t xml:space="preserve"> </w:t>
      </w:r>
      <w:r w:rsidRPr="00E75AC2">
        <w:rPr>
          <w:i/>
          <w:w w:val="90"/>
        </w:rPr>
        <w:t>слова</w:t>
      </w:r>
      <w:r w:rsidRPr="00E75AC2">
        <w:rPr>
          <w:i/>
          <w:spacing w:val="3"/>
          <w:w w:val="90"/>
        </w:rPr>
        <w:t xml:space="preserve"> </w:t>
      </w:r>
      <w:r w:rsidRPr="00E75AC2">
        <w:rPr>
          <w:i/>
          <w:w w:val="90"/>
        </w:rPr>
        <w:t>(</w:t>
      </w:r>
      <w:proofErr w:type="spellStart"/>
      <w:r w:rsidRPr="00E75AC2">
        <w:rPr>
          <w:i/>
          <w:w w:val="90"/>
        </w:rPr>
        <w:t>морфемика</w:t>
      </w:r>
      <w:proofErr w:type="spellEnd"/>
      <w:r w:rsidRPr="00E75AC2">
        <w:rPr>
          <w:i/>
          <w:w w:val="90"/>
        </w:rPr>
        <w:t>)</w:t>
      </w:r>
      <w:r w:rsidR="00E75AC2" w:rsidRPr="00E75AC2">
        <w:rPr>
          <w:i/>
          <w:w w:val="90"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Корень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как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обязательная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часть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слова;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однокоренные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(родственные) слова; признаки однокоренных (родственных) слов;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различение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однокоренных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слов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синонимов,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однокоренных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слов и слов с омонимичными корнями; выделение в словах корня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(простые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случаи);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окончание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как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изменяемая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часть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слова</w:t>
      </w:r>
      <w:r w:rsidRPr="00E75AC2">
        <w:rPr>
          <w:spacing w:val="-55"/>
          <w:w w:val="115"/>
        </w:rPr>
        <w:t xml:space="preserve"> </w:t>
      </w:r>
      <w:r w:rsidRPr="00E75AC2">
        <w:rPr>
          <w:w w:val="115"/>
        </w:rPr>
        <w:t>(повторение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изученного)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Однокоренные</w:t>
      </w:r>
      <w:r w:rsidRPr="00E75AC2">
        <w:rPr>
          <w:spacing w:val="-12"/>
          <w:w w:val="115"/>
        </w:rPr>
        <w:t xml:space="preserve"> </w:t>
      </w:r>
      <w:r w:rsidRPr="00E75AC2">
        <w:rPr>
          <w:w w:val="115"/>
        </w:rPr>
        <w:t>слова</w:t>
      </w:r>
      <w:r w:rsidRPr="00E75AC2">
        <w:rPr>
          <w:spacing w:val="-11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формы</w:t>
      </w:r>
      <w:r w:rsidRPr="00E75AC2">
        <w:rPr>
          <w:spacing w:val="-11"/>
          <w:w w:val="115"/>
        </w:rPr>
        <w:t xml:space="preserve"> </w:t>
      </w:r>
      <w:r w:rsidRPr="00E75AC2">
        <w:rPr>
          <w:w w:val="115"/>
        </w:rPr>
        <w:t>одного</w:t>
      </w:r>
      <w:r w:rsidRPr="00E75AC2">
        <w:rPr>
          <w:spacing w:val="-11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-11"/>
          <w:w w:val="115"/>
        </w:rPr>
        <w:t xml:space="preserve"> </w:t>
      </w:r>
      <w:r w:rsidRPr="00E75AC2">
        <w:rPr>
          <w:w w:val="115"/>
        </w:rPr>
        <w:t>того</w:t>
      </w:r>
      <w:r w:rsidRPr="00E75AC2">
        <w:rPr>
          <w:spacing w:val="-11"/>
          <w:w w:val="115"/>
        </w:rPr>
        <w:t xml:space="preserve"> </w:t>
      </w:r>
      <w:r w:rsidRPr="00E75AC2">
        <w:rPr>
          <w:w w:val="115"/>
        </w:rPr>
        <w:t>же</w:t>
      </w:r>
      <w:r w:rsidRPr="00E75AC2">
        <w:rPr>
          <w:spacing w:val="-11"/>
          <w:w w:val="115"/>
        </w:rPr>
        <w:t xml:space="preserve"> </w:t>
      </w:r>
      <w:r w:rsidRPr="00E75AC2">
        <w:rPr>
          <w:w w:val="115"/>
        </w:rPr>
        <w:t>слова</w:t>
      </w:r>
      <w:r w:rsidR="000E24DA" w:rsidRPr="00E75AC2">
        <w:rPr>
          <w:w w:val="115"/>
        </w:rPr>
        <w:t>.</w:t>
      </w:r>
      <w:r w:rsidRPr="00E75AC2">
        <w:rPr>
          <w:spacing w:val="6"/>
          <w:w w:val="115"/>
        </w:rPr>
        <w:t xml:space="preserve"> </w:t>
      </w:r>
      <w:r w:rsidRPr="00E75AC2">
        <w:rPr>
          <w:w w:val="115"/>
        </w:rPr>
        <w:t>Корень,</w:t>
      </w:r>
      <w:r w:rsidRPr="00E75AC2">
        <w:rPr>
          <w:spacing w:val="-56"/>
          <w:w w:val="115"/>
        </w:rPr>
        <w:t xml:space="preserve"> </w:t>
      </w:r>
      <w:r w:rsidRPr="00E75AC2">
        <w:rPr>
          <w:w w:val="115"/>
        </w:rPr>
        <w:t>приставка, суффикс — значимые части слова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Нулевое окончание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(ознакомление)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Морфология</w:t>
      </w:r>
      <w:r w:rsidR="00E75AC2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Части</w:t>
      </w:r>
      <w:r w:rsidRPr="00E75AC2">
        <w:rPr>
          <w:spacing w:val="4"/>
          <w:w w:val="115"/>
        </w:rPr>
        <w:t xml:space="preserve"> </w:t>
      </w:r>
      <w:r w:rsidRPr="00E75AC2">
        <w:rPr>
          <w:w w:val="115"/>
        </w:rPr>
        <w:t>речи</w:t>
      </w:r>
      <w:r w:rsidR="00E75AC2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Имя существительное: общее значение, вопросы, употребление в речи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Имена существительные единственного и множественного числа</w:t>
      </w:r>
      <w:r w:rsidR="000E24DA" w:rsidRPr="00E75AC2">
        <w:rPr>
          <w:w w:val="115"/>
        </w:rPr>
        <w:t>.</w:t>
      </w:r>
      <w:r w:rsidRPr="00E75AC2">
        <w:rPr>
          <w:w w:val="115"/>
        </w:rPr>
        <w:t xml:space="preserve">   Имена существительные мужского, женского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 среднего рода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Падеж имён существительных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Определение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падежа, в котором употреблено имя существительное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Изменение имён существительных по падежам и числам (склонение)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Имена существительные 1, 2, 3­го склонения</w:t>
      </w:r>
      <w:proofErr w:type="gramStart"/>
      <w:r w:rsidRPr="00E75AC2">
        <w:rPr>
          <w:spacing w:val="1"/>
          <w:w w:val="115"/>
        </w:rPr>
        <w:t xml:space="preserve"> </w:t>
      </w:r>
      <w:r w:rsidR="000E24DA" w:rsidRPr="00E75AC2">
        <w:rPr>
          <w:spacing w:val="1"/>
          <w:w w:val="115"/>
        </w:rPr>
        <w:t>.</w:t>
      </w:r>
      <w:proofErr w:type="gramEnd"/>
      <w:r w:rsidRPr="00E75AC2">
        <w:rPr>
          <w:w w:val="115"/>
        </w:rPr>
        <w:t>Имена существительные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одушевлённые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неодушевлённые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Имя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прилагательное: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общее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значение,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вопросы,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употребление в речи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Зависимость формы имени прилагательного от формы имени существительного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Изменение имён прилагательных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по</w:t>
      </w:r>
      <w:r w:rsidRPr="00E75AC2">
        <w:rPr>
          <w:spacing w:val="40"/>
          <w:w w:val="115"/>
        </w:rPr>
        <w:t xml:space="preserve"> </w:t>
      </w:r>
      <w:r w:rsidRPr="00E75AC2">
        <w:rPr>
          <w:w w:val="115"/>
        </w:rPr>
        <w:t>родам,</w:t>
      </w:r>
      <w:r w:rsidRPr="00E75AC2">
        <w:rPr>
          <w:spacing w:val="41"/>
          <w:w w:val="115"/>
        </w:rPr>
        <w:t xml:space="preserve"> </w:t>
      </w:r>
      <w:r w:rsidRPr="00E75AC2">
        <w:rPr>
          <w:w w:val="115"/>
        </w:rPr>
        <w:t>числам</w:t>
      </w:r>
      <w:r w:rsidRPr="00E75AC2">
        <w:rPr>
          <w:spacing w:val="41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41"/>
          <w:w w:val="115"/>
        </w:rPr>
        <w:t xml:space="preserve"> </w:t>
      </w:r>
      <w:r w:rsidRPr="00E75AC2">
        <w:rPr>
          <w:w w:val="115"/>
        </w:rPr>
        <w:t>падежам</w:t>
      </w:r>
      <w:r w:rsidRPr="00E75AC2">
        <w:rPr>
          <w:spacing w:val="41"/>
          <w:w w:val="115"/>
        </w:rPr>
        <w:t xml:space="preserve"> </w:t>
      </w:r>
      <w:r w:rsidRPr="00E75AC2">
        <w:rPr>
          <w:w w:val="115"/>
        </w:rPr>
        <w:t>(кроме</w:t>
      </w:r>
      <w:r w:rsidRPr="00E75AC2">
        <w:rPr>
          <w:spacing w:val="41"/>
          <w:w w:val="115"/>
        </w:rPr>
        <w:t xml:space="preserve"> </w:t>
      </w:r>
      <w:r w:rsidRPr="00E75AC2">
        <w:rPr>
          <w:w w:val="115"/>
        </w:rPr>
        <w:t>имён</w:t>
      </w:r>
      <w:r w:rsidRPr="00E75AC2">
        <w:rPr>
          <w:spacing w:val="40"/>
          <w:w w:val="115"/>
        </w:rPr>
        <w:t xml:space="preserve"> </w:t>
      </w:r>
      <w:r w:rsidRPr="00E75AC2">
        <w:rPr>
          <w:w w:val="115"/>
        </w:rPr>
        <w:t>прилагательных</w:t>
      </w:r>
      <w:r w:rsidRPr="00E75AC2">
        <w:rPr>
          <w:spacing w:val="41"/>
          <w:w w:val="115"/>
        </w:rPr>
        <w:t xml:space="preserve"> </w:t>
      </w:r>
      <w:proofErr w:type="spellStart"/>
      <w:r w:rsidRPr="00E75AC2">
        <w:rPr>
          <w:w w:val="115"/>
        </w:rPr>
        <w:t>на</w:t>
      </w:r>
      <w:r w:rsidRPr="00E75AC2">
        <w:rPr>
          <w:b/>
          <w:i/>
          <w:w w:val="115"/>
        </w:rPr>
        <w:t>-ий</w:t>
      </w:r>
      <w:proofErr w:type="spellEnd"/>
      <w:r w:rsidRPr="00E75AC2">
        <w:rPr>
          <w:w w:val="115"/>
        </w:rPr>
        <w:t xml:space="preserve">, </w:t>
      </w:r>
      <w:proofErr w:type="gramStart"/>
      <w:r w:rsidRPr="00E75AC2">
        <w:rPr>
          <w:b/>
          <w:i/>
          <w:w w:val="115"/>
        </w:rPr>
        <w:t>-</w:t>
      </w:r>
      <w:proofErr w:type="spellStart"/>
      <w:r w:rsidRPr="00E75AC2">
        <w:rPr>
          <w:b/>
          <w:i/>
          <w:w w:val="115"/>
        </w:rPr>
        <w:t>о</w:t>
      </w:r>
      <w:proofErr w:type="gramEnd"/>
      <w:r w:rsidRPr="00E75AC2">
        <w:rPr>
          <w:b/>
          <w:i/>
          <w:w w:val="115"/>
        </w:rPr>
        <w:t>в</w:t>
      </w:r>
      <w:proofErr w:type="spellEnd"/>
      <w:r w:rsidRPr="00E75AC2">
        <w:rPr>
          <w:w w:val="115"/>
        </w:rPr>
        <w:t xml:space="preserve">, </w:t>
      </w:r>
      <w:r w:rsidRPr="00E75AC2">
        <w:rPr>
          <w:b/>
          <w:i/>
          <w:w w:val="115"/>
        </w:rPr>
        <w:t>-ин</w:t>
      </w:r>
      <w:r w:rsidRPr="00E75AC2">
        <w:rPr>
          <w:w w:val="115"/>
        </w:rPr>
        <w:t>)</w:t>
      </w:r>
      <w:r w:rsidR="000E24DA" w:rsidRPr="00E75AC2">
        <w:rPr>
          <w:w w:val="115"/>
        </w:rPr>
        <w:t>.</w:t>
      </w:r>
      <w:r w:rsidRPr="00E75AC2">
        <w:rPr>
          <w:w w:val="115"/>
        </w:rPr>
        <w:t xml:space="preserve"> </w:t>
      </w:r>
      <w:r w:rsidRPr="00E75AC2">
        <w:rPr>
          <w:spacing w:val="28"/>
          <w:w w:val="115"/>
        </w:rPr>
        <w:t xml:space="preserve"> </w:t>
      </w:r>
      <w:r w:rsidRPr="00E75AC2">
        <w:rPr>
          <w:w w:val="115"/>
        </w:rPr>
        <w:t>Склонение имён прилагательных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Местоимение (общее представление)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Личные местоимения,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их употребление в речи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Использование личных местоимений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для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устранения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неоправданных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повторов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тексте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Глагол: общее значение, вопросы, употребление в речи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Неопределённая форма глагола</w:t>
      </w:r>
      <w:r w:rsidR="000E24DA" w:rsidRPr="00E75AC2">
        <w:rPr>
          <w:w w:val="115"/>
        </w:rPr>
        <w:t>.</w:t>
      </w:r>
      <w:r w:rsidRPr="00E75AC2">
        <w:rPr>
          <w:w w:val="115"/>
        </w:rPr>
        <w:t xml:space="preserve"> </w:t>
      </w:r>
      <w:r w:rsidRPr="00E75AC2">
        <w:rPr>
          <w:w w:val="115"/>
        </w:rPr>
        <w:lastRenderedPageBreak/>
        <w:t>Настоящее, будущее, прошедшее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время глаголов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Изменение глаголов по временам, числам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Род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глаголов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прошедшем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времени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Частица</w:t>
      </w:r>
      <w:r w:rsidRPr="00E75AC2">
        <w:rPr>
          <w:spacing w:val="7"/>
          <w:w w:val="115"/>
        </w:rPr>
        <w:t xml:space="preserve"> </w:t>
      </w:r>
      <w:r w:rsidRPr="00E75AC2">
        <w:rPr>
          <w:i/>
          <w:w w:val="115"/>
        </w:rPr>
        <w:t>не</w:t>
      </w:r>
      <w:r w:rsidRPr="00E75AC2">
        <w:rPr>
          <w:w w:val="115"/>
        </w:rPr>
        <w:t>,</w:t>
      </w:r>
      <w:r w:rsidRPr="00E75AC2">
        <w:rPr>
          <w:spacing w:val="8"/>
          <w:w w:val="115"/>
        </w:rPr>
        <w:t xml:space="preserve"> </w:t>
      </w:r>
      <w:r w:rsidRPr="00E75AC2">
        <w:rPr>
          <w:w w:val="115"/>
        </w:rPr>
        <w:t>её</w:t>
      </w:r>
      <w:r w:rsidRPr="00E75AC2">
        <w:rPr>
          <w:spacing w:val="8"/>
          <w:w w:val="115"/>
        </w:rPr>
        <w:t xml:space="preserve"> </w:t>
      </w:r>
      <w:r w:rsidRPr="00E75AC2">
        <w:rPr>
          <w:w w:val="115"/>
        </w:rPr>
        <w:t>значение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Синтаксис</w:t>
      </w:r>
      <w:r w:rsidR="00E75AC2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Предложение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Установление при помощи смысловых (синтаксических) вопросов связи между словами в предложении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Главные члены предложения — подлежащее и сказуемое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Второстепенные члены предложения (без деления на виды)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Предложения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распространённые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нераспространённые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Наблюдение за однородными членами предложения с союза­</w:t>
      </w:r>
      <w:r w:rsidRPr="00E75AC2">
        <w:rPr>
          <w:spacing w:val="1"/>
          <w:w w:val="115"/>
        </w:rPr>
        <w:t xml:space="preserve"> </w:t>
      </w:r>
      <w:r w:rsidRPr="00E75AC2">
        <w:rPr>
          <w:w w:val="120"/>
        </w:rPr>
        <w:t>ми</w:t>
      </w:r>
      <w:r w:rsidRPr="00E75AC2">
        <w:rPr>
          <w:spacing w:val="-13"/>
          <w:w w:val="120"/>
        </w:rPr>
        <w:t xml:space="preserve"> </w:t>
      </w:r>
      <w:r w:rsidRPr="00E75AC2">
        <w:rPr>
          <w:i/>
          <w:w w:val="120"/>
        </w:rPr>
        <w:t>и</w:t>
      </w:r>
      <w:r w:rsidRPr="00E75AC2">
        <w:rPr>
          <w:w w:val="120"/>
        </w:rPr>
        <w:t>,</w:t>
      </w:r>
      <w:r w:rsidRPr="00E75AC2">
        <w:rPr>
          <w:spacing w:val="-12"/>
          <w:w w:val="120"/>
        </w:rPr>
        <w:t xml:space="preserve"> </w:t>
      </w:r>
      <w:r w:rsidRPr="00E75AC2">
        <w:rPr>
          <w:i/>
          <w:w w:val="120"/>
        </w:rPr>
        <w:t>а</w:t>
      </w:r>
      <w:r w:rsidRPr="00E75AC2">
        <w:rPr>
          <w:w w:val="120"/>
        </w:rPr>
        <w:t>,</w:t>
      </w:r>
      <w:r w:rsidRPr="00E75AC2">
        <w:rPr>
          <w:spacing w:val="-13"/>
          <w:w w:val="120"/>
        </w:rPr>
        <w:t xml:space="preserve"> </w:t>
      </w:r>
      <w:r w:rsidRPr="00E75AC2">
        <w:rPr>
          <w:i/>
          <w:w w:val="120"/>
        </w:rPr>
        <w:t>но</w:t>
      </w:r>
      <w:r w:rsidRPr="00E75AC2">
        <w:rPr>
          <w:i/>
          <w:spacing w:val="-12"/>
          <w:w w:val="120"/>
        </w:rPr>
        <w:t xml:space="preserve"> </w:t>
      </w:r>
      <w:r w:rsidRPr="00E75AC2">
        <w:rPr>
          <w:w w:val="120"/>
        </w:rPr>
        <w:t>и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без</w:t>
      </w:r>
      <w:r w:rsidRPr="00E75AC2">
        <w:rPr>
          <w:spacing w:val="-12"/>
          <w:w w:val="120"/>
        </w:rPr>
        <w:t xml:space="preserve"> </w:t>
      </w:r>
      <w:r w:rsidRPr="00E75AC2">
        <w:rPr>
          <w:w w:val="120"/>
        </w:rPr>
        <w:t>союзов</w:t>
      </w:r>
      <w:r w:rsidR="000E24DA" w:rsidRPr="00E75AC2">
        <w:rPr>
          <w:w w:val="120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Орфография</w:t>
      </w:r>
      <w:r w:rsidRPr="00E75AC2">
        <w:rPr>
          <w:i/>
          <w:spacing w:val="3"/>
          <w:w w:val="90"/>
        </w:rPr>
        <w:t xml:space="preserve"> </w:t>
      </w:r>
      <w:r w:rsidRPr="00E75AC2">
        <w:rPr>
          <w:i/>
          <w:w w:val="90"/>
        </w:rPr>
        <w:t>и</w:t>
      </w:r>
      <w:r w:rsidRPr="00E75AC2">
        <w:rPr>
          <w:i/>
          <w:spacing w:val="4"/>
          <w:w w:val="90"/>
        </w:rPr>
        <w:t xml:space="preserve"> </w:t>
      </w:r>
      <w:r w:rsidRPr="00E75AC2">
        <w:rPr>
          <w:i/>
          <w:w w:val="90"/>
        </w:rPr>
        <w:t>пунктуация</w:t>
      </w:r>
      <w:r w:rsidR="00E75AC2" w:rsidRPr="00E75AC2">
        <w:rPr>
          <w:i/>
          <w:w w:val="90"/>
        </w:rPr>
        <w:t>.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Орфографическая зоркость как осознание места возможного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возникновения орфографической ошибки, различные способы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решения орфографической задачи в зависимости от места орфограммы в слове; контроль и самоконтроль при проверке собственных</w:t>
      </w:r>
      <w:r w:rsidRPr="00E75AC2">
        <w:rPr>
          <w:spacing w:val="36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36"/>
          <w:w w:val="115"/>
        </w:rPr>
        <w:t xml:space="preserve"> </w:t>
      </w:r>
      <w:r w:rsidRPr="00E75AC2">
        <w:rPr>
          <w:w w:val="115"/>
        </w:rPr>
        <w:t>предложенных</w:t>
      </w:r>
      <w:r w:rsidRPr="00E75AC2">
        <w:rPr>
          <w:spacing w:val="37"/>
          <w:w w:val="115"/>
        </w:rPr>
        <w:t xml:space="preserve"> </w:t>
      </w:r>
      <w:r w:rsidRPr="00E75AC2">
        <w:rPr>
          <w:w w:val="115"/>
        </w:rPr>
        <w:t>текстов</w:t>
      </w:r>
      <w:r w:rsidRPr="00E75AC2">
        <w:rPr>
          <w:spacing w:val="36"/>
          <w:w w:val="115"/>
        </w:rPr>
        <w:t xml:space="preserve"> </w:t>
      </w:r>
      <w:r w:rsidRPr="00E75AC2">
        <w:rPr>
          <w:w w:val="115"/>
        </w:rPr>
        <w:t>(повторение</w:t>
      </w:r>
      <w:r w:rsidRPr="00E75AC2">
        <w:rPr>
          <w:spacing w:val="36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37"/>
          <w:w w:val="115"/>
        </w:rPr>
        <w:t xml:space="preserve"> </w:t>
      </w:r>
      <w:r w:rsidRPr="00E75AC2">
        <w:rPr>
          <w:w w:val="115"/>
        </w:rPr>
        <w:t>применение</w:t>
      </w:r>
      <w:r w:rsidRPr="00E75AC2">
        <w:rPr>
          <w:spacing w:val="-56"/>
          <w:w w:val="115"/>
        </w:rPr>
        <w:t xml:space="preserve"> </w:t>
      </w:r>
      <w:r w:rsidRPr="00E75AC2">
        <w:rPr>
          <w:w w:val="115"/>
        </w:rPr>
        <w:t>на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новом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орфографическом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материале)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Использование орфографического словаря для определения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(уточнения)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написания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слова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Правила</w:t>
      </w:r>
      <w:r w:rsidRPr="00E75AC2">
        <w:rPr>
          <w:spacing w:val="12"/>
          <w:w w:val="115"/>
        </w:rPr>
        <w:t xml:space="preserve"> </w:t>
      </w:r>
      <w:r w:rsidRPr="00E75AC2">
        <w:rPr>
          <w:w w:val="115"/>
        </w:rPr>
        <w:t>правописания</w:t>
      </w:r>
      <w:r w:rsidRPr="00E75AC2">
        <w:rPr>
          <w:spacing w:val="13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3"/>
          <w:w w:val="115"/>
        </w:rPr>
        <w:t xml:space="preserve"> </w:t>
      </w:r>
      <w:r w:rsidRPr="00E75AC2">
        <w:rPr>
          <w:w w:val="115"/>
        </w:rPr>
        <w:t>их</w:t>
      </w:r>
      <w:r w:rsidRPr="00E75AC2">
        <w:rPr>
          <w:spacing w:val="13"/>
          <w:w w:val="115"/>
        </w:rPr>
        <w:t xml:space="preserve"> </w:t>
      </w:r>
      <w:r w:rsidRPr="00E75AC2">
        <w:rPr>
          <w:w w:val="115"/>
        </w:rPr>
        <w:t>применение:</w:t>
      </w:r>
    </w:p>
    <w:p w:rsidR="00674005" w:rsidRPr="00E75AC2" w:rsidRDefault="00674005" w:rsidP="00D51A3D">
      <w:pPr>
        <w:pStyle w:val="a4"/>
        <w:widowControl w:val="0"/>
        <w:numPr>
          <w:ilvl w:val="0"/>
          <w:numId w:val="21"/>
        </w:numPr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разделительный</w:t>
      </w:r>
      <w:r w:rsidRPr="00E75AC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твёрдый</w:t>
      </w:r>
      <w:r w:rsidRPr="00E75AC2">
        <w:rPr>
          <w:rFonts w:ascii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знак;</w:t>
      </w:r>
    </w:p>
    <w:p w:rsidR="00674005" w:rsidRPr="00E75AC2" w:rsidRDefault="00674005" w:rsidP="00D51A3D">
      <w:pPr>
        <w:pStyle w:val="a4"/>
        <w:widowControl w:val="0"/>
        <w:numPr>
          <w:ilvl w:val="0"/>
          <w:numId w:val="21"/>
        </w:numPr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непроизносимые</w:t>
      </w:r>
      <w:r w:rsidRPr="00E75AC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согласные</w:t>
      </w:r>
      <w:r w:rsidRPr="00E75AC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E75AC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proofErr w:type="gramStart"/>
      <w:r w:rsidRPr="00E75AC2">
        <w:rPr>
          <w:rFonts w:ascii="Times New Roman" w:hAnsi="Times New Roman" w:cs="Times New Roman"/>
          <w:w w:val="115"/>
          <w:sz w:val="24"/>
          <w:szCs w:val="24"/>
        </w:rPr>
        <w:t>корне</w:t>
      </w:r>
      <w:r w:rsidRPr="00E75AC2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слова</w:t>
      </w:r>
      <w:proofErr w:type="gramEnd"/>
      <w:r w:rsidRPr="00E75AC2">
        <w:rPr>
          <w:rFonts w:ascii="Times New Roman" w:hAnsi="Times New Roman" w:cs="Times New Roman"/>
          <w:w w:val="115"/>
          <w:sz w:val="24"/>
          <w:szCs w:val="24"/>
        </w:rPr>
        <w:t>;</w:t>
      </w:r>
    </w:p>
    <w:p w:rsidR="00674005" w:rsidRPr="00822304" w:rsidRDefault="00674005" w:rsidP="00D51A3D">
      <w:pPr>
        <w:pStyle w:val="a4"/>
        <w:widowControl w:val="0"/>
        <w:numPr>
          <w:ilvl w:val="0"/>
          <w:numId w:val="21"/>
        </w:numPr>
        <w:tabs>
          <w:tab w:val="left" w:pos="384"/>
        </w:tabs>
        <w:autoSpaceDE w:val="0"/>
        <w:autoSpaceDN w:val="0"/>
        <w:spacing w:after="0" w:line="240" w:lineRule="auto"/>
        <w:ind w:left="0" w:right="1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20"/>
          <w:sz w:val="24"/>
          <w:szCs w:val="24"/>
        </w:rPr>
        <w:t xml:space="preserve">мягкий знак после шипящих на конце имён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существительных;</w:t>
      </w:r>
    </w:p>
    <w:p w:rsidR="00674005" w:rsidRPr="00E75AC2" w:rsidRDefault="00674005" w:rsidP="00D51A3D">
      <w:pPr>
        <w:pStyle w:val="a4"/>
        <w:widowControl w:val="0"/>
        <w:numPr>
          <w:ilvl w:val="0"/>
          <w:numId w:val="21"/>
        </w:numPr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безударные</w:t>
      </w:r>
      <w:r w:rsidRPr="00E75AC2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гласные</w:t>
      </w:r>
      <w:r w:rsidRPr="00E75AC2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E75AC2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падежных</w:t>
      </w:r>
      <w:r w:rsidRPr="00E75AC2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окончаниях</w:t>
      </w:r>
      <w:r w:rsidRPr="00E75AC2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имён</w:t>
      </w:r>
      <w:r w:rsidRPr="00E75AC2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существи</w:t>
      </w:r>
      <w:r w:rsidRPr="00E75AC2">
        <w:rPr>
          <w:rFonts w:ascii="Times New Roman" w:hAnsi="Times New Roman" w:cs="Times New Roman"/>
          <w:w w:val="115"/>
        </w:rPr>
        <w:t>тельных (на</w:t>
      </w:r>
      <w:r w:rsidRPr="00E75AC2">
        <w:rPr>
          <w:rFonts w:ascii="Times New Roman" w:hAnsi="Times New Roman" w:cs="Times New Roman"/>
          <w:spacing w:val="1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уровне</w:t>
      </w:r>
      <w:r w:rsidRPr="00E75AC2">
        <w:rPr>
          <w:rFonts w:ascii="Times New Roman" w:hAnsi="Times New Roman" w:cs="Times New Roman"/>
          <w:spacing w:val="1"/>
          <w:w w:val="115"/>
        </w:rPr>
        <w:t xml:space="preserve"> </w:t>
      </w:r>
      <w:r w:rsidRPr="00E75AC2">
        <w:rPr>
          <w:rFonts w:ascii="Times New Roman" w:hAnsi="Times New Roman" w:cs="Times New Roman"/>
          <w:w w:val="115"/>
        </w:rPr>
        <w:t>наблюдения);</w:t>
      </w:r>
    </w:p>
    <w:p w:rsidR="00674005" w:rsidRPr="00E75AC2" w:rsidRDefault="00674005" w:rsidP="00D51A3D">
      <w:pPr>
        <w:pStyle w:val="a4"/>
        <w:widowControl w:val="0"/>
        <w:numPr>
          <w:ilvl w:val="0"/>
          <w:numId w:val="21"/>
        </w:numPr>
        <w:tabs>
          <w:tab w:val="left" w:pos="384"/>
        </w:tabs>
        <w:autoSpaceDE w:val="0"/>
        <w:autoSpaceDN w:val="0"/>
        <w:spacing w:after="0" w:line="240" w:lineRule="auto"/>
        <w:ind w:left="0" w:right="1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безударные гласные в падежных окончаниях имён прилагательных</w:t>
      </w:r>
      <w:r w:rsidRPr="00E75AC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(на</w:t>
      </w:r>
      <w:r w:rsidRPr="00E75AC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уровне</w:t>
      </w:r>
      <w:r w:rsidRPr="00E75AC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наблюдения);</w:t>
      </w:r>
    </w:p>
    <w:p w:rsidR="00674005" w:rsidRPr="00822304" w:rsidRDefault="00674005" w:rsidP="00D51A3D">
      <w:pPr>
        <w:pStyle w:val="a4"/>
        <w:widowControl w:val="0"/>
        <w:numPr>
          <w:ilvl w:val="0"/>
          <w:numId w:val="21"/>
        </w:numPr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раздельное</w:t>
      </w:r>
      <w:r w:rsidRPr="00E75AC2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написание</w:t>
      </w:r>
      <w:r w:rsidRPr="00E75AC2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предлогов</w:t>
      </w:r>
      <w:r w:rsidRPr="00E75AC2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E75AC2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личными</w:t>
      </w:r>
      <w:r w:rsidRPr="00E75AC2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местоимениями;</w:t>
      </w:r>
    </w:p>
    <w:p w:rsidR="00674005" w:rsidRPr="00E75AC2" w:rsidRDefault="00674005" w:rsidP="00D51A3D">
      <w:pPr>
        <w:pStyle w:val="a4"/>
        <w:widowControl w:val="0"/>
        <w:numPr>
          <w:ilvl w:val="0"/>
          <w:numId w:val="21"/>
        </w:numPr>
        <w:tabs>
          <w:tab w:val="left" w:pos="384"/>
        </w:tabs>
        <w:autoSpaceDE w:val="0"/>
        <w:autoSpaceDN w:val="0"/>
        <w:spacing w:after="0" w:line="240" w:lineRule="auto"/>
        <w:ind w:left="0" w:right="1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непроверяемые гласные и согласные (перечень слов в орфографическом</w:t>
      </w:r>
      <w:r w:rsidRPr="00E75AC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слов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а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ре</w:t>
      </w:r>
      <w:r w:rsidRPr="00E75AC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учебника);</w:t>
      </w:r>
    </w:p>
    <w:p w:rsidR="00674005" w:rsidRPr="00E75AC2" w:rsidRDefault="00674005" w:rsidP="00D51A3D">
      <w:pPr>
        <w:pStyle w:val="a4"/>
        <w:widowControl w:val="0"/>
        <w:numPr>
          <w:ilvl w:val="0"/>
          <w:numId w:val="21"/>
        </w:numPr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раздельное</w:t>
      </w:r>
      <w:r w:rsidRPr="00E75AC2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написание</w:t>
      </w:r>
      <w:r w:rsidRPr="00E75AC2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частицы</w:t>
      </w:r>
      <w:r w:rsidRPr="00E75AC2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i/>
          <w:w w:val="115"/>
          <w:sz w:val="24"/>
          <w:szCs w:val="24"/>
        </w:rPr>
        <w:t>не</w:t>
      </w:r>
      <w:r w:rsidRPr="00E75AC2">
        <w:rPr>
          <w:rFonts w:ascii="Times New Roman" w:hAnsi="Times New Roman" w:cs="Times New Roman"/>
          <w:i/>
          <w:spacing w:val="4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E75AC2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глаголами</w:t>
      </w:r>
      <w:r w:rsidRPr="00E75AC2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Развитие</w:t>
      </w:r>
      <w:r w:rsidRPr="00E75AC2">
        <w:rPr>
          <w:i/>
          <w:spacing w:val="1"/>
          <w:w w:val="90"/>
        </w:rPr>
        <w:t xml:space="preserve"> </w:t>
      </w:r>
      <w:r w:rsidRPr="00E75AC2">
        <w:rPr>
          <w:i/>
          <w:w w:val="90"/>
        </w:rPr>
        <w:t>речи</w:t>
      </w:r>
      <w:r w:rsidR="00E75AC2" w:rsidRPr="00E75AC2">
        <w:rPr>
          <w:i/>
          <w:w w:val="90"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Нормы речевого этикета: устное и письменное приглашение,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просьба,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извинение,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благодарность,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отказ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др</w:t>
      </w:r>
      <w:r w:rsidR="000E24DA" w:rsidRPr="00E75AC2">
        <w:rPr>
          <w:w w:val="115"/>
        </w:rPr>
        <w:t>.</w:t>
      </w:r>
      <w:r w:rsidRPr="00E75AC2">
        <w:rPr>
          <w:w w:val="115"/>
        </w:rPr>
        <w:t xml:space="preserve"> 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Соблюдение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норм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речевого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этикета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орфоэпических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норм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ситуациях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учебного и бытового общения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Речевые средства, помогающие: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Особенности речевого этикета в условиях общения с людьми,</w:t>
      </w:r>
      <w:r w:rsidRPr="00E75AC2">
        <w:rPr>
          <w:spacing w:val="-55"/>
          <w:w w:val="115"/>
        </w:rPr>
        <w:t xml:space="preserve"> </w:t>
      </w:r>
      <w:r w:rsidRPr="00E75AC2">
        <w:rPr>
          <w:w w:val="115"/>
        </w:rPr>
        <w:t>плохо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владеющими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русским</w:t>
      </w:r>
      <w:r w:rsidRPr="00E75AC2">
        <w:rPr>
          <w:spacing w:val="-8"/>
          <w:w w:val="115"/>
        </w:rPr>
        <w:t xml:space="preserve"> </w:t>
      </w:r>
      <w:proofErr w:type="spellStart"/>
      <w:r w:rsidRPr="00E75AC2">
        <w:rPr>
          <w:w w:val="115"/>
        </w:rPr>
        <w:t>языком</w:t>
      </w:r>
      <w:proofErr w:type="gramStart"/>
      <w:r w:rsidR="000E24DA" w:rsidRPr="00E75AC2">
        <w:rPr>
          <w:w w:val="115"/>
        </w:rPr>
        <w:t>.</w:t>
      </w:r>
      <w:r w:rsidRPr="00E75AC2">
        <w:rPr>
          <w:w w:val="120"/>
        </w:rPr>
        <w:t>П</w:t>
      </w:r>
      <w:proofErr w:type="gramEnd"/>
      <w:r w:rsidRPr="00E75AC2">
        <w:rPr>
          <w:w w:val="120"/>
        </w:rPr>
        <w:t>овторение</w:t>
      </w:r>
      <w:proofErr w:type="spellEnd"/>
      <w:r w:rsidRPr="00E75AC2">
        <w:rPr>
          <w:spacing w:val="31"/>
          <w:w w:val="120"/>
        </w:rPr>
        <w:t xml:space="preserve"> </w:t>
      </w:r>
      <w:r w:rsidRPr="00E75AC2">
        <w:rPr>
          <w:w w:val="120"/>
        </w:rPr>
        <w:t>и</w:t>
      </w:r>
      <w:r w:rsidRPr="00E75AC2">
        <w:rPr>
          <w:spacing w:val="32"/>
          <w:w w:val="120"/>
        </w:rPr>
        <w:t xml:space="preserve"> </w:t>
      </w:r>
      <w:r w:rsidRPr="00E75AC2">
        <w:rPr>
          <w:w w:val="120"/>
        </w:rPr>
        <w:t>продолжение</w:t>
      </w:r>
      <w:r w:rsidRPr="00E75AC2">
        <w:rPr>
          <w:spacing w:val="32"/>
          <w:w w:val="120"/>
        </w:rPr>
        <w:t xml:space="preserve"> </w:t>
      </w:r>
      <w:r w:rsidRPr="00E75AC2">
        <w:rPr>
          <w:w w:val="120"/>
        </w:rPr>
        <w:t>работы</w:t>
      </w:r>
      <w:r w:rsidRPr="00E75AC2">
        <w:rPr>
          <w:spacing w:val="31"/>
          <w:w w:val="120"/>
        </w:rPr>
        <w:t xml:space="preserve"> </w:t>
      </w:r>
      <w:r w:rsidRPr="00E75AC2">
        <w:rPr>
          <w:w w:val="120"/>
        </w:rPr>
        <w:t>с</w:t>
      </w:r>
      <w:r w:rsidRPr="00E75AC2">
        <w:rPr>
          <w:spacing w:val="32"/>
          <w:w w:val="120"/>
        </w:rPr>
        <w:t xml:space="preserve"> </w:t>
      </w:r>
      <w:r w:rsidRPr="00E75AC2">
        <w:rPr>
          <w:w w:val="120"/>
        </w:rPr>
        <w:t>текстом,</w:t>
      </w:r>
      <w:r w:rsidRPr="00E75AC2">
        <w:rPr>
          <w:spacing w:val="32"/>
          <w:w w:val="120"/>
        </w:rPr>
        <w:t xml:space="preserve"> </w:t>
      </w:r>
      <w:r w:rsidRPr="00E75AC2">
        <w:rPr>
          <w:w w:val="120"/>
        </w:rPr>
        <w:t>начатой</w:t>
      </w:r>
      <w:r w:rsidRPr="00E75AC2">
        <w:rPr>
          <w:spacing w:val="32"/>
          <w:w w:val="120"/>
        </w:rPr>
        <w:t xml:space="preserve"> </w:t>
      </w:r>
      <w:r w:rsidRPr="00E75AC2">
        <w:rPr>
          <w:w w:val="120"/>
        </w:rPr>
        <w:t>во</w:t>
      </w:r>
      <w:r w:rsidRPr="00E75AC2">
        <w:rPr>
          <w:spacing w:val="-58"/>
          <w:w w:val="120"/>
        </w:rPr>
        <w:t xml:space="preserve"> </w:t>
      </w:r>
      <w:r w:rsidRPr="00E75AC2">
        <w:rPr>
          <w:w w:val="120"/>
        </w:rPr>
        <w:t>2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классе: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признаки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текста,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тема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текста,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основная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мысль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текста,</w:t>
      </w:r>
      <w:r w:rsidRPr="00E75AC2">
        <w:rPr>
          <w:spacing w:val="-57"/>
          <w:w w:val="120"/>
        </w:rPr>
        <w:t xml:space="preserve"> </w:t>
      </w:r>
      <w:r w:rsidRPr="00E75AC2">
        <w:rPr>
          <w:w w:val="120"/>
        </w:rPr>
        <w:t>заголовок, корректирование текстов с нарушенным порядком</w:t>
      </w:r>
      <w:r w:rsidRPr="00E75AC2">
        <w:rPr>
          <w:spacing w:val="-57"/>
          <w:w w:val="120"/>
        </w:rPr>
        <w:t xml:space="preserve"> </w:t>
      </w:r>
      <w:r w:rsidRPr="00E75AC2">
        <w:rPr>
          <w:w w:val="120"/>
        </w:rPr>
        <w:t>предложений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и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абзацев</w:t>
      </w:r>
      <w:r w:rsidR="000E24DA" w:rsidRPr="00E75AC2">
        <w:rPr>
          <w:w w:val="120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План текста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Составление плана текста, написание текста по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заданному плану</w:t>
      </w:r>
      <w:r w:rsidR="000E24D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 xml:space="preserve">Связь предложений в тексте с помощью личных местоимений, синонимов, союзов </w:t>
      </w:r>
      <w:r w:rsidRPr="00E75AC2">
        <w:rPr>
          <w:i/>
          <w:w w:val="115"/>
        </w:rPr>
        <w:t>и</w:t>
      </w:r>
      <w:r w:rsidRPr="00E75AC2">
        <w:rPr>
          <w:w w:val="115"/>
        </w:rPr>
        <w:t xml:space="preserve">, </w:t>
      </w:r>
      <w:r w:rsidRPr="00E75AC2">
        <w:rPr>
          <w:i/>
          <w:w w:val="115"/>
        </w:rPr>
        <w:t>а</w:t>
      </w:r>
      <w:r w:rsidRPr="00E75AC2">
        <w:rPr>
          <w:w w:val="115"/>
        </w:rPr>
        <w:t xml:space="preserve">, </w:t>
      </w:r>
      <w:r w:rsidRPr="00E75AC2">
        <w:rPr>
          <w:i/>
          <w:w w:val="115"/>
        </w:rPr>
        <w:t>но</w:t>
      </w:r>
      <w:proofErr w:type="gramStart"/>
      <w:r w:rsidRPr="00E75AC2">
        <w:rPr>
          <w:i/>
          <w:w w:val="115"/>
        </w:rPr>
        <w:t xml:space="preserve"> </w:t>
      </w:r>
      <w:r w:rsidR="000E24DA" w:rsidRPr="00E75AC2">
        <w:rPr>
          <w:i/>
          <w:w w:val="115"/>
        </w:rPr>
        <w:t>.</w:t>
      </w:r>
      <w:proofErr w:type="gramEnd"/>
      <w:r w:rsidRPr="00E75AC2">
        <w:rPr>
          <w:i/>
          <w:w w:val="115"/>
        </w:rPr>
        <w:t xml:space="preserve"> </w:t>
      </w:r>
      <w:r w:rsidRPr="00E75AC2">
        <w:rPr>
          <w:w w:val="115"/>
        </w:rPr>
        <w:t>Ключевые слова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тексте</w:t>
      </w:r>
      <w:r w:rsidRPr="00E75AC2">
        <w:rPr>
          <w:w w:val="142"/>
        </w:rPr>
        <w:t xml:space="preserve"> </w:t>
      </w:r>
      <w:r w:rsidR="000E24DA" w:rsidRPr="00E75AC2">
        <w:rPr>
          <w:w w:val="142"/>
        </w:rPr>
        <w:t>.</w:t>
      </w:r>
      <w:r w:rsidRPr="00E75AC2">
        <w:rPr>
          <w:w w:val="115"/>
        </w:rPr>
        <w:t>Определение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типов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текстов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(повествование,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описание,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рассуждение)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создание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собственных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текстов</w:t>
      </w:r>
      <w:r w:rsidRPr="00E75AC2">
        <w:rPr>
          <w:spacing w:val="-7"/>
          <w:w w:val="115"/>
        </w:rPr>
        <w:t xml:space="preserve"> </w:t>
      </w:r>
      <w:r w:rsidRPr="00E75AC2">
        <w:rPr>
          <w:w w:val="115"/>
        </w:rPr>
        <w:t>заданного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типа</w:t>
      </w:r>
      <w:r w:rsidR="000E24DA" w:rsidRPr="00E75AC2">
        <w:rPr>
          <w:w w:val="115"/>
        </w:rPr>
        <w:t>.</w:t>
      </w:r>
      <w:r w:rsidR="00AC65AA">
        <w:rPr>
          <w:w w:val="115"/>
        </w:rPr>
        <w:t xml:space="preserve"> </w:t>
      </w:r>
      <w:r w:rsidRPr="00E75AC2">
        <w:rPr>
          <w:w w:val="120"/>
        </w:rPr>
        <w:t>Жанр</w:t>
      </w:r>
      <w:r w:rsidRPr="00E75AC2">
        <w:rPr>
          <w:spacing w:val="-12"/>
          <w:w w:val="120"/>
        </w:rPr>
        <w:t xml:space="preserve"> </w:t>
      </w:r>
      <w:r w:rsidRPr="00E75AC2">
        <w:rPr>
          <w:w w:val="120"/>
        </w:rPr>
        <w:t>письма,</w:t>
      </w:r>
      <w:r w:rsidRPr="00E75AC2">
        <w:rPr>
          <w:spacing w:val="-12"/>
          <w:w w:val="120"/>
        </w:rPr>
        <w:t xml:space="preserve"> </w:t>
      </w:r>
      <w:r w:rsidRPr="00E75AC2">
        <w:rPr>
          <w:w w:val="120"/>
        </w:rPr>
        <w:t>объявления</w:t>
      </w:r>
      <w:r w:rsidR="000E24DA" w:rsidRPr="00E75AC2">
        <w:rPr>
          <w:w w:val="120"/>
        </w:rPr>
        <w:t>.</w:t>
      </w:r>
      <w:r w:rsidR="00822304">
        <w:rPr>
          <w:w w:val="120"/>
        </w:rPr>
        <w:t xml:space="preserve"> </w:t>
      </w:r>
      <w:r w:rsidRPr="00E75AC2">
        <w:rPr>
          <w:w w:val="115"/>
        </w:rPr>
        <w:t>Изложение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текста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коллективно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или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самостоятельно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составленному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плану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Изучающее,</w:t>
      </w:r>
      <w:r w:rsidRPr="00E75AC2">
        <w:rPr>
          <w:spacing w:val="9"/>
          <w:w w:val="115"/>
        </w:rPr>
        <w:t xml:space="preserve"> </w:t>
      </w:r>
      <w:r w:rsidRPr="00E75AC2">
        <w:rPr>
          <w:w w:val="115"/>
        </w:rPr>
        <w:t>ознакомительное</w:t>
      </w:r>
      <w:r w:rsidRPr="00E75AC2">
        <w:rPr>
          <w:spacing w:val="10"/>
          <w:w w:val="115"/>
        </w:rPr>
        <w:t xml:space="preserve"> </w:t>
      </w:r>
      <w:r w:rsidRPr="00E75AC2">
        <w:rPr>
          <w:w w:val="115"/>
        </w:rPr>
        <w:t>чтение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674005" w:rsidRPr="00C05025" w:rsidRDefault="00674005" w:rsidP="00C05025">
      <w:pPr>
        <w:pStyle w:val="Heading3"/>
        <w:spacing w:before="0"/>
        <w:ind w:lef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05025">
        <w:rPr>
          <w:rFonts w:ascii="Times New Roman" w:hAnsi="Times New Roman" w:cs="Times New Roman"/>
          <w:w w:val="95"/>
          <w:sz w:val="24"/>
          <w:szCs w:val="24"/>
          <w:u w:val="single"/>
        </w:rPr>
        <w:t>4</w:t>
      </w:r>
      <w:r w:rsidRPr="00C05025">
        <w:rPr>
          <w:rFonts w:ascii="Times New Roman" w:hAnsi="Times New Roman" w:cs="Times New Roman"/>
          <w:spacing w:val="-5"/>
          <w:w w:val="95"/>
          <w:sz w:val="24"/>
          <w:szCs w:val="24"/>
          <w:u w:val="single"/>
        </w:rPr>
        <w:t xml:space="preserve"> </w:t>
      </w:r>
      <w:r w:rsidRPr="00C05025">
        <w:rPr>
          <w:rFonts w:ascii="Times New Roman" w:hAnsi="Times New Roman" w:cs="Times New Roman"/>
          <w:w w:val="95"/>
          <w:sz w:val="24"/>
          <w:szCs w:val="24"/>
          <w:u w:val="single"/>
        </w:rPr>
        <w:t>КЛАСС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Сведения</w:t>
      </w:r>
      <w:r w:rsidRPr="00E75AC2">
        <w:rPr>
          <w:i/>
          <w:spacing w:val="-4"/>
          <w:w w:val="90"/>
        </w:rPr>
        <w:t xml:space="preserve"> </w:t>
      </w:r>
      <w:r w:rsidRPr="00E75AC2">
        <w:rPr>
          <w:i/>
          <w:w w:val="90"/>
        </w:rPr>
        <w:t>о</w:t>
      </w:r>
      <w:r w:rsidRPr="00E75AC2">
        <w:rPr>
          <w:i/>
          <w:spacing w:val="-4"/>
          <w:w w:val="90"/>
        </w:rPr>
        <w:t xml:space="preserve"> </w:t>
      </w:r>
      <w:r w:rsidRPr="00E75AC2">
        <w:rPr>
          <w:i/>
          <w:w w:val="90"/>
        </w:rPr>
        <w:t>русском</w:t>
      </w:r>
      <w:r w:rsidRPr="00E75AC2">
        <w:rPr>
          <w:i/>
          <w:spacing w:val="-3"/>
          <w:w w:val="90"/>
        </w:rPr>
        <w:t xml:space="preserve"> </w:t>
      </w:r>
      <w:r w:rsidRPr="00E75AC2">
        <w:rPr>
          <w:i/>
          <w:w w:val="90"/>
        </w:rPr>
        <w:t>языке</w:t>
      </w:r>
      <w:r w:rsidR="00E75AC2" w:rsidRPr="00E75AC2">
        <w:rPr>
          <w:i/>
          <w:w w:val="90"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20"/>
        </w:rPr>
        <w:t>Русский язык как язык межнационального общения</w:t>
      </w:r>
      <w:r w:rsidR="000E24DA" w:rsidRPr="00E75AC2">
        <w:rPr>
          <w:w w:val="120"/>
        </w:rPr>
        <w:t>.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Различные методы познания языка: наблюдение, анализ, лингви</w:t>
      </w:r>
      <w:r w:rsidRPr="00E75AC2">
        <w:rPr>
          <w:w w:val="115"/>
        </w:rPr>
        <w:t>стический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эксперимент,</w:t>
      </w:r>
      <w:r w:rsidRPr="00E75AC2">
        <w:rPr>
          <w:spacing w:val="-6"/>
          <w:w w:val="115"/>
        </w:rPr>
        <w:t xml:space="preserve"> </w:t>
      </w:r>
      <w:r w:rsidR="000E24DA" w:rsidRPr="00E75AC2">
        <w:rPr>
          <w:w w:val="115"/>
        </w:rPr>
        <w:t>мини</w:t>
      </w:r>
      <w:r w:rsidR="000E0328" w:rsidRPr="00E75AC2">
        <w:rPr>
          <w:w w:val="115"/>
        </w:rPr>
        <w:t xml:space="preserve"> </w:t>
      </w:r>
      <w:r w:rsidRPr="00E75AC2">
        <w:rPr>
          <w:w w:val="115"/>
        </w:rPr>
        <w:t>исследование,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проект</w:t>
      </w:r>
      <w:r w:rsidR="000E24DA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Фонетика</w:t>
      </w:r>
      <w:r w:rsidRPr="00E75AC2">
        <w:rPr>
          <w:i/>
          <w:spacing w:val="1"/>
          <w:w w:val="90"/>
        </w:rPr>
        <w:t xml:space="preserve"> </w:t>
      </w:r>
      <w:r w:rsidRPr="00E75AC2">
        <w:rPr>
          <w:i/>
          <w:w w:val="90"/>
        </w:rPr>
        <w:t>и</w:t>
      </w:r>
      <w:r w:rsidRPr="00E75AC2">
        <w:rPr>
          <w:i/>
          <w:spacing w:val="2"/>
          <w:w w:val="90"/>
        </w:rPr>
        <w:t xml:space="preserve"> </w:t>
      </w:r>
      <w:r w:rsidRPr="00E75AC2">
        <w:rPr>
          <w:i/>
          <w:w w:val="90"/>
        </w:rPr>
        <w:t>графика</w:t>
      </w:r>
      <w:r w:rsidR="00E75AC2" w:rsidRPr="00E75AC2">
        <w:rPr>
          <w:i/>
          <w:w w:val="90"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lastRenderedPageBreak/>
        <w:t>Характеристика,</w:t>
      </w:r>
      <w:r w:rsidRPr="00E75AC2">
        <w:rPr>
          <w:spacing w:val="45"/>
          <w:w w:val="115"/>
        </w:rPr>
        <w:t xml:space="preserve"> </w:t>
      </w:r>
      <w:r w:rsidRPr="00E75AC2">
        <w:rPr>
          <w:w w:val="115"/>
        </w:rPr>
        <w:t>сравнение,</w:t>
      </w:r>
      <w:r w:rsidRPr="00E75AC2">
        <w:rPr>
          <w:spacing w:val="45"/>
          <w:w w:val="115"/>
        </w:rPr>
        <w:t xml:space="preserve"> </w:t>
      </w:r>
      <w:r w:rsidRPr="00E75AC2">
        <w:rPr>
          <w:w w:val="115"/>
        </w:rPr>
        <w:t>классификация</w:t>
      </w:r>
      <w:r w:rsidRPr="00E75AC2">
        <w:rPr>
          <w:spacing w:val="45"/>
          <w:w w:val="115"/>
        </w:rPr>
        <w:t xml:space="preserve"> </w:t>
      </w:r>
      <w:r w:rsidRPr="00E75AC2">
        <w:rPr>
          <w:w w:val="115"/>
        </w:rPr>
        <w:t>звуков</w:t>
      </w:r>
      <w:r w:rsidRPr="00E75AC2">
        <w:rPr>
          <w:spacing w:val="46"/>
          <w:w w:val="115"/>
        </w:rPr>
        <w:t xml:space="preserve"> </w:t>
      </w:r>
      <w:r w:rsidRPr="00E75AC2">
        <w:rPr>
          <w:w w:val="115"/>
        </w:rPr>
        <w:t>вне</w:t>
      </w:r>
      <w:r w:rsidRPr="00E75AC2">
        <w:rPr>
          <w:spacing w:val="45"/>
          <w:w w:val="115"/>
        </w:rPr>
        <w:t xml:space="preserve"> </w:t>
      </w:r>
      <w:r w:rsidRPr="00E75AC2">
        <w:rPr>
          <w:w w:val="115"/>
        </w:rPr>
        <w:t>слова и в слове по заданным параметрам</w:t>
      </w:r>
      <w:r w:rsidR="00797A1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proofErr w:type="gramStart"/>
      <w:r w:rsidRPr="00E75AC2">
        <w:rPr>
          <w:w w:val="115"/>
        </w:rPr>
        <w:t>Звуко­буквенный</w:t>
      </w:r>
      <w:proofErr w:type="gramEnd"/>
      <w:r w:rsidRPr="00E75AC2">
        <w:rPr>
          <w:w w:val="115"/>
        </w:rPr>
        <w:t xml:space="preserve"> разбор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слова</w:t>
      </w:r>
      <w:r w:rsidR="00797A1A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Орфоэпия</w:t>
      </w:r>
      <w:r w:rsidR="00E75AC2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Правильная интонация в процессе говорения и чтения</w:t>
      </w:r>
      <w:r w:rsidR="00797A1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Нормы произношения звуков и сочетаний звуков; ударение в словах</w:t>
      </w:r>
      <w:r w:rsidRPr="00E75AC2">
        <w:rPr>
          <w:spacing w:val="-11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11"/>
          <w:w w:val="115"/>
        </w:rPr>
        <w:t xml:space="preserve"> </w:t>
      </w:r>
      <w:r w:rsidRPr="00E75AC2">
        <w:rPr>
          <w:w w:val="115"/>
        </w:rPr>
        <w:t>соответствии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</w:t>
      </w:r>
      <w:r w:rsidRPr="00E75AC2">
        <w:rPr>
          <w:spacing w:val="-11"/>
          <w:w w:val="115"/>
        </w:rPr>
        <w:t xml:space="preserve"> </w:t>
      </w:r>
      <w:r w:rsidRPr="00E75AC2">
        <w:rPr>
          <w:w w:val="115"/>
        </w:rPr>
        <w:t>нормами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современного</w:t>
      </w:r>
      <w:r w:rsidRPr="00E75AC2">
        <w:rPr>
          <w:spacing w:val="-11"/>
          <w:w w:val="115"/>
        </w:rPr>
        <w:t xml:space="preserve"> </w:t>
      </w:r>
      <w:r w:rsidRPr="00E75AC2">
        <w:rPr>
          <w:w w:val="115"/>
        </w:rPr>
        <w:t>русского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литературного языка (на ограниченном перечне слов, отрабатываемом в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учебнике)</w:t>
      </w:r>
      <w:proofErr w:type="gramStart"/>
      <w:r w:rsidR="00797A1A" w:rsidRPr="00E75AC2">
        <w:rPr>
          <w:w w:val="115"/>
        </w:rPr>
        <w:t>.</w:t>
      </w:r>
      <w:r w:rsidRPr="00E75AC2">
        <w:rPr>
          <w:w w:val="115"/>
        </w:rPr>
        <w:t>И</w:t>
      </w:r>
      <w:proofErr w:type="gramEnd"/>
      <w:r w:rsidRPr="00E75AC2">
        <w:rPr>
          <w:w w:val="115"/>
        </w:rPr>
        <w:t>спользование орфоэпических словарей русского языка при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определении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правильного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произношения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слов</w:t>
      </w:r>
      <w:r w:rsidRPr="00E75AC2">
        <w:rPr>
          <w:w w:val="142"/>
        </w:rPr>
        <w:t xml:space="preserve"> </w:t>
      </w:r>
      <w:r w:rsidR="00797A1A" w:rsidRPr="00E75AC2">
        <w:rPr>
          <w:w w:val="142"/>
        </w:rPr>
        <w:t>.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Лексика</w:t>
      </w:r>
      <w:r w:rsidR="00E75AC2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Повторение и продолжение работы: наблюдение за использованием в речи синонимов, антонимов, устаревших слов (простые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случаи)</w:t>
      </w:r>
      <w:proofErr w:type="gramStart"/>
      <w:r w:rsidR="00797A1A" w:rsidRPr="00E75AC2">
        <w:rPr>
          <w:w w:val="115"/>
        </w:rPr>
        <w:t>.</w:t>
      </w:r>
      <w:r w:rsidRPr="00E75AC2">
        <w:rPr>
          <w:w w:val="115"/>
        </w:rPr>
        <w:t>Н</w:t>
      </w:r>
      <w:proofErr w:type="gramEnd"/>
      <w:r w:rsidRPr="00E75AC2">
        <w:rPr>
          <w:w w:val="115"/>
        </w:rPr>
        <w:t>аблюдение за использованием в речи фразеологизмов (простые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случаи)</w:t>
      </w:r>
      <w:r w:rsidR="00797A1A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Состав</w:t>
      </w:r>
      <w:r w:rsidRPr="00E75AC2">
        <w:rPr>
          <w:i/>
          <w:spacing w:val="3"/>
          <w:w w:val="90"/>
        </w:rPr>
        <w:t xml:space="preserve"> </w:t>
      </w:r>
      <w:r w:rsidRPr="00E75AC2">
        <w:rPr>
          <w:i/>
          <w:w w:val="90"/>
        </w:rPr>
        <w:t>слова</w:t>
      </w:r>
      <w:r w:rsidRPr="00E75AC2">
        <w:rPr>
          <w:i/>
          <w:spacing w:val="3"/>
          <w:w w:val="90"/>
        </w:rPr>
        <w:t xml:space="preserve"> </w:t>
      </w:r>
      <w:r w:rsidRPr="00E75AC2">
        <w:rPr>
          <w:i/>
          <w:w w:val="90"/>
        </w:rPr>
        <w:t>(</w:t>
      </w:r>
      <w:proofErr w:type="spellStart"/>
      <w:r w:rsidRPr="00E75AC2">
        <w:rPr>
          <w:i/>
          <w:w w:val="90"/>
        </w:rPr>
        <w:t>морфемика</w:t>
      </w:r>
      <w:proofErr w:type="spellEnd"/>
      <w:r w:rsidR="00E75AC2" w:rsidRPr="00E75AC2">
        <w:rPr>
          <w:i/>
          <w:w w:val="90"/>
        </w:rPr>
        <w:t>.</w:t>
      </w:r>
      <w:r w:rsidRPr="00E75AC2">
        <w:rPr>
          <w:i/>
          <w:w w:val="90"/>
        </w:rPr>
        <w:t>)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20"/>
        </w:rPr>
        <w:t>Состав изменяемых слов, выделение в словах с однозначно</w:t>
      </w:r>
      <w:r w:rsidRPr="00E75AC2">
        <w:rPr>
          <w:spacing w:val="-57"/>
          <w:w w:val="120"/>
        </w:rPr>
        <w:t xml:space="preserve"> </w:t>
      </w:r>
      <w:r w:rsidRPr="00E75AC2">
        <w:rPr>
          <w:w w:val="120"/>
        </w:rPr>
        <w:t>выделяемыми морфемами окончания, корня, приставки, суффикса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(повторение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изученного)</w:t>
      </w:r>
      <w:r w:rsidR="00797A1A" w:rsidRPr="00E75AC2">
        <w:rPr>
          <w:w w:val="120"/>
        </w:rPr>
        <w:t>.</w:t>
      </w:r>
      <w:r w:rsidRPr="00E75AC2">
        <w:rPr>
          <w:w w:val="142"/>
        </w:rPr>
        <w:t xml:space="preserve"> </w:t>
      </w:r>
      <w:r w:rsidRPr="00E75AC2">
        <w:rPr>
          <w:w w:val="110"/>
        </w:rPr>
        <w:t>Основа</w:t>
      </w:r>
      <w:r w:rsidRPr="00E75AC2">
        <w:rPr>
          <w:spacing w:val="8"/>
          <w:w w:val="110"/>
        </w:rPr>
        <w:t xml:space="preserve"> </w:t>
      </w:r>
      <w:r w:rsidRPr="00E75AC2">
        <w:rPr>
          <w:w w:val="110"/>
        </w:rPr>
        <w:t>слова</w:t>
      </w:r>
      <w:r w:rsidR="00E75AC2" w:rsidRPr="00E75AC2">
        <w:rPr>
          <w:w w:val="110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Состав неизменяемых слов (ознакомление)</w:t>
      </w:r>
      <w:r w:rsidR="00797A1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Значение наиболее употребляемых суффиксов изученных частей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речи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(ознакомление)</w:t>
      </w:r>
      <w:r w:rsidR="00797A1A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Морфология</w:t>
      </w:r>
      <w:r w:rsidR="00E75AC2" w:rsidRPr="00E75AC2">
        <w:rPr>
          <w:i/>
        </w:rPr>
        <w:t>.</w:t>
      </w:r>
    </w:p>
    <w:p w:rsidR="00C05025" w:rsidRDefault="00674005" w:rsidP="00C05025">
      <w:pPr>
        <w:pStyle w:val="ac"/>
        <w:spacing w:after="0"/>
        <w:ind w:firstLine="426"/>
        <w:jc w:val="both"/>
        <w:rPr>
          <w:w w:val="142"/>
        </w:rPr>
      </w:pPr>
      <w:r w:rsidRPr="00E75AC2">
        <w:rPr>
          <w:w w:val="115"/>
        </w:rPr>
        <w:t>Части</w:t>
      </w:r>
      <w:r w:rsidRPr="00E75AC2">
        <w:rPr>
          <w:spacing w:val="4"/>
          <w:w w:val="115"/>
        </w:rPr>
        <w:t xml:space="preserve"> </w:t>
      </w:r>
      <w:r w:rsidRPr="00E75AC2">
        <w:rPr>
          <w:w w:val="115"/>
        </w:rPr>
        <w:t>речи</w:t>
      </w:r>
      <w:r w:rsidRPr="00E75AC2">
        <w:rPr>
          <w:spacing w:val="5"/>
          <w:w w:val="115"/>
        </w:rPr>
        <w:t xml:space="preserve"> </w:t>
      </w:r>
      <w:r w:rsidRPr="00E75AC2">
        <w:rPr>
          <w:w w:val="115"/>
        </w:rPr>
        <w:t>самостоятельные</w:t>
      </w:r>
      <w:r w:rsidRPr="00E75AC2">
        <w:rPr>
          <w:spacing w:val="5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5"/>
          <w:w w:val="115"/>
        </w:rPr>
        <w:t xml:space="preserve"> </w:t>
      </w:r>
      <w:r w:rsidRPr="00E75AC2">
        <w:rPr>
          <w:w w:val="115"/>
        </w:rPr>
        <w:t>служебные</w:t>
      </w:r>
      <w:r w:rsidR="00797A1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Имя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существительное</w:t>
      </w:r>
      <w:r w:rsidR="00797A1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Склонение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имён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существительных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(кроме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существительных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на</w:t>
      </w:r>
      <w:r w:rsidRPr="00E75AC2">
        <w:rPr>
          <w:spacing w:val="1"/>
          <w:w w:val="115"/>
        </w:rPr>
        <w:t xml:space="preserve"> </w:t>
      </w:r>
      <w:proofErr w:type="gramStart"/>
      <w:r w:rsidRPr="00E75AC2">
        <w:rPr>
          <w:b/>
          <w:i/>
          <w:w w:val="115"/>
        </w:rPr>
        <w:t>-м</w:t>
      </w:r>
      <w:proofErr w:type="gramEnd"/>
      <w:r w:rsidRPr="00E75AC2">
        <w:rPr>
          <w:b/>
          <w:i/>
          <w:w w:val="115"/>
        </w:rPr>
        <w:t>я</w:t>
      </w:r>
      <w:r w:rsidRPr="00E75AC2">
        <w:rPr>
          <w:w w:val="115"/>
        </w:rPr>
        <w:t>,</w:t>
      </w:r>
      <w:r w:rsidRPr="00E75AC2">
        <w:rPr>
          <w:spacing w:val="1"/>
          <w:w w:val="115"/>
        </w:rPr>
        <w:t xml:space="preserve"> </w:t>
      </w:r>
      <w:r w:rsidRPr="00E75AC2">
        <w:rPr>
          <w:b/>
          <w:i/>
          <w:w w:val="115"/>
        </w:rPr>
        <w:t>-</w:t>
      </w:r>
      <w:proofErr w:type="spellStart"/>
      <w:r w:rsidRPr="00E75AC2">
        <w:rPr>
          <w:b/>
          <w:i/>
          <w:w w:val="115"/>
        </w:rPr>
        <w:t>ий</w:t>
      </w:r>
      <w:proofErr w:type="spellEnd"/>
      <w:r w:rsidRPr="00E75AC2">
        <w:rPr>
          <w:w w:val="115"/>
        </w:rPr>
        <w:t>,</w:t>
      </w:r>
      <w:r w:rsidRPr="00E75AC2">
        <w:rPr>
          <w:spacing w:val="1"/>
          <w:w w:val="115"/>
        </w:rPr>
        <w:t xml:space="preserve"> </w:t>
      </w:r>
      <w:r w:rsidRPr="00E75AC2">
        <w:rPr>
          <w:b/>
          <w:i/>
          <w:w w:val="115"/>
        </w:rPr>
        <w:t>-</w:t>
      </w:r>
      <w:proofErr w:type="spellStart"/>
      <w:r w:rsidRPr="00E75AC2">
        <w:rPr>
          <w:b/>
          <w:i/>
          <w:w w:val="115"/>
        </w:rPr>
        <w:t>ие</w:t>
      </w:r>
      <w:proofErr w:type="spellEnd"/>
      <w:r w:rsidRPr="00E75AC2">
        <w:rPr>
          <w:w w:val="115"/>
        </w:rPr>
        <w:t>,</w:t>
      </w:r>
      <w:r w:rsidRPr="00E75AC2">
        <w:rPr>
          <w:spacing w:val="1"/>
          <w:w w:val="115"/>
        </w:rPr>
        <w:t xml:space="preserve"> </w:t>
      </w:r>
      <w:r w:rsidRPr="00E75AC2">
        <w:rPr>
          <w:b/>
          <w:i/>
          <w:w w:val="115"/>
        </w:rPr>
        <w:t>-</w:t>
      </w:r>
      <w:proofErr w:type="spellStart"/>
      <w:r w:rsidRPr="00E75AC2">
        <w:rPr>
          <w:b/>
          <w:i/>
          <w:w w:val="115"/>
        </w:rPr>
        <w:t>ия</w:t>
      </w:r>
      <w:proofErr w:type="spellEnd"/>
      <w:r w:rsidRPr="00E75AC2">
        <w:rPr>
          <w:w w:val="115"/>
        </w:rPr>
        <w:t>;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на</w:t>
      </w:r>
      <w:r w:rsidRPr="00E75AC2">
        <w:rPr>
          <w:spacing w:val="1"/>
          <w:w w:val="115"/>
        </w:rPr>
        <w:t xml:space="preserve"> </w:t>
      </w:r>
      <w:r w:rsidRPr="00E75AC2">
        <w:rPr>
          <w:b/>
          <w:i/>
          <w:w w:val="115"/>
        </w:rPr>
        <w:t>-</w:t>
      </w:r>
      <w:proofErr w:type="spellStart"/>
      <w:r w:rsidRPr="00E75AC2">
        <w:rPr>
          <w:b/>
          <w:i/>
          <w:w w:val="115"/>
        </w:rPr>
        <w:t>ья</w:t>
      </w:r>
      <w:proofErr w:type="spellEnd"/>
      <w:r w:rsidRPr="00E75AC2">
        <w:rPr>
          <w:b/>
          <w:i/>
          <w:spacing w:val="1"/>
          <w:w w:val="115"/>
        </w:rPr>
        <w:t xml:space="preserve"> </w:t>
      </w:r>
      <w:r w:rsidRPr="00E75AC2">
        <w:rPr>
          <w:w w:val="115"/>
        </w:rPr>
        <w:t>типа</w:t>
      </w:r>
      <w:r w:rsidRPr="00E75AC2">
        <w:rPr>
          <w:spacing w:val="1"/>
          <w:w w:val="115"/>
        </w:rPr>
        <w:t xml:space="preserve"> </w:t>
      </w:r>
      <w:r w:rsidRPr="00E75AC2">
        <w:rPr>
          <w:i/>
          <w:w w:val="115"/>
        </w:rPr>
        <w:t>гостья</w:t>
      </w:r>
      <w:r w:rsidRPr="00E75AC2">
        <w:rPr>
          <w:w w:val="115"/>
        </w:rPr>
        <w:t>, на ­</w:t>
      </w:r>
      <w:proofErr w:type="spellStart"/>
      <w:r w:rsidRPr="00E75AC2">
        <w:rPr>
          <w:b/>
          <w:i/>
          <w:w w:val="115"/>
        </w:rPr>
        <w:t>ье</w:t>
      </w:r>
      <w:proofErr w:type="spellEnd"/>
      <w:r w:rsidRPr="00E75AC2">
        <w:rPr>
          <w:b/>
          <w:i/>
          <w:w w:val="115"/>
        </w:rPr>
        <w:t xml:space="preserve"> </w:t>
      </w:r>
      <w:r w:rsidRPr="00E75AC2">
        <w:rPr>
          <w:w w:val="115"/>
        </w:rPr>
        <w:t xml:space="preserve">типа </w:t>
      </w:r>
      <w:r w:rsidRPr="00E75AC2">
        <w:rPr>
          <w:i/>
          <w:w w:val="115"/>
        </w:rPr>
        <w:t xml:space="preserve">ожерелье </w:t>
      </w:r>
      <w:r w:rsidRPr="00E75AC2">
        <w:rPr>
          <w:w w:val="115"/>
        </w:rPr>
        <w:t xml:space="preserve">во множественном числе); собственных имён существительных на </w:t>
      </w:r>
      <w:r w:rsidRPr="00E75AC2">
        <w:rPr>
          <w:b/>
          <w:i/>
          <w:w w:val="115"/>
        </w:rPr>
        <w:t>-</w:t>
      </w:r>
      <w:proofErr w:type="spellStart"/>
      <w:r w:rsidRPr="00E75AC2">
        <w:rPr>
          <w:b/>
          <w:i/>
          <w:w w:val="115"/>
        </w:rPr>
        <w:t>ов</w:t>
      </w:r>
      <w:proofErr w:type="spellEnd"/>
      <w:r w:rsidRPr="00E75AC2">
        <w:rPr>
          <w:w w:val="115"/>
        </w:rPr>
        <w:t xml:space="preserve">, </w:t>
      </w:r>
      <w:r w:rsidRPr="00E75AC2">
        <w:rPr>
          <w:b/>
          <w:i/>
          <w:w w:val="115"/>
        </w:rPr>
        <w:t>-ин</w:t>
      </w:r>
      <w:r w:rsidRPr="00E75AC2">
        <w:rPr>
          <w:w w:val="115"/>
        </w:rPr>
        <w:t xml:space="preserve">, </w:t>
      </w:r>
      <w:r w:rsidRPr="00E75AC2">
        <w:rPr>
          <w:b/>
          <w:i/>
          <w:w w:val="115"/>
        </w:rPr>
        <w:t>-</w:t>
      </w:r>
      <w:proofErr w:type="spellStart"/>
      <w:r w:rsidRPr="00E75AC2">
        <w:rPr>
          <w:b/>
          <w:i/>
          <w:w w:val="115"/>
        </w:rPr>
        <w:t>ий</w:t>
      </w:r>
      <w:proofErr w:type="spellEnd"/>
      <w:r w:rsidRPr="00E75AC2">
        <w:rPr>
          <w:w w:val="115"/>
        </w:rPr>
        <w:t>; имена существительные 1, 2, 3­го склонения (повторение изученного)</w:t>
      </w:r>
      <w:r w:rsidR="00797A1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Несклоняемые</w:t>
      </w:r>
      <w:r w:rsidRPr="00E75AC2">
        <w:rPr>
          <w:spacing w:val="-2"/>
          <w:w w:val="115"/>
        </w:rPr>
        <w:t xml:space="preserve"> </w:t>
      </w:r>
      <w:r w:rsidRPr="00E75AC2">
        <w:rPr>
          <w:w w:val="115"/>
        </w:rPr>
        <w:t>имена</w:t>
      </w:r>
      <w:r w:rsidRPr="00E75AC2">
        <w:rPr>
          <w:spacing w:val="-2"/>
          <w:w w:val="115"/>
        </w:rPr>
        <w:t xml:space="preserve"> </w:t>
      </w:r>
      <w:r w:rsidRPr="00E75AC2">
        <w:rPr>
          <w:w w:val="115"/>
        </w:rPr>
        <w:t>существительные</w:t>
      </w:r>
      <w:r w:rsidRPr="00E75AC2">
        <w:rPr>
          <w:spacing w:val="-2"/>
          <w:w w:val="115"/>
        </w:rPr>
        <w:t xml:space="preserve"> </w:t>
      </w:r>
      <w:r w:rsidRPr="00E75AC2">
        <w:rPr>
          <w:w w:val="115"/>
        </w:rPr>
        <w:t>(ознакомление)</w:t>
      </w:r>
      <w:r w:rsidR="00797A1A" w:rsidRPr="00E75AC2">
        <w:rPr>
          <w:w w:val="115"/>
        </w:rPr>
        <w:t>.</w:t>
      </w:r>
    </w:p>
    <w:p w:rsidR="00674005" w:rsidRPr="00E75AC2" w:rsidRDefault="00674005" w:rsidP="00C05025">
      <w:pPr>
        <w:pStyle w:val="ac"/>
        <w:spacing w:after="0"/>
        <w:jc w:val="both"/>
        <w:rPr>
          <w:i/>
        </w:rPr>
      </w:pPr>
      <w:r w:rsidRPr="00E75AC2">
        <w:rPr>
          <w:w w:val="115"/>
        </w:rPr>
        <w:t>Имя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прилагательное</w:t>
      </w:r>
      <w:r w:rsidR="00797A1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Зависимость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формы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имени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прилагательного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от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формы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имени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существительного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(повторение)</w:t>
      </w:r>
      <w:r w:rsidR="00797A1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Склонение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имён</w:t>
      </w:r>
      <w:r w:rsidRPr="00E75AC2">
        <w:rPr>
          <w:spacing w:val="-4"/>
          <w:w w:val="115"/>
        </w:rPr>
        <w:t xml:space="preserve"> </w:t>
      </w:r>
      <w:r w:rsidRPr="00E75AC2">
        <w:rPr>
          <w:w w:val="115"/>
        </w:rPr>
        <w:t>прилагательных</w:t>
      </w:r>
      <w:r w:rsidRPr="00E75AC2">
        <w:rPr>
          <w:spacing w:val="-4"/>
          <w:w w:val="115"/>
        </w:rPr>
        <w:t xml:space="preserve"> </w:t>
      </w:r>
      <w:r w:rsidRPr="00E75AC2">
        <w:rPr>
          <w:w w:val="115"/>
        </w:rPr>
        <w:t>во</w:t>
      </w:r>
      <w:r w:rsidRPr="00E75AC2">
        <w:rPr>
          <w:spacing w:val="-4"/>
          <w:w w:val="115"/>
        </w:rPr>
        <w:t xml:space="preserve"> </w:t>
      </w:r>
      <w:r w:rsidRPr="00E75AC2">
        <w:rPr>
          <w:w w:val="115"/>
        </w:rPr>
        <w:t>множественном</w:t>
      </w:r>
      <w:r w:rsidRPr="00E75AC2">
        <w:rPr>
          <w:spacing w:val="-4"/>
          <w:w w:val="115"/>
        </w:rPr>
        <w:t xml:space="preserve"> </w:t>
      </w:r>
      <w:r w:rsidRPr="00E75AC2">
        <w:rPr>
          <w:w w:val="115"/>
        </w:rPr>
        <w:t>числе</w:t>
      </w:r>
      <w:r w:rsidR="00797A1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Местоимение</w:t>
      </w:r>
      <w:r w:rsidR="00797A1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Личные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местоимения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(повторение)</w:t>
      </w:r>
      <w:r w:rsidR="00797A1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Личные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местоимения 1­го и 3­го лица единственного и множественного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числа;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склонение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личных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местоимений</w:t>
      </w:r>
      <w:r w:rsidR="00797A1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Глагол</w:t>
      </w:r>
      <w:r w:rsidR="00797A1A" w:rsidRPr="00E75AC2">
        <w:rPr>
          <w:w w:val="115"/>
        </w:rPr>
        <w:t>.</w:t>
      </w:r>
      <w:r w:rsidRPr="00E75AC2">
        <w:rPr>
          <w:w w:val="115"/>
        </w:rPr>
        <w:t xml:space="preserve">  Изменение глаголов по лицам и числам  в настоящем</w:t>
      </w:r>
      <w:r w:rsidRPr="00E75AC2">
        <w:rPr>
          <w:spacing w:val="1"/>
          <w:w w:val="115"/>
        </w:rPr>
        <w:t xml:space="preserve"> </w:t>
      </w:r>
      <w:r w:rsidRPr="00E75AC2">
        <w:rPr>
          <w:w w:val="120"/>
        </w:rPr>
        <w:t>и будущем времени (спряжение)</w:t>
      </w:r>
      <w:r w:rsidRPr="00E75AC2">
        <w:rPr>
          <w:spacing w:val="1"/>
          <w:w w:val="120"/>
        </w:rPr>
        <w:t xml:space="preserve"> </w:t>
      </w:r>
      <w:r w:rsidRPr="00E75AC2">
        <w:rPr>
          <w:w w:val="120"/>
        </w:rPr>
        <w:t>І и ІІ спряжение глаголов</w:t>
      </w:r>
      <w:r w:rsidR="00797A1A" w:rsidRPr="00E75AC2">
        <w:rPr>
          <w:w w:val="120"/>
        </w:rPr>
        <w:t>.</w:t>
      </w:r>
      <w:r w:rsidRPr="00E75AC2">
        <w:rPr>
          <w:spacing w:val="1"/>
          <w:w w:val="120"/>
        </w:rPr>
        <w:t xml:space="preserve"> </w:t>
      </w:r>
      <w:r w:rsidRPr="00E75AC2">
        <w:rPr>
          <w:spacing w:val="-4"/>
          <w:w w:val="120"/>
        </w:rPr>
        <w:t>Способы</w:t>
      </w:r>
      <w:r w:rsidRPr="00E75AC2">
        <w:rPr>
          <w:spacing w:val="-12"/>
          <w:w w:val="120"/>
        </w:rPr>
        <w:t xml:space="preserve"> </w:t>
      </w:r>
      <w:r w:rsidRPr="00E75AC2">
        <w:rPr>
          <w:spacing w:val="-3"/>
          <w:w w:val="120"/>
        </w:rPr>
        <w:t>определения</w:t>
      </w:r>
      <w:r w:rsidRPr="00E75AC2">
        <w:rPr>
          <w:spacing w:val="-12"/>
          <w:w w:val="120"/>
        </w:rPr>
        <w:t xml:space="preserve"> </w:t>
      </w:r>
      <w:r w:rsidRPr="00E75AC2">
        <w:rPr>
          <w:spacing w:val="-3"/>
          <w:w w:val="120"/>
        </w:rPr>
        <w:t>I</w:t>
      </w:r>
      <w:r w:rsidRPr="00E75AC2">
        <w:rPr>
          <w:spacing w:val="-12"/>
          <w:w w:val="120"/>
        </w:rPr>
        <w:t xml:space="preserve"> </w:t>
      </w:r>
      <w:r w:rsidRPr="00E75AC2">
        <w:rPr>
          <w:spacing w:val="-3"/>
          <w:w w:val="120"/>
        </w:rPr>
        <w:t>и</w:t>
      </w:r>
      <w:r w:rsidRPr="00E75AC2">
        <w:rPr>
          <w:spacing w:val="-12"/>
          <w:w w:val="120"/>
        </w:rPr>
        <w:t xml:space="preserve"> </w:t>
      </w:r>
      <w:r w:rsidRPr="00E75AC2">
        <w:rPr>
          <w:spacing w:val="-3"/>
          <w:w w:val="120"/>
        </w:rPr>
        <w:t>II</w:t>
      </w:r>
      <w:r w:rsidRPr="00E75AC2">
        <w:rPr>
          <w:spacing w:val="-12"/>
          <w:w w:val="120"/>
        </w:rPr>
        <w:t xml:space="preserve"> </w:t>
      </w:r>
      <w:r w:rsidRPr="00E75AC2">
        <w:rPr>
          <w:spacing w:val="-3"/>
          <w:w w:val="120"/>
        </w:rPr>
        <w:t>спряжения</w:t>
      </w:r>
      <w:r w:rsidRPr="00E75AC2">
        <w:rPr>
          <w:spacing w:val="-12"/>
          <w:w w:val="120"/>
        </w:rPr>
        <w:t xml:space="preserve"> </w:t>
      </w:r>
      <w:r w:rsidRPr="00E75AC2">
        <w:rPr>
          <w:spacing w:val="-3"/>
          <w:w w:val="120"/>
        </w:rPr>
        <w:t>глаголов</w:t>
      </w:r>
      <w:r w:rsidR="00797A1A" w:rsidRPr="00E75AC2">
        <w:rPr>
          <w:spacing w:val="-3"/>
          <w:w w:val="120"/>
        </w:rPr>
        <w:t>.</w:t>
      </w:r>
      <w:r w:rsidRPr="00E75AC2">
        <w:rPr>
          <w:spacing w:val="-3"/>
          <w:w w:val="142"/>
        </w:rPr>
        <w:t xml:space="preserve"> </w:t>
      </w:r>
      <w:r w:rsidRPr="00E75AC2">
        <w:rPr>
          <w:w w:val="115"/>
        </w:rPr>
        <w:t>Наречие (общее представление)</w:t>
      </w:r>
      <w:r w:rsidR="00797A1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Значение, вопросы, употребление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речи</w:t>
      </w:r>
      <w:r w:rsidR="00797A1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Предлог</w:t>
      </w:r>
      <w:r w:rsidR="00797A1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Отличие предлогов от приставок (повторение)</w:t>
      </w:r>
      <w:r w:rsidR="00797A1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Союз;</w:t>
      </w:r>
      <w:r w:rsidRPr="00E75AC2">
        <w:rPr>
          <w:spacing w:val="3"/>
          <w:w w:val="115"/>
        </w:rPr>
        <w:t xml:space="preserve"> </w:t>
      </w:r>
      <w:r w:rsidRPr="00E75AC2">
        <w:rPr>
          <w:w w:val="115"/>
        </w:rPr>
        <w:t>союзы</w:t>
      </w:r>
      <w:r w:rsidRPr="00E75AC2">
        <w:rPr>
          <w:spacing w:val="3"/>
          <w:w w:val="115"/>
        </w:rPr>
        <w:t xml:space="preserve"> </w:t>
      </w:r>
      <w:r w:rsidRPr="00E75AC2">
        <w:rPr>
          <w:i/>
          <w:w w:val="115"/>
        </w:rPr>
        <w:t>и</w:t>
      </w:r>
      <w:r w:rsidRPr="00E75AC2">
        <w:rPr>
          <w:w w:val="115"/>
        </w:rPr>
        <w:t>,</w:t>
      </w:r>
      <w:r w:rsidRPr="00E75AC2">
        <w:rPr>
          <w:spacing w:val="3"/>
          <w:w w:val="115"/>
        </w:rPr>
        <w:t xml:space="preserve"> </w:t>
      </w:r>
      <w:r w:rsidRPr="00E75AC2">
        <w:rPr>
          <w:i/>
          <w:w w:val="115"/>
        </w:rPr>
        <w:t>а</w:t>
      </w:r>
      <w:r w:rsidRPr="00E75AC2">
        <w:rPr>
          <w:w w:val="115"/>
        </w:rPr>
        <w:t>,</w:t>
      </w:r>
      <w:r w:rsidRPr="00E75AC2">
        <w:rPr>
          <w:spacing w:val="3"/>
          <w:w w:val="115"/>
        </w:rPr>
        <w:t xml:space="preserve"> </w:t>
      </w:r>
      <w:r w:rsidRPr="00E75AC2">
        <w:rPr>
          <w:i/>
          <w:w w:val="115"/>
        </w:rPr>
        <w:t>но</w:t>
      </w:r>
      <w:r w:rsidRPr="00E75AC2">
        <w:rPr>
          <w:i/>
          <w:spacing w:val="3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3"/>
          <w:w w:val="115"/>
        </w:rPr>
        <w:t xml:space="preserve"> </w:t>
      </w:r>
      <w:r w:rsidRPr="00E75AC2">
        <w:rPr>
          <w:w w:val="115"/>
        </w:rPr>
        <w:t>простых</w:t>
      </w:r>
      <w:r w:rsidRPr="00E75AC2">
        <w:rPr>
          <w:spacing w:val="3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3"/>
          <w:w w:val="115"/>
        </w:rPr>
        <w:t xml:space="preserve"> </w:t>
      </w:r>
      <w:r w:rsidRPr="00E75AC2">
        <w:rPr>
          <w:w w:val="115"/>
        </w:rPr>
        <w:t>сложных</w:t>
      </w:r>
      <w:r w:rsidRPr="00E75AC2">
        <w:rPr>
          <w:spacing w:val="3"/>
          <w:w w:val="115"/>
        </w:rPr>
        <w:t xml:space="preserve"> </w:t>
      </w:r>
      <w:r w:rsidRPr="00E75AC2">
        <w:rPr>
          <w:w w:val="115"/>
        </w:rPr>
        <w:t>предложениях</w:t>
      </w:r>
      <w:r w:rsidR="00797A1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20"/>
        </w:rPr>
        <w:t>Частица</w:t>
      </w:r>
      <w:r w:rsidRPr="00E75AC2">
        <w:rPr>
          <w:spacing w:val="-14"/>
          <w:w w:val="120"/>
        </w:rPr>
        <w:t xml:space="preserve"> </w:t>
      </w:r>
      <w:r w:rsidRPr="00E75AC2">
        <w:rPr>
          <w:i/>
          <w:w w:val="120"/>
        </w:rPr>
        <w:t>не</w:t>
      </w:r>
      <w:r w:rsidRPr="00E75AC2">
        <w:rPr>
          <w:w w:val="120"/>
        </w:rPr>
        <w:t>,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её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значение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(повторение)</w:t>
      </w:r>
      <w:r w:rsidR="00797A1A" w:rsidRPr="00E75AC2">
        <w:rPr>
          <w:w w:val="120"/>
        </w:rPr>
        <w:t>.</w:t>
      </w:r>
      <w:r w:rsidRPr="00E75AC2">
        <w:rPr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</w:rPr>
        <w:t>Синтаксис</w:t>
      </w:r>
      <w:r w:rsidR="00E75AC2" w:rsidRPr="00E75AC2">
        <w:rPr>
          <w:i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Слово, сочетание слов (словосочетание) и предложение, осознание их сходства и различий; виды предложений по цели высказывания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(повествовательные,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вопросительные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побудительные); виды предложений по эмоциональной окраске (восклицательные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невосклицательные);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связь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между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словами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55"/>
          <w:w w:val="115"/>
        </w:rPr>
        <w:t xml:space="preserve"> </w:t>
      </w:r>
      <w:r w:rsidRPr="00E75AC2">
        <w:rPr>
          <w:w w:val="115"/>
        </w:rPr>
        <w:t>словосочетании и предложении (при помощи смысловых вопросов);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распространённые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нераспространённые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предложения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(повторение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изученного)</w:t>
      </w:r>
      <w:r w:rsidR="00797A1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Предложения с однородными членами: без союзов, с союзами</w:t>
      </w:r>
      <w:r w:rsidRPr="00E75AC2">
        <w:rPr>
          <w:spacing w:val="-55"/>
          <w:w w:val="115"/>
        </w:rPr>
        <w:t xml:space="preserve"> </w:t>
      </w:r>
      <w:r w:rsidRPr="00E75AC2">
        <w:rPr>
          <w:i/>
          <w:w w:val="120"/>
        </w:rPr>
        <w:t>а</w:t>
      </w:r>
      <w:r w:rsidRPr="00E75AC2">
        <w:rPr>
          <w:w w:val="120"/>
        </w:rPr>
        <w:t>,</w:t>
      </w:r>
      <w:r w:rsidRPr="00E75AC2">
        <w:rPr>
          <w:spacing w:val="-14"/>
          <w:w w:val="120"/>
        </w:rPr>
        <w:t xml:space="preserve"> </w:t>
      </w:r>
      <w:r w:rsidRPr="00E75AC2">
        <w:rPr>
          <w:i/>
          <w:w w:val="120"/>
        </w:rPr>
        <w:t>но</w:t>
      </w:r>
      <w:r w:rsidRPr="00E75AC2">
        <w:rPr>
          <w:w w:val="120"/>
        </w:rPr>
        <w:t>,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с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одиночным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союзом</w:t>
      </w:r>
      <w:r w:rsidRPr="00E75AC2">
        <w:rPr>
          <w:spacing w:val="-13"/>
          <w:w w:val="120"/>
        </w:rPr>
        <w:t xml:space="preserve"> </w:t>
      </w:r>
      <w:r w:rsidRPr="00E75AC2">
        <w:rPr>
          <w:i/>
          <w:w w:val="120"/>
        </w:rPr>
        <w:t>и</w:t>
      </w:r>
      <w:r w:rsidRPr="00E75AC2">
        <w:rPr>
          <w:i/>
          <w:spacing w:val="43"/>
          <w:w w:val="120"/>
        </w:rPr>
        <w:t xml:space="preserve"> </w:t>
      </w:r>
      <w:r w:rsidRPr="00E75AC2">
        <w:rPr>
          <w:w w:val="120"/>
        </w:rPr>
        <w:t>Интонация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перечисления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в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предложениях</w:t>
      </w:r>
      <w:r w:rsidRPr="00E75AC2">
        <w:rPr>
          <w:spacing w:val="-14"/>
          <w:w w:val="120"/>
        </w:rPr>
        <w:t xml:space="preserve"> </w:t>
      </w:r>
      <w:r w:rsidRPr="00E75AC2">
        <w:rPr>
          <w:w w:val="120"/>
        </w:rPr>
        <w:t>с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однородными</w:t>
      </w:r>
      <w:r w:rsidRPr="00E75AC2">
        <w:rPr>
          <w:spacing w:val="-13"/>
          <w:w w:val="120"/>
        </w:rPr>
        <w:t xml:space="preserve"> </w:t>
      </w:r>
      <w:r w:rsidRPr="00E75AC2">
        <w:rPr>
          <w:w w:val="120"/>
        </w:rPr>
        <w:t>членами</w:t>
      </w:r>
      <w:r w:rsidR="00797A1A" w:rsidRPr="00E75AC2">
        <w:rPr>
          <w:w w:val="120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Простое и сложное предложение (ознакомление)</w:t>
      </w:r>
      <w:r w:rsidR="00797A1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Сложные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 xml:space="preserve">предложения: сложносочинённые с союзами </w:t>
      </w:r>
      <w:r w:rsidRPr="00E75AC2">
        <w:rPr>
          <w:i/>
          <w:w w:val="115"/>
        </w:rPr>
        <w:t>и, а, но</w:t>
      </w:r>
      <w:r w:rsidRPr="00E75AC2">
        <w:rPr>
          <w:w w:val="115"/>
        </w:rPr>
        <w:t>; бессоюзные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сложные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предложения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(без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называния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терминов)</w:t>
      </w:r>
      <w:r w:rsidR="00797A1A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C05025" w:rsidRDefault="00E75AC2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О</w:t>
      </w:r>
      <w:r w:rsidR="00674005" w:rsidRPr="00E75AC2">
        <w:rPr>
          <w:i/>
          <w:w w:val="90"/>
        </w:rPr>
        <w:t>рфография</w:t>
      </w:r>
      <w:r w:rsidR="00674005" w:rsidRPr="00E75AC2">
        <w:rPr>
          <w:i/>
          <w:spacing w:val="3"/>
          <w:w w:val="90"/>
        </w:rPr>
        <w:t xml:space="preserve"> </w:t>
      </w:r>
      <w:r w:rsidR="00674005" w:rsidRPr="00E75AC2">
        <w:rPr>
          <w:i/>
          <w:w w:val="90"/>
        </w:rPr>
        <w:t>и</w:t>
      </w:r>
      <w:r w:rsidR="00674005" w:rsidRPr="00E75AC2">
        <w:rPr>
          <w:i/>
          <w:spacing w:val="4"/>
          <w:w w:val="90"/>
        </w:rPr>
        <w:t xml:space="preserve"> </w:t>
      </w:r>
      <w:r w:rsidR="00674005" w:rsidRPr="00E75AC2">
        <w:rPr>
          <w:i/>
          <w:w w:val="90"/>
        </w:rPr>
        <w:t>пунктуация</w:t>
      </w:r>
      <w:r w:rsidRPr="00E75AC2">
        <w:rPr>
          <w:i/>
          <w:w w:val="90"/>
        </w:rPr>
        <w:t>.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Повторение правил правописания, изученных в 1, 2, 3 классах</w:t>
      </w:r>
      <w:r w:rsidR="00797A1A" w:rsidRPr="00E75AC2">
        <w:rPr>
          <w:w w:val="115"/>
        </w:rPr>
        <w:t>.</w:t>
      </w:r>
      <w:r w:rsidRPr="00E75AC2">
        <w:rPr>
          <w:spacing w:val="-55"/>
          <w:w w:val="115"/>
        </w:rPr>
        <w:t xml:space="preserve"> </w:t>
      </w:r>
      <w:r w:rsidRPr="00E75AC2">
        <w:rPr>
          <w:w w:val="115"/>
        </w:rPr>
        <w:t>Орфографическая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зоркость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как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осознание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места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возможного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возникновения</w:t>
      </w:r>
      <w:r w:rsidRPr="00E75AC2">
        <w:rPr>
          <w:spacing w:val="43"/>
          <w:w w:val="115"/>
        </w:rPr>
        <w:t xml:space="preserve"> </w:t>
      </w:r>
      <w:r w:rsidRPr="00E75AC2">
        <w:rPr>
          <w:w w:val="115"/>
        </w:rPr>
        <w:t>орфографической</w:t>
      </w:r>
      <w:r w:rsidRPr="00E75AC2">
        <w:rPr>
          <w:spacing w:val="44"/>
          <w:w w:val="115"/>
        </w:rPr>
        <w:t xml:space="preserve"> </w:t>
      </w:r>
      <w:r w:rsidRPr="00E75AC2">
        <w:rPr>
          <w:w w:val="115"/>
        </w:rPr>
        <w:t>ошибки;</w:t>
      </w:r>
      <w:r w:rsidRPr="00E75AC2">
        <w:rPr>
          <w:spacing w:val="44"/>
          <w:w w:val="115"/>
        </w:rPr>
        <w:t xml:space="preserve"> </w:t>
      </w:r>
      <w:r w:rsidRPr="00E75AC2">
        <w:rPr>
          <w:w w:val="115"/>
        </w:rPr>
        <w:t>различные</w:t>
      </w:r>
      <w:r w:rsidRPr="00E75AC2">
        <w:rPr>
          <w:spacing w:val="43"/>
          <w:w w:val="115"/>
        </w:rPr>
        <w:t xml:space="preserve"> </w:t>
      </w:r>
      <w:r w:rsidRPr="00E75AC2">
        <w:rPr>
          <w:w w:val="115"/>
        </w:rPr>
        <w:t>способы</w:t>
      </w:r>
      <w:r w:rsidRPr="00E75AC2">
        <w:rPr>
          <w:spacing w:val="-54"/>
          <w:w w:val="115"/>
        </w:rPr>
        <w:t xml:space="preserve"> </w:t>
      </w:r>
      <w:r w:rsidRPr="00E75AC2">
        <w:rPr>
          <w:w w:val="115"/>
        </w:rPr>
        <w:t>решения орфографической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задачи в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зависимости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от места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орфограммы</w:t>
      </w:r>
      <w:r w:rsidRPr="00E75AC2">
        <w:rPr>
          <w:spacing w:val="11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12"/>
          <w:w w:val="115"/>
        </w:rPr>
        <w:t xml:space="preserve"> </w:t>
      </w:r>
      <w:r w:rsidRPr="00E75AC2">
        <w:rPr>
          <w:w w:val="115"/>
        </w:rPr>
        <w:t>слове;</w:t>
      </w:r>
      <w:r w:rsidRPr="00E75AC2">
        <w:rPr>
          <w:spacing w:val="12"/>
          <w:w w:val="115"/>
        </w:rPr>
        <w:t xml:space="preserve"> </w:t>
      </w:r>
      <w:r w:rsidRPr="00E75AC2">
        <w:rPr>
          <w:w w:val="115"/>
        </w:rPr>
        <w:t>контроль</w:t>
      </w:r>
      <w:r w:rsidRPr="00E75AC2">
        <w:rPr>
          <w:spacing w:val="12"/>
          <w:w w:val="115"/>
        </w:rPr>
        <w:t xml:space="preserve"> </w:t>
      </w:r>
      <w:r w:rsidRPr="00E75AC2">
        <w:rPr>
          <w:w w:val="115"/>
        </w:rPr>
        <w:t>при</w:t>
      </w:r>
      <w:r w:rsidRPr="00E75AC2">
        <w:rPr>
          <w:spacing w:val="12"/>
          <w:w w:val="115"/>
        </w:rPr>
        <w:t xml:space="preserve"> </w:t>
      </w:r>
      <w:r w:rsidRPr="00E75AC2">
        <w:rPr>
          <w:w w:val="115"/>
        </w:rPr>
        <w:t>проверке</w:t>
      </w:r>
      <w:r w:rsidRPr="00E75AC2">
        <w:rPr>
          <w:spacing w:val="11"/>
          <w:w w:val="115"/>
        </w:rPr>
        <w:t xml:space="preserve"> </w:t>
      </w:r>
      <w:r w:rsidRPr="00E75AC2">
        <w:rPr>
          <w:w w:val="115"/>
        </w:rPr>
        <w:t>собственных</w:t>
      </w:r>
      <w:r w:rsidRPr="00E75AC2">
        <w:rPr>
          <w:spacing w:val="12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2"/>
          <w:w w:val="115"/>
        </w:rPr>
        <w:t xml:space="preserve"> </w:t>
      </w:r>
      <w:r w:rsidRPr="00E75AC2">
        <w:rPr>
          <w:w w:val="115"/>
        </w:rPr>
        <w:t>предложенных</w:t>
      </w:r>
      <w:r w:rsidRPr="00E75AC2">
        <w:rPr>
          <w:spacing w:val="28"/>
          <w:w w:val="115"/>
        </w:rPr>
        <w:t xml:space="preserve"> </w:t>
      </w:r>
      <w:r w:rsidRPr="00E75AC2">
        <w:rPr>
          <w:w w:val="115"/>
        </w:rPr>
        <w:t>текстов</w:t>
      </w:r>
      <w:r w:rsidRPr="00E75AC2">
        <w:rPr>
          <w:spacing w:val="28"/>
          <w:w w:val="115"/>
        </w:rPr>
        <w:t xml:space="preserve"> </w:t>
      </w:r>
      <w:r w:rsidRPr="00E75AC2">
        <w:rPr>
          <w:w w:val="115"/>
        </w:rPr>
        <w:t>(повторение</w:t>
      </w:r>
      <w:r w:rsidRPr="00E75AC2">
        <w:rPr>
          <w:spacing w:val="28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28"/>
          <w:w w:val="115"/>
        </w:rPr>
        <w:t xml:space="preserve"> </w:t>
      </w:r>
      <w:r w:rsidRPr="00E75AC2">
        <w:rPr>
          <w:w w:val="115"/>
        </w:rPr>
        <w:t>применение</w:t>
      </w:r>
      <w:r w:rsidRPr="00E75AC2">
        <w:rPr>
          <w:spacing w:val="29"/>
          <w:w w:val="115"/>
        </w:rPr>
        <w:t xml:space="preserve"> </w:t>
      </w:r>
      <w:r w:rsidRPr="00E75AC2">
        <w:rPr>
          <w:w w:val="115"/>
        </w:rPr>
        <w:t>на</w:t>
      </w:r>
      <w:r w:rsidRPr="00E75AC2">
        <w:rPr>
          <w:spacing w:val="28"/>
          <w:w w:val="115"/>
        </w:rPr>
        <w:t xml:space="preserve"> </w:t>
      </w:r>
      <w:r w:rsidRPr="00E75AC2">
        <w:rPr>
          <w:w w:val="115"/>
        </w:rPr>
        <w:t>новом</w:t>
      </w:r>
      <w:r w:rsidRPr="00E75AC2">
        <w:rPr>
          <w:spacing w:val="28"/>
          <w:w w:val="115"/>
        </w:rPr>
        <w:t xml:space="preserve"> </w:t>
      </w:r>
      <w:r w:rsidRPr="00E75AC2">
        <w:rPr>
          <w:w w:val="115"/>
        </w:rPr>
        <w:lastRenderedPageBreak/>
        <w:t>орфографическом</w:t>
      </w:r>
      <w:r w:rsidR="00797A1A" w:rsidRPr="00E75AC2">
        <w:rPr>
          <w:spacing w:val="4"/>
          <w:w w:val="115"/>
        </w:rPr>
        <w:t xml:space="preserve"> </w:t>
      </w:r>
      <w:r w:rsidRPr="00E75AC2">
        <w:rPr>
          <w:w w:val="115"/>
        </w:rPr>
        <w:t>материале)</w:t>
      </w:r>
      <w:r w:rsidR="00E75AC2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Использование орфографического словаря для определения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(уточнения)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написания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слова</w:t>
      </w:r>
      <w:r w:rsidR="00797A1A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15"/>
        </w:rPr>
        <w:t>Правила</w:t>
      </w:r>
      <w:r w:rsidRPr="00E75AC2">
        <w:rPr>
          <w:spacing w:val="12"/>
          <w:w w:val="115"/>
        </w:rPr>
        <w:t xml:space="preserve"> </w:t>
      </w:r>
      <w:r w:rsidRPr="00E75AC2">
        <w:rPr>
          <w:w w:val="115"/>
        </w:rPr>
        <w:t>правописания</w:t>
      </w:r>
      <w:r w:rsidRPr="00E75AC2">
        <w:rPr>
          <w:spacing w:val="13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13"/>
          <w:w w:val="115"/>
        </w:rPr>
        <w:t xml:space="preserve"> </w:t>
      </w:r>
      <w:r w:rsidRPr="00E75AC2">
        <w:rPr>
          <w:w w:val="115"/>
        </w:rPr>
        <w:t>их</w:t>
      </w:r>
      <w:r w:rsidRPr="00E75AC2">
        <w:rPr>
          <w:spacing w:val="13"/>
          <w:w w:val="115"/>
        </w:rPr>
        <w:t xml:space="preserve"> </w:t>
      </w:r>
      <w:r w:rsidRPr="00E75AC2">
        <w:rPr>
          <w:w w:val="115"/>
        </w:rPr>
        <w:t>применение:</w:t>
      </w:r>
    </w:p>
    <w:p w:rsidR="00674005" w:rsidRPr="00822304" w:rsidRDefault="00674005" w:rsidP="00D51A3D">
      <w:pPr>
        <w:pStyle w:val="a4"/>
        <w:widowControl w:val="0"/>
        <w:numPr>
          <w:ilvl w:val="0"/>
          <w:numId w:val="20"/>
        </w:numPr>
        <w:tabs>
          <w:tab w:val="left" w:pos="38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20"/>
          <w:sz w:val="24"/>
          <w:szCs w:val="24"/>
        </w:rPr>
        <w:t>безударные</w:t>
      </w:r>
      <w:r w:rsidRPr="00E75AC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падежные</w:t>
      </w:r>
      <w:r w:rsidRPr="00E75AC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окончания</w:t>
      </w:r>
      <w:r w:rsidRPr="00E75AC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имён</w:t>
      </w:r>
      <w:r w:rsidRPr="00E75AC2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существительных</w:t>
      </w:r>
      <w:r w:rsidRPr="00E75AC2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(кроме существ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 xml:space="preserve">тельных на </w:t>
      </w:r>
      <w:proofErr w:type="gramStart"/>
      <w:r w:rsidRPr="00E75AC2">
        <w:rPr>
          <w:rFonts w:ascii="Times New Roman" w:hAnsi="Times New Roman" w:cs="Times New Roman"/>
          <w:b/>
          <w:i/>
          <w:w w:val="115"/>
          <w:sz w:val="24"/>
          <w:szCs w:val="24"/>
        </w:rPr>
        <w:t>-м</w:t>
      </w:r>
      <w:proofErr w:type="gramEnd"/>
      <w:r w:rsidRPr="00E75AC2">
        <w:rPr>
          <w:rFonts w:ascii="Times New Roman" w:hAnsi="Times New Roman" w:cs="Times New Roman"/>
          <w:b/>
          <w:i/>
          <w:w w:val="115"/>
          <w:sz w:val="24"/>
          <w:szCs w:val="24"/>
        </w:rPr>
        <w:t>я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E75AC2">
        <w:rPr>
          <w:rFonts w:ascii="Times New Roman" w:hAnsi="Times New Roman" w:cs="Times New Roman"/>
          <w:b/>
          <w:i/>
          <w:w w:val="115"/>
          <w:sz w:val="24"/>
          <w:szCs w:val="24"/>
        </w:rPr>
        <w:t>-</w:t>
      </w:r>
      <w:proofErr w:type="spellStart"/>
      <w:r w:rsidRPr="00E75AC2">
        <w:rPr>
          <w:rFonts w:ascii="Times New Roman" w:hAnsi="Times New Roman" w:cs="Times New Roman"/>
          <w:b/>
          <w:i/>
          <w:w w:val="115"/>
          <w:sz w:val="24"/>
          <w:szCs w:val="24"/>
        </w:rPr>
        <w:t>ий</w:t>
      </w:r>
      <w:proofErr w:type="spellEnd"/>
      <w:r w:rsidRPr="00E75AC2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E75AC2">
        <w:rPr>
          <w:rFonts w:ascii="Times New Roman" w:hAnsi="Times New Roman" w:cs="Times New Roman"/>
          <w:b/>
          <w:i/>
          <w:w w:val="115"/>
          <w:sz w:val="24"/>
          <w:szCs w:val="24"/>
        </w:rPr>
        <w:t>-</w:t>
      </w:r>
      <w:proofErr w:type="spellStart"/>
      <w:r w:rsidRPr="00E75AC2">
        <w:rPr>
          <w:rFonts w:ascii="Times New Roman" w:hAnsi="Times New Roman" w:cs="Times New Roman"/>
          <w:b/>
          <w:i/>
          <w:w w:val="115"/>
          <w:sz w:val="24"/>
          <w:szCs w:val="24"/>
        </w:rPr>
        <w:t>ие</w:t>
      </w:r>
      <w:proofErr w:type="spellEnd"/>
      <w:r w:rsidRPr="00E75AC2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E75AC2">
        <w:rPr>
          <w:rFonts w:ascii="Times New Roman" w:hAnsi="Times New Roman" w:cs="Times New Roman"/>
          <w:b/>
          <w:i/>
          <w:w w:val="115"/>
          <w:sz w:val="24"/>
          <w:szCs w:val="24"/>
        </w:rPr>
        <w:t>-</w:t>
      </w:r>
      <w:proofErr w:type="spellStart"/>
      <w:r w:rsidRPr="00E75AC2">
        <w:rPr>
          <w:rFonts w:ascii="Times New Roman" w:hAnsi="Times New Roman" w:cs="Times New Roman"/>
          <w:b/>
          <w:i/>
          <w:w w:val="115"/>
          <w:sz w:val="24"/>
          <w:szCs w:val="24"/>
        </w:rPr>
        <w:t>ия</w:t>
      </w:r>
      <w:proofErr w:type="spellEnd"/>
      <w:r w:rsidRPr="00E75AC2">
        <w:rPr>
          <w:rFonts w:ascii="Times New Roman" w:hAnsi="Times New Roman" w:cs="Times New Roman"/>
          <w:w w:val="115"/>
          <w:sz w:val="24"/>
          <w:szCs w:val="24"/>
        </w:rPr>
        <w:t>, а также кроме</w:t>
      </w:r>
      <w:r w:rsidRPr="00E75AC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собственных</w:t>
      </w:r>
      <w:r w:rsidRPr="00E75AC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имён</w:t>
      </w:r>
      <w:r w:rsidRPr="00E75AC2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proofErr w:type="spellStart"/>
      <w:r w:rsidRPr="00822304">
        <w:rPr>
          <w:rFonts w:ascii="Times New Roman" w:hAnsi="Times New Roman" w:cs="Times New Roman"/>
          <w:w w:val="115"/>
          <w:sz w:val="24"/>
          <w:szCs w:val="24"/>
        </w:rPr>
        <w:t>сущесв</w:t>
      </w:r>
      <w:r w:rsidR="00797A1A" w:rsidRPr="00822304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тельных</w:t>
      </w:r>
      <w:proofErr w:type="spellEnd"/>
      <w:r w:rsidRPr="00822304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822304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b/>
          <w:i/>
          <w:w w:val="115"/>
          <w:sz w:val="24"/>
          <w:szCs w:val="24"/>
        </w:rPr>
        <w:t>-</w:t>
      </w:r>
      <w:proofErr w:type="spellStart"/>
      <w:r w:rsidRPr="00822304">
        <w:rPr>
          <w:rFonts w:ascii="Times New Roman" w:hAnsi="Times New Roman" w:cs="Times New Roman"/>
          <w:b/>
          <w:i/>
          <w:w w:val="115"/>
          <w:sz w:val="24"/>
          <w:szCs w:val="24"/>
        </w:rPr>
        <w:t>ов</w:t>
      </w:r>
      <w:proofErr w:type="spellEnd"/>
      <w:r w:rsidRPr="0082230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822304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b/>
          <w:i/>
          <w:w w:val="115"/>
          <w:sz w:val="24"/>
          <w:szCs w:val="24"/>
        </w:rPr>
        <w:t>-ин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822304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b/>
          <w:i/>
          <w:w w:val="115"/>
          <w:sz w:val="24"/>
          <w:szCs w:val="24"/>
        </w:rPr>
        <w:t>-</w:t>
      </w:r>
      <w:proofErr w:type="spellStart"/>
      <w:r w:rsidRPr="00822304">
        <w:rPr>
          <w:rFonts w:ascii="Times New Roman" w:hAnsi="Times New Roman" w:cs="Times New Roman"/>
          <w:b/>
          <w:i/>
          <w:w w:val="115"/>
          <w:sz w:val="24"/>
          <w:szCs w:val="24"/>
        </w:rPr>
        <w:t>ий</w:t>
      </w:r>
      <w:proofErr w:type="spellEnd"/>
      <w:r w:rsidRPr="00822304">
        <w:rPr>
          <w:rFonts w:ascii="Times New Roman" w:hAnsi="Times New Roman" w:cs="Times New Roman"/>
          <w:w w:val="115"/>
          <w:sz w:val="24"/>
          <w:szCs w:val="24"/>
        </w:rPr>
        <w:t>);</w:t>
      </w:r>
    </w:p>
    <w:p w:rsidR="00674005" w:rsidRPr="00822304" w:rsidRDefault="00674005" w:rsidP="00D51A3D">
      <w:pPr>
        <w:pStyle w:val="a4"/>
        <w:widowControl w:val="0"/>
        <w:numPr>
          <w:ilvl w:val="0"/>
          <w:numId w:val="20"/>
        </w:numPr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безударные</w:t>
      </w:r>
      <w:r w:rsidRPr="00E75AC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падежные</w:t>
      </w:r>
      <w:r w:rsidRPr="00E75AC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окончания</w:t>
      </w:r>
      <w:r w:rsidRPr="00E75AC2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имён</w:t>
      </w:r>
      <w:r w:rsidRPr="00E75AC2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прилагательных;</w:t>
      </w:r>
    </w:p>
    <w:p w:rsidR="00822304" w:rsidRDefault="00674005" w:rsidP="00D51A3D">
      <w:pPr>
        <w:pStyle w:val="a4"/>
        <w:widowControl w:val="0"/>
        <w:numPr>
          <w:ilvl w:val="0"/>
          <w:numId w:val="20"/>
        </w:numPr>
        <w:tabs>
          <w:tab w:val="left" w:pos="384"/>
        </w:tabs>
        <w:autoSpaceDE w:val="0"/>
        <w:autoSpaceDN w:val="0"/>
        <w:spacing w:after="0" w:line="240" w:lineRule="auto"/>
        <w:ind w:left="0" w:right="1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мягкий</w:t>
      </w:r>
      <w:r w:rsidRPr="00E75AC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знак</w:t>
      </w:r>
      <w:r w:rsidRPr="00E75AC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после</w:t>
      </w:r>
      <w:r w:rsidRPr="00E75AC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шипящих  на  конце  глаголов  в  форме</w:t>
      </w:r>
      <w:r w:rsidRPr="00E75AC2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2­го</w:t>
      </w:r>
      <w:r w:rsidRPr="00E75AC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лица</w:t>
      </w:r>
      <w:r w:rsidRPr="00E75AC2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</w:p>
    <w:p w:rsidR="00674005" w:rsidRPr="00822304" w:rsidRDefault="00674005" w:rsidP="00822304">
      <w:pPr>
        <w:pStyle w:val="a4"/>
        <w:widowControl w:val="0"/>
        <w:tabs>
          <w:tab w:val="left" w:pos="384"/>
        </w:tabs>
        <w:autoSpaceDE w:val="0"/>
        <w:autoSpaceDN w:val="0"/>
        <w:spacing w:after="0" w:line="240" w:lineRule="auto"/>
        <w:ind w:left="0" w:right="1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304">
        <w:rPr>
          <w:rFonts w:ascii="Times New Roman" w:hAnsi="Times New Roman" w:cs="Times New Roman"/>
          <w:w w:val="115"/>
          <w:sz w:val="24"/>
          <w:szCs w:val="24"/>
        </w:rPr>
        <w:t>единственного</w:t>
      </w:r>
      <w:r w:rsidRPr="00822304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числа;</w:t>
      </w:r>
    </w:p>
    <w:p w:rsidR="00674005" w:rsidRPr="00822304" w:rsidRDefault="00674005" w:rsidP="00D51A3D">
      <w:pPr>
        <w:pStyle w:val="a4"/>
        <w:widowControl w:val="0"/>
        <w:numPr>
          <w:ilvl w:val="0"/>
          <w:numId w:val="20"/>
        </w:numPr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20"/>
          <w:sz w:val="24"/>
          <w:szCs w:val="24"/>
        </w:rPr>
        <w:t>наличие</w:t>
      </w:r>
      <w:r w:rsidRPr="00E75AC2">
        <w:rPr>
          <w:rFonts w:ascii="Times New Roman" w:hAnsi="Times New Roman" w:cs="Times New Roman"/>
          <w:spacing w:val="50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 xml:space="preserve">или </w:t>
      </w:r>
      <w:r w:rsidRPr="00E75AC2">
        <w:rPr>
          <w:rFonts w:ascii="Times New Roman" w:hAnsi="Times New Roman" w:cs="Times New Roman"/>
          <w:spacing w:val="48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 xml:space="preserve">отсутствие </w:t>
      </w:r>
      <w:r w:rsidRPr="00E75AC2">
        <w:rPr>
          <w:rFonts w:ascii="Times New Roman" w:hAnsi="Times New Roman" w:cs="Times New Roman"/>
          <w:spacing w:val="49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 xml:space="preserve">мягкого </w:t>
      </w:r>
      <w:r w:rsidRPr="00E75AC2">
        <w:rPr>
          <w:rFonts w:ascii="Times New Roman" w:hAnsi="Times New Roman" w:cs="Times New Roman"/>
          <w:spacing w:val="49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 xml:space="preserve">знака </w:t>
      </w:r>
      <w:r w:rsidRPr="00E75AC2">
        <w:rPr>
          <w:rFonts w:ascii="Times New Roman" w:hAnsi="Times New Roman" w:cs="Times New Roman"/>
          <w:spacing w:val="49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 xml:space="preserve">в </w:t>
      </w:r>
      <w:r w:rsidRPr="00E75AC2">
        <w:rPr>
          <w:rFonts w:ascii="Times New Roman" w:hAnsi="Times New Roman" w:cs="Times New Roman"/>
          <w:spacing w:val="49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 xml:space="preserve">глаголах </w:t>
      </w:r>
      <w:r w:rsidRPr="00822304">
        <w:rPr>
          <w:rFonts w:ascii="Times New Roman" w:hAnsi="Times New Roman" w:cs="Times New Roman"/>
          <w:spacing w:val="49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на</w:t>
      </w:r>
      <w:r w:rsidR="00797A1A" w:rsidRPr="00822304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proofErr w:type="gramStart"/>
      <w:r w:rsidRPr="00822304">
        <w:rPr>
          <w:rFonts w:ascii="Times New Roman" w:hAnsi="Times New Roman" w:cs="Times New Roman"/>
          <w:b/>
          <w:i/>
          <w:w w:val="115"/>
          <w:sz w:val="24"/>
          <w:szCs w:val="24"/>
        </w:rPr>
        <w:t>-</w:t>
      </w:r>
      <w:proofErr w:type="spellStart"/>
      <w:r w:rsidRPr="00822304">
        <w:rPr>
          <w:rFonts w:ascii="Times New Roman" w:hAnsi="Times New Roman" w:cs="Times New Roman"/>
          <w:b/>
          <w:i/>
          <w:w w:val="115"/>
          <w:sz w:val="24"/>
          <w:szCs w:val="24"/>
        </w:rPr>
        <w:t>т</w:t>
      </w:r>
      <w:proofErr w:type="gramEnd"/>
      <w:r w:rsidRPr="00822304">
        <w:rPr>
          <w:rFonts w:ascii="Times New Roman" w:hAnsi="Times New Roman" w:cs="Times New Roman"/>
          <w:b/>
          <w:i/>
          <w:w w:val="115"/>
          <w:sz w:val="24"/>
          <w:szCs w:val="24"/>
        </w:rPr>
        <w:t>ься</w:t>
      </w:r>
      <w:proofErr w:type="spellEnd"/>
      <w:r w:rsidRPr="00822304">
        <w:rPr>
          <w:rFonts w:ascii="Times New Roman" w:hAnsi="Times New Roman" w:cs="Times New Roman"/>
          <w:b/>
          <w:i/>
          <w:spacing w:val="-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822304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b/>
          <w:i/>
          <w:w w:val="115"/>
          <w:sz w:val="24"/>
          <w:szCs w:val="24"/>
        </w:rPr>
        <w:t>-</w:t>
      </w:r>
      <w:proofErr w:type="spellStart"/>
      <w:r w:rsidRPr="00822304">
        <w:rPr>
          <w:rFonts w:ascii="Times New Roman" w:hAnsi="Times New Roman" w:cs="Times New Roman"/>
          <w:b/>
          <w:i/>
          <w:w w:val="115"/>
          <w:sz w:val="24"/>
          <w:szCs w:val="24"/>
        </w:rPr>
        <w:t>тся</w:t>
      </w:r>
      <w:proofErr w:type="spellEnd"/>
      <w:r w:rsidRPr="00822304">
        <w:rPr>
          <w:rFonts w:ascii="Times New Roman" w:hAnsi="Times New Roman" w:cs="Times New Roman"/>
          <w:w w:val="115"/>
          <w:sz w:val="24"/>
          <w:szCs w:val="24"/>
        </w:rPr>
        <w:t>;</w:t>
      </w:r>
    </w:p>
    <w:p w:rsidR="00674005" w:rsidRPr="00E75AC2" w:rsidRDefault="00674005" w:rsidP="00D51A3D">
      <w:pPr>
        <w:pStyle w:val="a4"/>
        <w:widowControl w:val="0"/>
        <w:numPr>
          <w:ilvl w:val="0"/>
          <w:numId w:val="20"/>
        </w:numPr>
        <w:tabs>
          <w:tab w:val="left" w:pos="3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15"/>
          <w:sz w:val="24"/>
          <w:szCs w:val="24"/>
        </w:rPr>
        <w:t>безударные</w:t>
      </w:r>
      <w:r w:rsidRPr="00E75AC2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личные</w:t>
      </w:r>
      <w:r w:rsidRPr="00E75AC2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окончания</w:t>
      </w:r>
      <w:r w:rsidRPr="00E75AC2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15"/>
          <w:sz w:val="24"/>
          <w:szCs w:val="24"/>
        </w:rPr>
        <w:t>глаголов;</w:t>
      </w:r>
    </w:p>
    <w:p w:rsidR="00822304" w:rsidRPr="00822304" w:rsidRDefault="00674005" w:rsidP="00D51A3D">
      <w:pPr>
        <w:pStyle w:val="a4"/>
        <w:widowControl w:val="0"/>
        <w:numPr>
          <w:ilvl w:val="0"/>
          <w:numId w:val="20"/>
        </w:numPr>
        <w:tabs>
          <w:tab w:val="left" w:pos="384"/>
        </w:tabs>
        <w:autoSpaceDE w:val="0"/>
        <w:autoSpaceDN w:val="0"/>
        <w:spacing w:after="0" w:line="240" w:lineRule="auto"/>
        <w:ind w:left="0" w:right="1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AC2">
        <w:rPr>
          <w:rFonts w:ascii="Times New Roman" w:hAnsi="Times New Roman" w:cs="Times New Roman"/>
          <w:w w:val="120"/>
          <w:sz w:val="24"/>
          <w:szCs w:val="24"/>
        </w:rPr>
        <w:t>знаки</w:t>
      </w:r>
      <w:r w:rsidRPr="00E75AC2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препинания</w:t>
      </w:r>
      <w:r w:rsidRPr="00E75AC2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E75AC2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предложениях</w:t>
      </w:r>
      <w:r w:rsidRPr="00E75AC2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E75AC2">
        <w:rPr>
          <w:rFonts w:ascii="Times New Roman" w:hAnsi="Times New Roman" w:cs="Times New Roman"/>
          <w:w w:val="120"/>
          <w:sz w:val="24"/>
          <w:szCs w:val="24"/>
        </w:rPr>
        <w:t>с</w:t>
      </w:r>
      <w:r w:rsidRPr="00E75AC2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однородными</w:t>
      </w:r>
      <w:r w:rsidRPr="00822304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членами,</w:t>
      </w:r>
      <w:r w:rsidRPr="00822304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соединёнными</w:t>
      </w:r>
      <w:r w:rsidRPr="00822304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союзами</w:t>
      </w:r>
      <w:r w:rsidRPr="00822304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i/>
          <w:w w:val="115"/>
          <w:sz w:val="24"/>
          <w:szCs w:val="24"/>
        </w:rPr>
        <w:t>и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822304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i/>
          <w:w w:val="115"/>
          <w:sz w:val="24"/>
          <w:szCs w:val="24"/>
        </w:rPr>
        <w:t>а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822304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i/>
          <w:w w:val="115"/>
          <w:sz w:val="24"/>
          <w:szCs w:val="24"/>
        </w:rPr>
        <w:t>но</w:t>
      </w:r>
      <w:r w:rsidRPr="00822304">
        <w:rPr>
          <w:rFonts w:ascii="Times New Roman" w:hAnsi="Times New Roman" w:cs="Times New Roman"/>
          <w:i/>
          <w:spacing w:val="-9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822304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без</w:t>
      </w:r>
      <w:r w:rsidRPr="00822304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союзов</w:t>
      </w:r>
      <w:r w:rsidR="00797A1A" w:rsidRPr="00822304">
        <w:rPr>
          <w:rFonts w:ascii="Times New Roman" w:hAnsi="Times New Roman" w:cs="Times New Roman"/>
          <w:w w:val="142"/>
          <w:sz w:val="24"/>
          <w:szCs w:val="24"/>
        </w:rPr>
        <w:t>.</w:t>
      </w:r>
    </w:p>
    <w:p w:rsidR="00674005" w:rsidRPr="00822304" w:rsidRDefault="00674005" w:rsidP="00822304">
      <w:pPr>
        <w:pStyle w:val="a4"/>
        <w:widowControl w:val="0"/>
        <w:tabs>
          <w:tab w:val="left" w:pos="384"/>
        </w:tabs>
        <w:autoSpaceDE w:val="0"/>
        <w:autoSpaceDN w:val="0"/>
        <w:spacing w:after="0" w:line="240" w:lineRule="auto"/>
        <w:ind w:left="0" w:right="1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304">
        <w:rPr>
          <w:rFonts w:ascii="Times New Roman" w:hAnsi="Times New Roman" w:cs="Times New Roman"/>
          <w:w w:val="120"/>
        </w:rPr>
        <w:t>Знаки</w:t>
      </w:r>
      <w:r w:rsidRPr="00822304">
        <w:rPr>
          <w:rFonts w:ascii="Times New Roman" w:hAnsi="Times New Roman" w:cs="Times New Roman"/>
          <w:spacing w:val="23"/>
          <w:w w:val="120"/>
        </w:rPr>
        <w:t xml:space="preserve"> </w:t>
      </w:r>
      <w:r w:rsidRPr="00822304">
        <w:rPr>
          <w:rFonts w:ascii="Times New Roman" w:hAnsi="Times New Roman" w:cs="Times New Roman"/>
          <w:w w:val="120"/>
        </w:rPr>
        <w:t>препинания</w:t>
      </w:r>
      <w:r w:rsidRPr="00822304">
        <w:rPr>
          <w:rFonts w:ascii="Times New Roman" w:hAnsi="Times New Roman" w:cs="Times New Roman"/>
          <w:spacing w:val="23"/>
          <w:w w:val="120"/>
        </w:rPr>
        <w:t xml:space="preserve"> </w:t>
      </w:r>
      <w:r w:rsidRPr="00822304">
        <w:rPr>
          <w:rFonts w:ascii="Times New Roman" w:hAnsi="Times New Roman" w:cs="Times New Roman"/>
          <w:w w:val="120"/>
        </w:rPr>
        <w:t>в</w:t>
      </w:r>
      <w:r w:rsidRPr="00822304">
        <w:rPr>
          <w:rFonts w:ascii="Times New Roman" w:hAnsi="Times New Roman" w:cs="Times New Roman"/>
          <w:spacing w:val="24"/>
          <w:w w:val="120"/>
        </w:rPr>
        <w:t xml:space="preserve"> </w:t>
      </w:r>
      <w:r w:rsidRPr="00822304">
        <w:rPr>
          <w:rFonts w:ascii="Times New Roman" w:hAnsi="Times New Roman" w:cs="Times New Roman"/>
          <w:w w:val="120"/>
        </w:rPr>
        <w:t>сложном</w:t>
      </w:r>
      <w:r w:rsidRPr="00822304">
        <w:rPr>
          <w:rFonts w:ascii="Times New Roman" w:hAnsi="Times New Roman" w:cs="Times New Roman"/>
          <w:spacing w:val="23"/>
          <w:w w:val="120"/>
        </w:rPr>
        <w:t xml:space="preserve"> </w:t>
      </w:r>
      <w:r w:rsidRPr="00822304">
        <w:rPr>
          <w:rFonts w:ascii="Times New Roman" w:hAnsi="Times New Roman" w:cs="Times New Roman"/>
          <w:w w:val="120"/>
        </w:rPr>
        <w:t>предложении,</w:t>
      </w:r>
      <w:r w:rsidRPr="00822304">
        <w:rPr>
          <w:rFonts w:ascii="Times New Roman" w:hAnsi="Times New Roman" w:cs="Times New Roman"/>
          <w:spacing w:val="24"/>
          <w:w w:val="120"/>
        </w:rPr>
        <w:t xml:space="preserve"> </w:t>
      </w:r>
      <w:r w:rsidRPr="00822304">
        <w:rPr>
          <w:rFonts w:ascii="Times New Roman" w:hAnsi="Times New Roman" w:cs="Times New Roman"/>
          <w:w w:val="120"/>
        </w:rPr>
        <w:t>состоящем</w:t>
      </w:r>
      <w:r w:rsidRPr="00822304">
        <w:rPr>
          <w:rFonts w:ascii="Times New Roman" w:hAnsi="Times New Roman" w:cs="Times New Roman"/>
          <w:spacing w:val="23"/>
          <w:w w:val="120"/>
        </w:rPr>
        <w:t xml:space="preserve"> </w:t>
      </w:r>
      <w:r w:rsidRPr="00822304">
        <w:rPr>
          <w:rFonts w:ascii="Times New Roman" w:hAnsi="Times New Roman" w:cs="Times New Roman"/>
          <w:w w:val="120"/>
        </w:rPr>
        <w:t>из</w:t>
      </w:r>
      <w:r w:rsidRPr="00822304">
        <w:rPr>
          <w:rFonts w:ascii="Times New Roman" w:hAnsi="Times New Roman" w:cs="Times New Roman"/>
          <w:spacing w:val="-57"/>
          <w:w w:val="120"/>
        </w:rPr>
        <w:t xml:space="preserve"> </w:t>
      </w:r>
      <w:r w:rsidRPr="00822304">
        <w:rPr>
          <w:rFonts w:ascii="Times New Roman" w:hAnsi="Times New Roman" w:cs="Times New Roman"/>
          <w:w w:val="120"/>
        </w:rPr>
        <w:t>двух</w:t>
      </w:r>
      <w:r w:rsidRPr="00822304">
        <w:rPr>
          <w:rFonts w:ascii="Times New Roman" w:hAnsi="Times New Roman" w:cs="Times New Roman"/>
          <w:spacing w:val="-14"/>
          <w:w w:val="120"/>
        </w:rPr>
        <w:t xml:space="preserve"> </w:t>
      </w:r>
      <w:r w:rsidRPr="00822304">
        <w:rPr>
          <w:rFonts w:ascii="Times New Roman" w:hAnsi="Times New Roman" w:cs="Times New Roman"/>
          <w:w w:val="120"/>
        </w:rPr>
        <w:t>простых</w:t>
      </w:r>
      <w:r w:rsidRPr="00822304">
        <w:rPr>
          <w:rFonts w:ascii="Times New Roman" w:hAnsi="Times New Roman" w:cs="Times New Roman"/>
          <w:spacing w:val="-13"/>
          <w:w w:val="120"/>
        </w:rPr>
        <w:t xml:space="preserve"> </w:t>
      </w:r>
      <w:r w:rsidRPr="00822304">
        <w:rPr>
          <w:rFonts w:ascii="Times New Roman" w:hAnsi="Times New Roman" w:cs="Times New Roman"/>
          <w:w w:val="120"/>
        </w:rPr>
        <w:t>(набл</w:t>
      </w:r>
      <w:r w:rsidRPr="00822304">
        <w:rPr>
          <w:rFonts w:ascii="Times New Roman" w:hAnsi="Times New Roman" w:cs="Times New Roman"/>
          <w:w w:val="120"/>
        </w:rPr>
        <w:t>ю</w:t>
      </w:r>
      <w:r w:rsidRPr="00822304">
        <w:rPr>
          <w:rFonts w:ascii="Times New Roman" w:hAnsi="Times New Roman" w:cs="Times New Roman"/>
          <w:w w:val="120"/>
        </w:rPr>
        <w:t>дение)</w:t>
      </w:r>
      <w:r w:rsidR="00797A1A" w:rsidRPr="00822304">
        <w:rPr>
          <w:rFonts w:ascii="Times New Roman" w:hAnsi="Times New Roman" w:cs="Times New Roman"/>
          <w:w w:val="120"/>
        </w:rPr>
        <w:t>.</w:t>
      </w:r>
      <w:r w:rsidRPr="00822304">
        <w:rPr>
          <w:rFonts w:ascii="Times New Roman" w:hAnsi="Times New Roman" w:cs="Times New Roman"/>
          <w:w w:val="142"/>
        </w:rPr>
        <w:t xml:space="preserve"> </w:t>
      </w:r>
      <w:r w:rsidRPr="00822304">
        <w:rPr>
          <w:rFonts w:ascii="Times New Roman" w:hAnsi="Times New Roman" w:cs="Times New Roman"/>
          <w:w w:val="115"/>
        </w:rPr>
        <w:t>Знаки</w:t>
      </w:r>
      <w:r w:rsidRPr="00822304">
        <w:rPr>
          <w:rFonts w:ascii="Times New Roman" w:hAnsi="Times New Roman" w:cs="Times New Roman"/>
          <w:spacing w:val="4"/>
          <w:w w:val="115"/>
        </w:rPr>
        <w:t xml:space="preserve"> </w:t>
      </w:r>
      <w:r w:rsidRPr="00822304">
        <w:rPr>
          <w:rFonts w:ascii="Times New Roman" w:hAnsi="Times New Roman" w:cs="Times New Roman"/>
          <w:w w:val="115"/>
        </w:rPr>
        <w:t>препинания</w:t>
      </w:r>
      <w:r w:rsidRPr="00822304">
        <w:rPr>
          <w:rFonts w:ascii="Times New Roman" w:hAnsi="Times New Roman" w:cs="Times New Roman"/>
          <w:spacing w:val="5"/>
          <w:w w:val="115"/>
        </w:rPr>
        <w:t xml:space="preserve"> </w:t>
      </w:r>
      <w:r w:rsidRPr="00822304">
        <w:rPr>
          <w:rFonts w:ascii="Times New Roman" w:hAnsi="Times New Roman" w:cs="Times New Roman"/>
          <w:w w:val="115"/>
        </w:rPr>
        <w:t>в</w:t>
      </w:r>
      <w:r w:rsidRPr="00822304">
        <w:rPr>
          <w:rFonts w:ascii="Times New Roman" w:hAnsi="Times New Roman" w:cs="Times New Roman"/>
          <w:spacing w:val="5"/>
          <w:w w:val="115"/>
        </w:rPr>
        <w:t xml:space="preserve"> </w:t>
      </w:r>
      <w:r w:rsidRPr="00822304">
        <w:rPr>
          <w:rFonts w:ascii="Times New Roman" w:hAnsi="Times New Roman" w:cs="Times New Roman"/>
          <w:w w:val="115"/>
        </w:rPr>
        <w:t>предложении</w:t>
      </w:r>
      <w:r w:rsidRPr="00822304">
        <w:rPr>
          <w:rFonts w:ascii="Times New Roman" w:hAnsi="Times New Roman" w:cs="Times New Roman"/>
          <w:spacing w:val="4"/>
          <w:w w:val="115"/>
        </w:rPr>
        <w:t xml:space="preserve"> </w:t>
      </w:r>
      <w:r w:rsidRPr="00822304">
        <w:rPr>
          <w:rFonts w:ascii="Times New Roman" w:hAnsi="Times New Roman" w:cs="Times New Roman"/>
          <w:w w:val="115"/>
        </w:rPr>
        <w:t>с</w:t>
      </w:r>
      <w:r w:rsidRPr="00822304">
        <w:rPr>
          <w:rFonts w:ascii="Times New Roman" w:hAnsi="Times New Roman" w:cs="Times New Roman"/>
          <w:spacing w:val="5"/>
          <w:w w:val="115"/>
        </w:rPr>
        <w:t xml:space="preserve"> </w:t>
      </w:r>
      <w:r w:rsidRPr="00822304">
        <w:rPr>
          <w:rFonts w:ascii="Times New Roman" w:hAnsi="Times New Roman" w:cs="Times New Roman"/>
          <w:w w:val="115"/>
        </w:rPr>
        <w:t>прямой</w:t>
      </w:r>
      <w:r w:rsidRPr="00822304">
        <w:rPr>
          <w:rFonts w:ascii="Times New Roman" w:hAnsi="Times New Roman" w:cs="Times New Roman"/>
          <w:spacing w:val="5"/>
          <w:w w:val="115"/>
        </w:rPr>
        <w:t xml:space="preserve"> </w:t>
      </w:r>
      <w:r w:rsidRPr="00822304">
        <w:rPr>
          <w:rFonts w:ascii="Times New Roman" w:hAnsi="Times New Roman" w:cs="Times New Roman"/>
          <w:w w:val="115"/>
        </w:rPr>
        <w:t>речью</w:t>
      </w:r>
      <w:r w:rsidRPr="00822304">
        <w:rPr>
          <w:rFonts w:ascii="Times New Roman" w:hAnsi="Times New Roman" w:cs="Times New Roman"/>
          <w:spacing w:val="5"/>
          <w:w w:val="115"/>
        </w:rPr>
        <w:t xml:space="preserve"> </w:t>
      </w:r>
      <w:r w:rsidRPr="00822304">
        <w:rPr>
          <w:rFonts w:ascii="Times New Roman" w:hAnsi="Times New Roman" w:cs="Times New Roman"/>
          <w:w w:val="115"/>
        </w:rPr>
        <w:t>после</w:t>
      </w:r>
      <w:r w:rsidRPr="00822304">
        <w:rPr>
          <w:rFonts w:ascii="Times New Roman" w:hAnsi="Times New Roman" w:cs="Times New Roman"/>
          <w:spacing w:val="4"/>
          <w:w w:val="115"/>
        </w:rPr>
        <w:t xml:space="preserve"> </w:t>
      </w:r>
      <w:r w:rsidRPr="00822304">
        <w:rPr>
          <w:rFonts w:ascii="Times New Roman" w:hAnsi="Times New Roman" w:cs="Times New Roman"/>
          <w:w w:val="115"/>
        </w:rPr>
        <w:t>слов</w:t>
      </w:r>
      <w:r w:rsidRPr="00822304">
        <w:rPr>
          <w:rFonts w:ascii="Times New Roman" w:hAnsi="Times New Roman" w:cs="Times New Roman"/>
          <w:spacing w:val="-54"/>
          <w:w w:val="115"/>
        </w:rPr>
        <w:t xml:space="preserve"> </w:t>
      </w:r>
      <w:r w:rsidRPr="00822304">
        <w:rPr>
          <w:rFonts w:ascii="Times New Roman" w:hAnsi="Times New Roman" w:cs="Times New Roman"/>
          <w:w w:val="115"/>
        </w:rPr>
        <w:t>автора</w:t>
      </w:r>
      <w:r w:rsidRPr="00822304">
        <w:rPr>
          <w:rFonts w:ascii="Times New Roman" w:hAnsi="Times New Roman" w:cs="Times New Roman"/>
          <w:spacing w:val="-10"/>
          <w:w w:val="115"/>
        </w:rPr>
        <w:t xml:space="preserve"> </w:t>
      </w:r>
      <w:r w:rsidRPr="00822304">
        <w:rPr>
          <w:rFonts w:ascii="Times New Roman" w:hAnsi="Times New Roman" w:cs="Times New Roman"/>
          <w:w w:val="115"/>
        </w:rPr>
        <w:t>(набл</w:t>
      </w:r>
      <w:r w:rsidRPr="00822304">
        <w:rPr>
          <w:rFonts w:ascii="Times New Roman" w:hAnsi="Times New Roman" w:cs="Times New Roman"/>
          <w:w w:val="115"/>
        </w:rPr>
        <w:t>ю</w:t>
      </w:r>
      <w:r w:rsidRPr="00822304">
        <w:rPr>
          <w:rFonts w:ascii="Times New Roman" w:hAnsi="Times New Roman" w:cs="Times New Roman"/>
          <w:w w:val="115"/>
        </w:rPr>
        <w:t>дение)</w:t>
      </w:r>
      <w:r w:rsidR="00797A1A" w:rsidRPr="00822304">
        <w:rPr>
          <w:rFonts w:ascii="Times New Roman" w:hAnsi="Times New Roman" w:cs="Times New Roman"/>
          <w:w w:val="115"/>
        </w:rPr>
        <w:t>.</w:t>
      </w:r>
      <w:r w:rsidRPr="00822304">
        <w:rPr>
          <w:rFonts w:ascii="Times New Roman" w:hAnsi="Times New Roman" w:cs="Times New Roman"/>
          <w:w w:val="142"/>
        </w:rPr>
        <w:t xml:space="preserve"> </w:t>
      </w:r>
    </w:p>
    <w:p w:rsid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i/>
          <w:w w:val="90"/>
        </w:rPr>
        <w:t>Развитие</w:t>
      </w:r>
      <w:r w:rsidRPr="00E75AC2">
        <w:rPr>
          <w:i/>
          <w:spacing w:val="1"/>
          <w:w w:val="90"/>
        </w:rPr>
        <w:t xml:space="preserve"> </w:t>
      </w:r>
      <w:r w:rsidRPr="00E75AC2">
        <w:rPr>
          <w:i/>
          <w:w w:val="90"/>
        </w:rPr>
        <w:t>речи</w:t>
      </w:r>
      <w:r w:rsidR="00E75AC2" w:rsidRPr="00E75AC2">
        <w:rPr>
          <w:i/>
          <w:w w:val="90"/>
        </w:rPr>
        <w:t>.</w:t>
      </w:r>
    </w:p>
    <w:p w:rsidR="00674005" w:rsidRPr="00C05025" w:rsidRDefault="00674005" w:rsidP="00C05025">
      <w:pPr>
        <w:pStyle w:val="ac"/>
        <w:spacing w:after="0"/>
        <w:ind w:firstLine="426"/>
        <w:jc w:val="both"/>
        <w:rPr>
          <w:i/>
        </w:rPr>
      </w:pPr>
      <w:r w:rsidRPr="00E75AC2">
        <w:rPr>
          <w:w w:val="120"/>
        </w:rPr>
        <w:t>Повторение и продолжение работы, начатой в предыдущих</w:t>
      </w:r>
      <w:r w:rsidRPr="00E75AC2">
        <w:rPr>
          <w:spacing w:val="-57"/>
          <w:w w:val="120"/>
        </w:rPr>
        <w:t xml:space="preserve"> </w:t>
      </w:r>
      <w:r w:rsidRPr="00E75AC2">
        <w:rPr>
          <w:w w:val="115"/>
        </w:rPr>
        <w:t>классах: ситуации устного и письменного общения (письмо, по</w:t>
      </w:r>
      <w:r w:rsidRPr="00E75AC2">
        <w:rPr>
          <w:w w:val="120"/>
        </w:rPr>
        <w:t xml:space="preserve">здравительная открытка, объявление и </w:t>
      </w:r>
      <w:proofErr w:type="spellStart"/>
      <w:proofErr w:type="gramStart"/>
      <w:r w:rsidRPr="00E75AC2">
        <w:rPr>
          <w:w w:val="120"/>
        </w:rPr>
        <w:t>др</w:t>
      </w:r>
      <w:proofErr w:type="spellEnd"/>
      <w:proofErr w:type="gramEnd"/>
      <w:r w:rsidRPr="00E75AC2">
        <w:rPr>
          <w:w w:val="120"/>
        </w:rPr>
        <w:t xml:space="preserve"> ); диалог; монолог;</w:t>
      </w:r>
      <w:r w:rsidRPr="00E75AC2">
        <w:rPr>
          <w:spacing w:val="1"/>
          <w:w w:val="120"/>
        </w:rPr>
        <w:t xml:space="preserve"> </w:t>
      </w:r>
      <w:r w:rsidRPr="00E75AC2">
        <w:rPr>
          <w:w w:val="115"/>
        </w:rPr>
        <w:t>отражение</w:t>
      </w:r>
      <w:r w:rsidRPr="00E75AC2">
        <w:rPr>
          <w:spacing w:val="-6"/>
          <w:w w:val="115"/>
        </w:rPr>
        <w:t xml:space="preserve"> </w:t>
      </w:r>
      <w:r w:rsidRPr="00E75AC2">
        <w:rPr>
          <w:w w:val="115"/>
        </w:rPr>
        <w:t>темы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текста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или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основной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мысли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5"/>
          <w:w w:val="115"/>
        </w:rPr>
        <w:t xml:space="preserve"> </w:t>
      </w:r>
      <w:r w:rsidRPr="00E75AC2">
        <w:rPr>
          <w:w w:val="115"/>
        </w:rPr>
        <w:t>заголовке</w:t>
      </w:r>
      <w:r w:rsidR="00797A1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Корректирование текстов (заданных и собственных) с учётом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точности, правильности, богатства и выразительности письменной</w:t>
      </w:r>
      <w:r w:rsidRPr="00E75AC2">
        <w:rPr>
          <w:spacing w:val="-10"/>
          <w:w w:val="115"/>
        </w:rPr>
        <w:t xml:space="preserve"> </w:t>
      </w:r>
      <w:r w:rsidRPr="00E75AC2">
        <w:rPr>
          <w:w w:val="115"/>
        </w:rPr>
        <w:t>речи</w:t>
      </w:r>
      <w:r w:rsidR="00797A1A" w:rsidRPr="00E75AC2">
        <w:rPr>
          <w:w w:val="115"/>
        </w:rPr>
        <w:t>.</w:t>
      </w:r>
      <w:r w:rsidR="000E0328" w:rsidRPr="00E75AC2">
        <w:rPr>
          <w:w w:val="115"/>
        </w:rPr>
        <w:t xml:space="preserve"> </w:t>
      </w:r>
      <w:r w:rsidRPr="00E75AC2">
        <w:rPr>
          <w:w w:val="115"/>
        </w:rPr>
        <w:t>Изложение (подробный устный и письменный пересказ текста;</w:t>
      </w:r>
      <w:r w:rsidRPr="00E75AC2">
        <w:rPr>
          <w:spacing w:val="-9"/>
          <w:w w:val="115"/>
        </w:rPr>
        <w:t xml:space="preserve"> </w:t>
      </w:r>
      <w:r w:rsidRPr="00E75AC2">
        <w:rPr>
          <w:w w:val="115"/>
        </w:rPr>
        <w:t>выборочный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устный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пересказ</w:t>
      </w:r>
      <w:r w:rsidRPr="00E75AC2">
        <w:rPr>
          <w:spacing w:val="-8"/>
          <w:w w:val="115"/>
        </w:rPr>
        <w:t xml:space="preserve"> </w:t>
      </w:r>
      <w:r w:rsidRPr="00E75AC2">
        <w:rPr>
          <w:w w:val="115"/>
        </w:rPr>
        <w:t>текста)</w:t>
      </w:r>
      <w:r w:rsidR="00797A1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Сочинение</w:t>
      </w:r>
      <w:r w:rsidRPr="00E75AC2">
        <w:rPr>
          <w:spacing w:val="2"/>
          <w:w w:val="115"/>
        </w:rPr>
        <w:t xml:space="preserve"> </w:t>
      </w:r>
      <w:r w:rsidRPr="00E75AC2">
        <w:rPr>
          <w:w w:val="115"/>
        </w:rPr>
        <w:t>как</w:t>
      </w:r>
      <w:r w:rsidRPr="00E75AC2">
        <w:rPr>
          <w:spacing w:val="2"/>
          <w:w w:val="115"/>
        </w:rPr>
        <w:t xml:space="preserve"> </w:t>
      </w:r>
      <w:r w:rsidRPr="00E75AC2">
        <w:rPr>
          <w:w w:val="115"/>
        </w:rPr>
        <w:t>вид</w:t>
      </w:r>
      <w:r w:rsidRPr="00E75AC2">
        <w:rPr>
          <w:spacing w:val="2"/>
          <w:w w:val="115"/>
        </w:rPr>
        <w:t xml:space="preserve"> </w:t>
      </w:r>
      <w:r w:rsidRPr="00E75AC2">
        <w:rPr>
          <w:w w:val="115"/>
        </w:rPr>
        <w:t>письменной</w:t>
      </w:r>
      <w:r w:rsidRPr="00E75AC2">
        <w:rPr>
          <w:spacing w:val="2"/>
          <w:w w:val="115"/>
        </w:rPr>
        <w:t xml:space="preserve"> </w:t>
      </w:r>
      <w:r w:rsidRPr="00E75AC2">
        <w:rPr>
          <w:w w:val="115"/>
        </w:rPr>
        <w:t>работы</w:t>
      </w:r>
      <w:r w:rsidR="00797A1A" w:rsidRPr="00E75AC2">
        <w:rPr>
          <w:w w:val="115"/>
        </w:rPr>
        <w:t>.</w:t>
      </w:r>
      <w:r w:rsidRPr="00E75AC2">
        <w:rPr>
          <w:w w:val="142"/>
        </w:rPr>
        <w:t xml:space="preserve"> </w:t>
      </w:r>
      <w:r w:rsidRPr="00E75AC2">
        <w:rPr>
          <w:w w:val="115"/>
        </w:rPr>
        <w:t>Изучающее,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ознакомительное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чтение</w:t>
      </w:r>
      <w:r w:rsidR="00797A1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Поиск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информации,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заданной в тексте в явном виде</w:t>
      </w:r>
      <w:r w:rsidR="00797A1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Формулирование простых выводов на основе информации, содержащейся в тексте</w:t>
      </w:r>
      <w:r w:rsidR="00797A1A" w:rsidRPr="00E75AC2">
        <w:rPr>
          <w:w w:val="115"/>
        </w:rPr>
        <w:t>.</w:t>
      </w:r>
      <w:r w:rsidRPr="00E75AC2">
        <w:rPr>
          <w:spacing w:val="1"/>
          <w:w w:val="115"/>
        </w:rPr>
        <w:t xml:space="preserve"> </w:t>
      </w:r>
      <w:r w:rsidRPr="00E75AC2">
        <w:rPr>
          <w:w w:val="115"/>
        </w:rPr>
        <w:t>Интерпретация</w:t>
      </w:r>
      <w:r w:rsidRPr="00E75AC2">
        <w:rPr>
          <w:spacing w:val="-3"/>
          <w:w w:val="115"/>
        </w:rPr>
        <w:t xml:space="preserve"> </w:t>
      </w:r>
      <w:r w:rsidRPr="00E75AC2">
        <w:rPr>
          <w:w w:val="115"/>
        </w:rPr>
        <w:t>и</w:t>
      </w:r>
      <w:r w:rsidRPr="00E75AC2">
        <w:rPr>
          <w:spacing w:val="-3"/>
          <w:w w:val="115"/>
        </w:rPr>
        <w:t xml:space="preserve"> </w:t>
      </w:r>
      <w:r w:rsidRPr="00E75AC2">
        <w:rPr>
          <w:w w:val="115"/>
        </w:rPr>
        <w:t>обобщение</w:t>
      </w:r>
      <w:r w:rsidRPr="00E75AC2">
        <w:rPr>
          <w:spacing w:val="-3"/>
          <w:w w:val="115"/>
        </w:rPr>
        <w:t xml:space="preserve"> </w:t>
      </w:r>
      <w:r w:rsidRPr="00E75AC2">
        <w:rPr>
          <w:w w:val="115"/>
        </w:rPr>
        <w:t>содержащейся</w:t>
      </w:r>
      <w:r w:rsidRPr="00E75AC2">
        <w:rPr>
          <w:spacing w:val="-3"/>
          <w:w w:val="115"/>
        </w:rPr>
        <w:t xml:space="preserve"> </w:t>
      </w:r>
      <w:r w:rsidRPr="00E75AC2">
        <w:rPr>
          <w:w w:val="115"/>
        </w:rPr>
        <w:t>в</w:t>
      </w:r>
      <w:r w:rsidRPr="00E75AC2">
        <w:rPr>
          <w:spacing w:val="-3"/>
          <w:w w:val="115"/>
        </w:rPr>
        <w:t xml:space="preserve"> </w:t>
      </w:r>
      <w:r w:rsidRPr="00E75AC2">
        <w:rPr>
          <w:w w:val="115"/>
        </w:rPr>
        <w:t>тексте</w:t>
      </w:r>
      <w:r w:rsidRPr="00E75AC2">
        <w:rPr>
          <w:spacing w:val="-3"/>
          <w:w w:val="115"/>
        </w:rPr>
        <w:t xml:space="preserve"> </w:t>
      </w:r>
      <w:r w:rsidRPr="00E75AC2">
        <w:rPr>
          <w:w w:val="115"/>
        </w:rPr>
        <w:t>информации</w:t>
      </w:r>
      <w:r w:rsidR="00797A1A" w:rsidRPr="00E75AC2">
        <w:rPr>
          <w:w w:val="115"/>
        </w:rPr>
        <w:t>.</w:t>
      </w:r>
      <w:r w:rsidRPr="00E75AC2">
        <w:rPr>
          <w:w w:val="142"/>
        </w:rPr>
        <w:t xml:space="preserve"> </w:t>
      </w:r>
    </w:p>
    <w:p w:rsidR="00324851" w:rsidRPr="00EB4E6C" w:rsidRDefault="00324851" w:rsidP="00EB4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E6C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</w:t>
      </w:r>
      <w:r w:rsidRPr="00EB4E6C">
        <w:rPr>
          <w:rFonts w:ascii="Times New Roman" w:hAnsi="Times New Roman" w:cs="Times New Roman"/>
          <w:b/>
          <w:sz w:val="24"/>
          <w:szCs w:val="24"/>
        </w:rPr>
        <w:t>освоения  предмета «Русский язык»</w:t>
      </w:r>
    </w:p>
    <w:p w:rsidR="00324851" w:rsidRPr="00EB4E6C" w:rsidRDefault="00324851" w:rsidP="00EB4E6C">
      <w:pPr>
        <w:pStyle w:val="Heading2"/>
        <w:spacing w:before="59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EB4E6C">
        <w:rPr>
          <w:rFonts w:ascii="Times New Roman" w:hAnsi="Times New Roman" w:cs="Times New Roman"/>
          <w:w w:val="70"/>
          <w:sz w:val="28"/>
          <w:szCs w:val="24"/>
          <w:u w:val="single"/>
        </w:rPr>
        <w:t>Личностные результаты</w:t>
      </w:r>
    </w:p>
    <w:p w:rsidR="00324851" w:rsidRPr="00F4402C" w:rsidRDefault="00324851" w:rsidP="0069169B">
      <w:pPr>
        <w:pStyle w:val="ac"/>
        <w:spacing w:after="0"/>
        <w:ind w:right="155" w:firstLine="426"/>
        <w:jc w:val="both"/>
      </w:pPr>
      <w:r w:rsidRPr="00F4402C">
        <w:rPr>
          <w:w w:val="115"/>
        </w:rPr>
        <w:t>В результате изучения предмета «Русский язык» в начальной</w:t>
      </w:r>
      <w:r w:rsidRPr="00F4402C">
        <w:rPr>
          <w:spacing w:val="1"/>
          <w:w w:val="115"/>
        </w:rPr>
        <w:t xml:space="preserve"> </w:t>
      </w:r>
      <w:r w:rsidRPr="00F4402C">
        <w:rPr>
          <w:w w:val="115"/>
        </w:rPr>
        <w:t>школе у обучающегося будут сформированы следующие личностные</w:t>
      </w:r>
      <w:r w:rsidRPr="00F4402C">
        <w:rPr>
          <w:spacing w:val="-10"/>
          <w:w w:val="115"/>
        </w:rPr>
        <w:t xml:space="preserve"> </w:t>
      </w:r>
      <w:r w:rsidRPr="00F4402C">
        <w:rPr>
          <w:w w:val="115"/>
        </w:rPr>
        <w:t>новообразования</w:t>
      </w:r>
    </w:p>
    <w:p w:rsidR="00324851" w:rsidRPr="00EB4E6C" w:rsidRDefault="00324851" w:rsidP="0069169B">
      <w:pPr>
        <w:pStyle w:val="ac"/>
        <w:spacing w:after="0"/>
        <w:ind w:firstLine="426"/>
        <w:jc w:val="both"/>
        <w:rPr>
          <w:b/>
          <w:i/>
          <w:u w:val="single"/>
        </w:rPr>
      </w:pPr>
      <w:r w:rsidRPr="00EB4E6C">
        <w:rPr>
          <w:b/>
          <w:i/>
          <w:w w:val="90"/>
          <w:u w:val="single"/>
        </w:rPr>
        <w:t>гражданско-патриотического</w:t>
      </w:r>
      <w:r w:rsidRPr="00EB4E6C">
        <w:rPr>
          <w:b/>
          <w:i/>
          <w:spacing w:val="15"/>
          <w:w w:val="90"/>
          <w:u w:val="single"/>
        </w:rPr>
        <w:t xml:space="preserve"> </w:t>
      </w:r>
      <w:r w:rsidRPr="00EB4E6C">
        <w:rPr>
          <w:b/>
          <w:i/>
          <w:w w:val="90"/>
          <w:u w:val="single"/>
        </w:rPr>
        <w:t>воспитания:</w:t>
      </w:r>
    </w:p>
    <w:p w:rsidR="00822304" w:rsidRPr="00822304" w:rsidRDefault="00324851" w:rsidP="00D51A3D">
      <w:pPr>
        <w:pStyle w:val="a4"/>
        <w:widowControl w:val="0"/>
        <w:numPr>
          <w:ilvl w:val="0"/>
          <w:numId w:val="10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становление ценностного отношения к своей Родине —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России, в том числе через изучение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русского языка, отражающего</w:t>
      </w:r>
      <w:r w:rsidRPr="00822304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историю</w:t>
      </w:r>
      <w:r w:rsidRPr="00822304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822304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культуру</w:t>
      </w:r>
      <w:r w:rsidRPr="00822304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</w:p>
    <w:p w:rsidR="00324851" w:rsidRPr="00822304" w:rsidRDefault="00324851" w:rsidP="00822304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822304">
        <w:rPr>
          <w:rFonts w:ascii="Times New Roman" w:hAnsi="Times New Roman" w:cs="Times New Roman"/>
          <w:w w:val="115"/>
          <w:sz w:val="24"/>
          <w:szCs w:val="24"/>
        </w:rPr>
        <w:t>страны;</w:t>
      </w:r>
    </w:p>
    <w:p w:rsidR="00822304" w:rsidRPr="00822304" w:rsidRDefault="00324851" w:rsidP="00D51A3D">
      <w:pPr>
        <w:pStyle w:val="a4"/>
        <w:widowControl w:val="0"/>
        <w:numPr>
          <w:ilvl w:val="0"/>
          <w:numId w:val="10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осознание</w:t>
      </w:r>
      <w:r w:rsidRPr="00F4402C">
        <w:rPr>
          <w:rFonts w:ascii="Times New Roman" w:hAnsi="Times New Roman" w:cs="Times New Roman"/>
          <w:spacing w:val="-3"/>
          <w:w w:val="120"/>
          <w:sz w:val="24"/>
          <w:szCs w:val="24"/>
        </w:rPr>
        <w:t xml:space="preserve"> </w:t>
      </w:r>
      <w:proofErr w:type="gramStart"/>
      <w:r w:rsidRPr="00F4402C">
        <w:rPr>
          <w:rFonts w:ascii="Times New Roman" w:hAnsi="Times New Roman" w:cs="Times New Roman"/>
          <w:w w:val="120"/>
          <w:sz w:val="24"/>
          <w:szCs w:val="24"/>
        </w:rPr>
        <w:t>своей</w:t>
      </w:r>
      <w:proofErr w:type="gramEnd"/>
      <w:r w:rsidRPr="00F4402C">
        <w:rPr>
          <w:rFonts w:ascii="Times New Roman" w:hAnsi="Times New Roman" w:cs="Times New Roman"/>
          <w:spacing w:val="-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этнокультурной</w:t>
      </w:r>
      <w:r w:rsidRPr="00F4402C">
        <w:rPr>
          <w:rFonts w:ascii="Times New Roman" w:hAnsi="Times New Roman" w:cs="Times New Roman"/>
          <w:spacing w:val="-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российской</w:t>
      </w:r>
      <w:r w:rsidRPr="00F4402C">
        <w:rPr>
          <w:rFonts w:ascii="Times New Roman" w:hAnsi="Times New Roman" w:cs="Times New Roman"/>
          <w:spacing w:val="-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 xml:space="preserve">гражданской </w:t>
      </w:r>
    </w:p>
    <w:p w:rsidR="0069169B" w:rsidRPr="00822304" w:rsidRDefault="00324851" w:rsidP="00822304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822304">
        <w:rPr>
          <w:rFonts w:ascii="Times New Roman" w:hAnsi="Times New Roman" w:cs="Times New Roman"/>
          <w:w w:val="120"/>
          <w:sz w:val="24"/>
          <w:szCs w:val="24"/>
        </w:rPr>
        <w:t>идентичности, понимание роли русского языка как госу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 xml:space="preserve">дарственного языка </w:t>
      </w:r>
    </w:p>
    <w:p w:rsidR="00324851" w:rsidRPr="0069169B" w:rsidRDefault="00324851" w:rsidP="0069169B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169B">
        <w:rPr>
          <w:rFonts w:ascii="Times New Roman" w:hAnsi="Times New Roman" w:cs="Times New Roman"/>
          <w:w w:val="115"/>
          <w:sz w:val="24"/>
          <w:szCs w:val="24"/>
        </w:rPr>
        <w:t>Российской Федерации и языка межнацио</w:t>
      </w:r>
      <w:r w:rsidRPr="0069169B">
        <w:rPr>
          <w:rFonts w:ascii="Times New Roman" w:hAnsi="Times New Roman" w:cs="Times New Roman"/>
          <w:w w:val="120"/>
          <w:sz w:val="24"/>
          <w:szCs w:val="24"/>
        </w:rPr>
        <w:t>нального</w:t>
      </w:r>
      <w:r w:rsidRPr="0069169B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20"/>
          <w:sz w:val="24"/>
          <w:szCs w:val="24"/>
        </w:rPr>
        <w:t>общения</w:t>
      </w:r>
      <w:r w:rsidRPr="0069169B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20"/>
          <w:sz w:val="24"/>
          <w:szCs w:val="24"/>
        </w:rPr>
        <w:t>народов</w:t>
      </w:r>
      <w:r w:rsidRPr="0069169B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20"/>
          <w:sz w:val="24"/>
          <w:szCs w:val="24"/>
        </w:rPr>
        <w:t>России;</w:t>
      </w:r>
    </w:p>
    <w:p w:rsidR="0069169B" w:rsidRPr="0069169B" w:rsidRDefault="00324851" w:rsidP="00D51A3D">
      <w:pPr>
        <w:pStyle w:val="a4"/>
        <w:widowControl w:val="0"/>
        <w:numPr>
          <w:ilvl w:val="0"/>
          <w:numId w:val="10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сопричастность</w:t>
      </w:r>
      <w:r w:rsidRPr="00F4402C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F4402C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прошлому,</w:t>
      </w:r>
      <w:r w:rsidRPr="00F4402C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настоящему</w:t>
      </w:r>
      <w:r w:rsidRPr="00F4402C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будущему</w:t>
      </w:r>
      <w:r w:rsidRPr="00F4402C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своей страны и родного края, в том числе через обсуждение ситуаций</w:t>
      </w:r>
      <w:r w:rsidRPr="00F4402C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при</w:t>
      </w:r>
      <w:r w:rsidRPr="00F4402C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работе</w:t>
      </w:r>
      <w:r w:rsidRPr="00F4402C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с</w:t>
      </w:r>
      <w:proofErr w:type="gramEnd"/>
      <w:r w:rsidRPr="00F4402C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</w:p>
    <w:p w:rsidR="00324851" w:rsidRPr="0069169B" w:rsidRDefault="00324851" w:rsidP="0069169B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169B">
        <w:rPr>
          <w:rFonts w:ascii="Times New Roman" w:hAnsi="Times New Roman" w:cs="Times New Roman"/>
          <w:w w:val="115"/>
          <w:sz w:val="24"/>
          <w:szCs w:val="24"/>
        </w:rPr>
        <w:t>художественными</w:t>
      </w:r>
      <w:r w:rsidRPr="0069169B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произведениями;</w:t>
      </w:r>
    </w:p>
    <w:p w:rsidR="00822304" w:rsidRPr="00822304" w:rsidRDefault="00324851" w:rsidP="00D51A3D">
      <w:pPr>
        <w:pStyle w:val="a4"/>
        <w:widowControl w:val="0"/>
        <w:numPr>
          <w:ilvl w:val="0"/>
          <w:numId w:val="10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уважение к своему и другим народам, </w:t>
      </w:r>
      <w:proofErr w:type="gramStart"/>
      <w:r w:rsidRPr="00822304">
        <w:rPr>
          <w:rFonts w:ascii="Times New Roman" w:hAnsi="Times New Roman" w:cs="Times New Roman"/>
          <w:w w:val="115"/>
          <w:sz w:val="24"/>
          <w:szCs w:val="24"/>
        </w:rPr>
        <w:t>формируемое</w:t>
      </w:r>
      <w:proofErr w:type="gramEnd"/>
      <w:r w:rsidRPr="00822304">
        <w:rPr>
          <w:rFonts w:ascii="Times New Roman" w:hAnsi="Times New Roman" w:cs="Times New Roman"/>
          <w:w w:val="115"/>
          <w:sz w:val="24"/>
          <w:szCs w:val="24"/>
        </w:rPr>
        <w:t xml:space="preserve"> в том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числе</w:t>
      </w:r>
      <w:r w:rsidRPr="00822304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822304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</w:p>
    <w:p w:rsidR="00324851" w:rsidRPr="00822304" w:rsidRDefault="00324851" w:rsidP="00822304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822304">
        <w:rPr>
          <w:rFonts w:ascii="Times New Roman" w:hAnsi="Times New Roman" w:cs="Times New Roman"/>
          <w:w w:val="115"/>
          <w:sz w:val="24"/>
          <w:szCs w:val="24"/>
        </w:rPr>
        <w:t>основе</w:t>
      </w:r>
      <w:r w:rsidRPr="00822304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примеров</w:t>
      </w:r>
      <w:r w:rsidRPr="00822304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из</w:t>
      </w:r>
      <w:r w:rsidRPr="00822304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художественных</w:t>
      </w:r>
      <w:r w:rsidRPr="00822304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произведений;</w:t>
      </w:r>
    </w:p>
    <w:p w:rsidR="0069169B" w:rsidRPr="00822304" w:rsidRDefault="00324851" w:rsidP="00D51A3D">
      <w:pPr>
        <w:pStyle w:val="a4"/>
        <w:widowControl w:val="0"/>
        <w:numPr>
          <w:ilvl w:val="0"/>
          <w:numId w:val="10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324851">
        <w:rPr>
          <w:rFonts w:ascii="Times New Roman" w:hAnsi="Times New Roman" w:cs="Times New Roman"/>
          <w:w w:val="115"/>
          <w:sz w:val="24"/>
          <w:szCs w:val="24"/>
        </w:rPr>
        <w:t xml:space="preserve">первоначальные представления о человеке как члене общества, о правах и ответственности,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уважении и достоинстве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 xml:space="preserve">человека, о нравственно этических нормах поведения и правилах межличностных отношений, в том числе </w:t>
      </w:r>
    </w:p>
    <w:p w:rsidR="00324851" w:rsidRPr="0069169B" w:rsidRDefault="00324851" w:rsidP="0069169B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w w:val="115"/>
          <w:sz w:val="24"/>
          <w:szCs w:val="24"/>
        </w:rPr>
      </w:pPr>
      <w:proofErr w:type="gramStart"/>
      <w:r w:rsidRPr="0069169B">
        <w:rPr>
          <w:rFonts w:ascii="Times New Roman" w:hAnsi="Times New Roman" w:cs="Times New Roman"/>
          <w:w w:val="115"/>
          <w:sz w:val="24"/>
          <w:szCs w:val="24"/>
        </w:rPr>
        <w:t>отражённых в художественных</w:t>
      </w:r>
      <w:r w:rsidRPr="0069169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произведениях;</w:t>
      </w:r>
      <w:proofErr w:type="gramEnd"/>
    </w:p>
    <w:p w:rsidR="00324851" w:rsidRPr="0069169B" w:rsidRDefault="00324851" w:rsidP="0069169B">
      <w:pPr>
        <w:pStyle w:val="ac"/>
        <w:spacing w:after="0"/>
        <w:ind w:firstLine="426"/>
        <w:jc w:val="both"/>
        <w:rPr>
          <w:b/>
          <w:i/>
          <w:u w:val="single"/>
        </w:rPr>
      </w:pPr>
      <w:r w:rsidRPr="0069169B">
        <w:rPr>
          <w:b/>
          <w:i/>
          <w:w w:val="90"/>
          <w:u w:val="single"/>
        </w:rPr>
        <w:t>духовно-нравственного</w:t>
      </w:r>
      <w:r w:rsidRPr="0069169B">
        <w:rPr>
          <w:b/>
          <w:i/>
          <w:spacing w:val="62"/>
          <w:u w:val="single"/>
        </w:rPr>
        <w:t xml:space="preserve"> </w:t>
      </w:r>
      <w:r w:rsidRPr="0069169B">
        <w:rPr>
          <w:b/>
          <w:i/>
          <w:w w:val="90"/>
          <w:u w:val="single"/>
        </w:rPr>
        <w:t>воспитания:</w:t>
      </w:r>
    </w:p>
    <w:p w:rsidR="00324851" w:rsidRPr="00822304" w:rsidRDefault="00324851" w:rsidP="00D51A3D">
      <w:pPr>
        <w:pStyle w:val="a4"/>
        <w:widowControl w:val="0"/>
        <w:numPr>
          <w:ilvl w:val="0"/>
          <w:numId w:val="10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признание индивидуальности каждого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человека с опорой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822304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собственный</w:t>
      </w:r>
      <w:r w:rsidRPr="00822304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жизненный</w:t>
      </w:r>
      <w:r w:rsidRPr="00822304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822304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читательский</w:t>
      </w:r>
      <w:r w:rsidRPr="00822304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опыт;</w:t>
      </w:r>
    </w:p>
    <w:p w:rsidR="00822304" w:rsidRPr="00822304" w:rsidRDefault="00324851" w:rsidP="00D51A3D">
      <w:pPr>
        <w:pStyle w:val="a4"/>
        <w:widowControl w:val="0"/>
        <w:numPr>
          <w:ilvl w:val="0"/>
          <w:numId w:val="10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4851">
        <w:rPr>
          <w:rFonts w:ascii="Times New Roman" w:hAnsi="Times New Roman" w:cs="Times New Roman"/>
          <w:w w:val="115"/>
          <w:sz w:val="24"/>
          <w:szCs w:val="24"/>
        </w:rPr>
        <w:t>проявление</w:t>
      </w:r>
      <w:r w:rsidRPr="00324851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>сопереживания,</w:t>
      </w:r>
      <w:r w:rsidRPr="00324851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>уважения</w:t>
      </w:r>
      <w:r w:rsidRPr="00324851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324851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доброжелательности,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том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числе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использованием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адекватных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языковых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сре</w:t>
      </w:r>
      <w:proofErr w:type="gramStart"/>
      <w:r w:rsidRPr="00822304">
        <w:rPr>
          <w:rFonts w:ascii="Times New Roman" w:hAnsi="Times New Roman" w:cs="Times New Roman"/>
          <w:w w:val="115"/>
          <w:sz w:val="24"/>
          <w:szCs w:val="24"/>
        </w:rPr>
        <w:t>дств</w:t>
      </w:r>
      <w:r w:rsidRPr="00822304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дл</w:t>
      </w:r>
      <w:proofErr w:type="gramEnd"/>
      <w:r w:rsidRPr="00822304">
        <w:rPr>
          <w:rFonts w:ascii="Times New Roman" w:hAnsi="Times New Roman" w:cs="Times New Roman"/>
          <w:w w:val="115"/>
          <w:sz w:val="24"/>
          <w:szCs w:val="24"/>
        </w:rPr>
        <w:t>я</w:t>
      </w:r>
      <w:r w:rsidRPr="00822304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выражения</w:t>
      </w:r>
      <w:r w:rsidRPr="00822304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своего</w:t>
      </w:r>
      <w:r w:rsidRPr="00822304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</w:p>
    <w:p w:rsidR="00324851" w:rsidRPr="00822304" w:rsidRDefault="00324851" w:rsidP="00822304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822304">
        <w:rPr>
          <w:rFonts w:ascii="Times New Roman" w:hAnsi="Times New Roman" w:cs="Times New Roman"/>
          <w:w w:val="115"/>
          <w:sz w:val="24"/>
          <w:szCs w:val="24"/>
        </w:rPr>
        <w:lastRenderedPageBreak/>
        <w:t>состояния</w:t>
      </w:r>
      <w:r w:rsidRPr="00822304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822304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чувств;</w:t>
      </w:r>
    </w:p>
    <w:p w:rsidR="00822304" w:rsidRPr="00822304" w:rsidRDefault="00324851" w:rsidP="00D51A3D">
      <w:pPr>
        <w:pStyle w:val="a4"/>
        <w:widowControl w:val="0"/>
        <w:numPr>
          <w:ilvl w:val="0"/>
          <w:numId w:val="10"/>
        </w:numPr>
        <w:tabs>
          <w:tab w:val="left" w:pos="724"/>
        </w:tabs>
        <w:autoSpaceDE w:val="0"/>
        <w:autoSpaceDN w:val="0"/>
        <w:spacing w:after="0" w:line="240" w:lineRule="auto"/>
        <w:ind w:left="0" w:right="153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4851">
        <w:rPr>
          <w:rFonts w:ascii="Times New Roman" w:hAnsi="Times New Roman" w:cs="Times New Roman"/>
          <w:w w:val="115"/>
          <w:sz w:val="24"/>
          <w:szCs w:val="24"/>
        </w:rPr>
        <w:t>неприятие</w:t>
      </w:r>
      <w:r w:rsidRPr="00324851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>любых</w:t>
      </w:r>
      <w:r w:rsidRPr="00324851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>форм</w:t>
      </w:r>
      <w:r w:rsidRPr="00324851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>поведения,</w:t>
      </w:r>
      <w:r w:rsidRPr="00324851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направленных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причинение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324851" w:rsidRPr="0069169B" w:rsidRDefault="00324851" w:rsidP="0069169B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3"/>
        <w:jc w:val="both"/>
        <w:rPr>
          <w:rFonts w:ascii="Times New Roman" w:hAnsi="Times New Roman" w:cs="Times New Roman"/>
          <w:sz w:val="24"/>
          <w:szCs w:val="24"/>
        </w:rPr>
      </w:pPr>
      <w:r w:rsidRPr="00822304">
        <w:rPr>
          <w:rFonts w:ascii="Times New Roman" w:hAnsi="Times New Roman" w:cs="Times New Roman"/>
          <w:w w:val="115"/>
          <w:sz w:val="24"/>
          <w:szCs w:val="24"/>
        </w:rPr>
        <w:t xml:space="preserve">физического  и 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морального  вреда  другим  людям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(в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том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числе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связанного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использованием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недопустимых</w:t>
      </w:r>
      <w:r w:rsidRPr="0069169B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средств</w:t>
      </w:r>
      <w:r w:rsidRPr="0069169B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языка);</w:t>
      </w:r>
    </w:p>
    <w:p w:rsidR="00324851" w:rsidRPr="0069169B" w:rsidRDefault="00324851" w:rsidP="0069169B">
      <w:pPr>
        <w:pStyle w:val="ac"/>
        <w:spacing w:after="0"/>
        <w:ind w:firstLine="426"/>
        <w:jc w:val="both"/>
        <w:rPr>
          <w:b/>
          <w:i/>
          <w:u w:val="single"/>
        </w:rPr>
      </w:pPr>
      <w:r w:rsidRPr="0069169B">
        <w:rPr>
          <w:b/>
          <w:i/>
          <w:w w:val="90"/>
          <w:u w:val="single"/>
        </w:rPr>
        <w:t>эстетического</w:t>
      </w:r>
      <w:r w:rsidRPr="0069169B">
        <w:rPr>
          <w:b/>
          <w:i/>
          <w:spacing w:val="-5"/>
          <w:w w:val="90"/>
          <w:u w:val="single"/>
        </w:rPr>
        <w:t xml:space="preserve"> </w:t>
      </w:r>
      <w:r w:rsidRPr="0069169B">
        <w:rPr>
          <w:b/>
          <w:i/>
          <w:w w:val="90"/>
          <w:u w:val="single"/>
        </w:rPr>
        <w:t>воспитания:</w:t>
      </w:r>
    </w:p>
    <w:p w:rsidR="00822304" w:rsidRPr="00822304" w:rsidRDefault="00324851" w:rsidP="00D51A3D">
      <w:pPr>
        <w:pStyle w:val="a4"/>
        <w:widowControl w:val="0"/>
        <w:numPr>
          <w:ilvl w:val="0"/>
          <w:numId w:val="10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уважительное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отношение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интерес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художественной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 xml:space="preserve">культуре, </w:t>
      </w:r>
    </w:p>
    <w:p w:rsidR="00324851" w:rsidRPr="0069169B" w:rsidRDefault="00324851" w:rsidP="0069169B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822304">
        <w:rPr>
          <w:rFonts w:ascii="Times New Roman" w:hAnsi="Times New Roman" w:cs="Times New Roman"/>
          <w:w w:val="115"/>
          <w:sz w:val="24"/>
          <w:szCs w:val="24"/>
        </w:rPr>
        <w:t xml:space="preserve">восприимчивость к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разным видам искусства, традициям</w:t>
      </w:r>
      <w:r w:rsidRPr="0069169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69169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творчеству</w:t>
      </w:r>
      <w:r w:rsidRPr="0069169B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своего</w:t>
      </w:r>
      <w:r w:rsidRPr="0069169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69169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других</w:t>
      </w:r>
      <w:r w:rsidRPr="0069169B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народов;</w:t>
      </w:r>
    </w:p>
    <w:p w:rsidR="00822304" w:rsidRPr="00822304" w:rsidRDefault="00324851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стремление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самовыражению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разных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видах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художественной</w:t>
      </w:r>
      <w:proofErr w:type="gramEnd"/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</w:p>
    <w:p w:rsidR="0069169B" w:rsidRPr="00822304" w:rsidRDefault="00324851" w:rsidP="0069169B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822304">
        <w:rPr>
          <w:rFonts w:ascii="Times New Roman" w:hAnsi="Times New Roman" w:cs="Times New Roman"/>
          <w:w w:val="115"/>
          <w:sz w:val="24"/>
          <w:szCs w:val="24"/>
        </w:rPr>
        <w:t xml:space="preserve">деятельности, в том числе в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 xml:space="preserve">искусстве слова; осознание важности русского </w:t>
      </w:r>
    </w:p>
    <w:p w:rsidR="00324851" w:rsidRPr="0069169B" w:rsidRDefault="00324851" w:rsidP="0069169B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169B">
        <w:rPr>
          <w:rFonts w:ascii="Times New Roman" w:hAnsi="Times New Roman" w:cs="Times New Roman"/>
          <w:w w:val="115"/>
          <w:sz w:val="24"/>
          <w:szCs w:val="24"/>
        </w:rPr>
        <w:t>языка как средства общения и самовыражения;</w:t>
      </w:r>
    </w:p>
    <w:p w:rsidR="00324851" w:rsidRPr="0069169B" w:rsidRDefault="00324851" w:rsidP="0069169B">
      <w:pPr>
        <w:pStyle w:val="ac"/>
        <w:spacing w:after="0"/>
        <w:ind w:right="-1" w:firstLine="426"/>
        <w:jc w:val="both"/>
        <w:rPr>
          <w:b/>
          <w:i/>
          <w:u w:val="single"/>
        </w:rPr>
      </w:pPr>
      <w:r w:rsidRPr="0069169B">
        <w:rPr>
          <w:b/>
          <w:i/>
          <w:w w:val="90"/>
          <w:u w:val="single"/>
        </w:rPr>
        <w:t>физического</w:t>
      </w:r>
      <w:r w:rsidRPr="0069169B">
        <w:rPr>
          <w:b/>
          <w:i/>
          <w:spacing w:val="10"/>
          <w:w w:val="90"/>
          <w:u w:val="single"/>
        </w:rPr>
        <w:t xml:space="preserve"> </w:t>
      </w:r>
      <w:r w:rsidRPr="0069169B">
        <w:rPr>
          <w:b/>
          <w:i/>
          <w:w w:val="90"/>
          <w:u w:val="single"/>
        </w:rPr>
        <w:t>воспитания,</w:t>
      </w:r>
      <w:r w:rsidRPr="0069169B">
        <w:rPr>
          <w:b/>
          <w:i/>
          <w:spacing w:val="10"/>
          <w:w w:val="90"/>
          <w:u w:val="single"/>
        </w:rPr>
        <w:t xml:space="preserve"> </w:t>
      </w:r>
      <w:r w:rsidRPr="0069169B">
        <w:rPr>
          <w:b/>
          <w:i/>
          <w:w w:val="90"/>
          <w:u w:val="single"/>
        </w:rPr>
        <w:t>формирования</w:t>
      </w:r>
      <w:r w:rsidRPr="0069169B">
        <w:rPr>
          <w:b/>
          <w:i/>
          <w:spacing w:val="10"/>
          <w:w w:val="90"/>
          <w:u w:val="single"/>
        </w:rPr>
        <w:t xml:space="preserve"> </w:t>
      </w:r>
      <w:r w:rsidRPr="0069169B">
        <w:rPr>
          <w:b/>
          <w:i/>
          <w:w w:val="90"/>
          <w:u w:val="single"/>
        </w:rPr>
        <w:t>культуры</w:t>
      </w:r>
      <w:r w:rsidRPr="0069169B">
        <w:rPr>
          <w:b/>
          <w:i/>
          <w:spacing w:val="10"/>
          <w:w w:val="90"/>
          <w:u w:val="single"/>
        </w:rPr>
        <w:t xml:space="preserve"> </w:t>
      </w:r>
      <w:r w:rsidRPr="0069169B">
        <w:rPr>
          <w:b/>
          <w:i/>
          <w:w w:val="90"/>
          <w:u w:val="single"/>
        </w:rPr>
        <w:t>здоровья</w:t>
      </w:r>
      <w:r w:rsidRPr="0069169B">
        <w:rPr>
          <w:b/>
          <w:i/>
          <w:spacing w:val="-51"/>
          <w:w w:val="90"/>
          <w:u w:val="single"/>
        </w:rPr>
        <w:t xml:space="preserve"> </w:t>
      </w:r>
      <w:r w:rsidRPr="0069169B">
        <w:rPr>
          <w:b/>
          <w:i/>
          <w:w w:val="90"/>
          <w:u w:val="single"/>
        </w:rPr>
        <w:t>и</w:t>
      </w:r>
      <w:r w:rsidRPr="0069169B">
        <w:rPr>
          <w:b/>
          <w:i/>
          <w:spacing w:val="-8"/>
          <w:w w:val="90"/>
          <w:u w:val="single"/>
        </w:rPr>
        <w:t xml:space="preserve"> </w:t>
      </w:r>
      <w:r w:rsidRPr="0069169B">
        <w:rPr>
          <w:b/>
          <w:i/>
          <w:w w:val="90"/>
          <w:u w:val="single"/>
        </w:rPr>
        <w:t>эмоционального</w:t>
      </w:r>
      <w:r w:rsidRPr="0069169B">
        <w:rPr>
          <w:b/>
          <w:i/>
          <w:spacing w:val="-7"/>
          <w:w w:val="90"/>
          <w:u w:val="single"/>
        </w:rPr>
        <w:t xml:space="preserve"> </w:t>
      </w:r>
      <w:r w:rsidRPr="0069169B">
        <w:rPr>
          <w:b/>
          <w:i/>
          <w:w w:val="90"/>
          <w:u w:val="single"/>
        </w:rPr>
        <w:t>благополучия:</w:t>
      </w:r>
    </w:p>
    <w:p w:rsidR="00324851" w:rsidRPr="00822304" w:rsidRDefault="00324851" w:rsidP="00D51A3D">
      <w:pPr>
        <w:pStyle w:val="a4"/>
        <w:widowControl w:val="0"/>
        <w:numPr>
          <w:ilvl w:val="0"/>
          <w:numId w:val="9"/>
        </w:numPr>
        <w:tabs>
          <w:tab w:val="left" w:pos="696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4851">
        <w:rPr>
          <w:rFonts w:ascii="Times New Roman" w:hAnsi="Times New Roman" w:cs="Times New Roman"/>
          <w:w w:val="115"/>
          <w:sz w:val="24"/>
          <w:szCs w:val="24"/>
        </w:rPr>
        <w:t>соблюдение правил здорового и безопасного (для себя и</w:t>
      </w:r>
      <w:r w:rsidRPr="00324851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 xml:space="preserve">других людей) образа жизни в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окружающей среде (в том числе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информационной) при поиске дополнительной информации в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процессе</w:t>
      </w:r>
      <w:r w:rsidRPr="00822304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языкового</w:t>
      </w:r>
      <w:r w:rsidRPr="00822304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образования;</w:t>
      </w:r>
    </w:p>
    <w:p w:rsidR="00822304" w:rsidRPr="00822304" w:rsidRDefault="00324851" w:rsidP="00D51A3D">
      <w:pPr>
        <w:pStyle w:val="a4"/>
        <w:widowControl w:val="0"/>
        <w:numPr>
          <w:ilvl w:val="0"/>
          <w:numId w:val="9"/>
        </w:numPr>
        <w:tabs>
          <w:tab w:val="left" w:pos="672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4851">
        <w:rPr>
          <w:rFonts w:ascii="Times New Roman" w:hAnsi="Times New Roman" w:cs="Times New Roman"/>
          <w:w w:val="115"/>
          <w:sz w:val="24"/>
          <w:szCs w:val="24"/>
        </w:rPr>
        <w:t xml:space="preserve">бережное отношение к физическому и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 xml:space="preserve">психическому здоровью, </w:t>
      </w:r>
    </w:p>
    <w:p w:rsidR="0069169B" w:rsidRPr="00822304" w:rsidRDefault="00324851" w:rsidP="00822304">
      <w:pPr>
        <w:widowControl w:val="0"/>
        <w:tabs>
          <w:tab w:val="left" w:pos="67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2304">
        <w:rPr>
          <w:rFonts w:ascii="Times New Roman" w:hAnsi="Times New Roman" w:cs="Times New Roman"/>
          <w:w w:val="115"/>
          <w:sz w:val="24"/>
          <w:szCs w:val="24"/>
        </w:rPr>
        <w:t>проявляющееся</w:t>
      </w:r>
      <w:proofErr w:type="gramEnd"/>
      <w:r w:rsidRPr="00822304">
        <w:rPr>
          <w:rFonts w:ascii="Times New Roman" w:hAnsi="Times New Roman" w:cs="Times New Roman"/>
          <w:w w:val="115"/>
          <w:sz w:val="24"/>
          <w:szCs w:val="24"/>
        </w:rPr>
        <w:t xml:space="preserve"> в  выборе приемлемых способов речево</w:t>
      </w:r>
      <w:r w:rsidRPr="00822304">
        <w:rPr>
          <w:rFonts w:ascii="Times New Roman" w:hAnsi="Times New Roman" w:cs="Times New Roman"/>
          <w:spacing w:val="-1"/>
          <w:w w:val="120"/>
          <w:sz w:val="24"/>
          <w:szCs w:val="24"/>
        </w:rPr>
        <w:t>го</w:t>
      </w:r>
      <w:r w:rsidRPr="00822304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spacing w:val="-1"/>
          <w:w w:val="120"/>
          <w:sz w:val="24"/>
          <w:szCs w:val="24"/>
        </w:rPr>
        <w:t>самовыражения</w:t>
      </w:r>
      <w:r w:rsidRPr="00822304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spacing w:val="-1"/>
          <w:w w:val="120"/>
          <w:sz w:val="24"/>
          <w:szCs w:val="24"/>
        </w:rPr>
        <w:t>и</w:t>
      </w:r>
      <w:r w:rsidRPr="00822304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</w:p>
    <w:p w:rsidR="00324851" w:rsidRPr="00822304" w:rsidRDefault="00324851" w:rsidP="0069169B">
      <w:pPr>
        <w:widowControl w:val="0"/>
        <w:tabs>
          <w:tab w:val="left" w:pos="672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pacing w:val="-13"/>
          <w:w w:val="120"/>
          <w:sz w:val="24"/>
          <w:szCs w:val="24"/>
        </w:rPr>
      </w:pPr>
      <w:proofErr w:type="gramStart"/>
      <w:r w:rsidRPr="0069169B">
        <w:rPr>
          <w:rFonts w:ascii="Times New Roman" w:hAnsi="Times New Roman" w:cs="Times New Roman"/>
          <w:spacing w:val="-1"/>
          <w:w w:val="120"/>
          <w:sz w:val="24"/>
          <w:szCs w:val="24"/>
        </w:rPr>
        <w:t>соблюдении</w:t>
      </w:r>
      <w:proofErr w:type="gramEnd"/>
      <w:r w:rsidRPr="0069169B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20"/>
          <w:sz w:val="24"/>
          <w:szCs w:val="24"/>
        </w:rPr>
        <w:t>норм</w:t>
      </w:r>
      <w:r w:rsidRPr="0069169B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20"/>
          <w:sz w:val="24"/>
          <w:szCs w:val="24"/>
        </w:rPr>
        <w:t>речевого</w:t>
      </w:r>
      <w:r w:rsidRPr="0069169B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20"/>
          <w:sz w:val="24"/>
          <w:szCs w:val="24"/>
        </w:rPr>
        <w:t>этикета</w:t>
      </w:r>
      <w:r w:rsidRPr="0069169B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69169B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20"/>
          <w:sz w:val="24"/>
          <w:szCs w:val="24"/>
        </w:rPr>
        <w:t>правил</w:t>
      </w:r>
      <w:r w:rsidRPr="0069169B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20"/>
          <w:sz w:val="24"/>
          <w:szCs w:val="24"/>
        </w:rPr>
        <w:t>общения;</w:t>
      </w:r>
    </w:p>
    <w:p w:rsidR="00324851" w:rsidRPr="00324851" w:rsidRDefault="00324851" w:rsidP="0069169B">
      <w:pPr>
        <w:pStyle w:val="ac"/>
        <w:spacing w:after="0"/>
        <w:ind w:firstLine="426"/>
        <w:jc w:val="both"/>
        <w:rPr>
          <w:i/>
        </w:rPr>
      </w:pPr>
      <w:r w:rsidRPr="0069169B">
        <w:rPr>
          <w:b/>
          <w:i/>
          <w:w w:val="90"/>
          <w:u w:val="single"/>
        </w:rPr>
        <w:t>трудового</w:t>
      </w:r>
      <w:r w:rsidRPr="0069169B">
        <w:rPr>
          <w:b/>
          <w:i/>
          <w:spacing w:val="6"/>
          <w:w w:val="90"/>
          <w:u w:val="single"/>
        </w:rPr>
        <w:t xml:space="preserve"> </w:t>
      </w:r>
      <w:r w:rsidRPr="0069169B">
        <w:rPr>
          <w:b/>
          <w:i/>
          <w:w w:val="90"/>
          <w:u w:val="single"/>
        </w:rPr>
        <w:t>воспитания</w:t>
      </w:r>
      <w:r w:rsidRPr="00324851">
        <w:rPr>
          <w:i/>
          <w:w w:val="90"/>
        </w:rPr>
        <w:t>:</w:t>
      </w:r>
    </w:p>
    <w:p w:rsidR="0069169B" w:rsidRPr="00822304" w:rsidRDefault="00324851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4851">
        <w:rPr>
          <w:rFonts w:ascii="Times New Roman" w:hAnsi="Times New Roman" w:cs="Times New Roman"/>
          <w:w w:val="115"/>
          <w:sz w:val="24"/>
          <w:szCs w:val="24"/>
        </w:rPr>
        <w:t>осознание</w:t>
      </w:r>
      <w:r w:rsidRPr="00324851">
        <w:rPr>
          <w:rFonts w:ascii="Times New Roman" w:hAnsi="Times New Roman" w:cs="Times New Roman"/>
          <w:spacing w:val="37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>ценности</w:t>
      </w:r>
      <w:r w:rsidRPr="00324851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>труда</w:t>
      </w:r>
      <w:r w:rsidRPr="00324851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324851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>жизни</w:t>
      </w:r>
      <w:r w:rsidRPr="00324851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>человека</w:t>
      </w:r>
      <w:r w:rsidRPr="00324851">
        <w:rPr>
          <w:rFonts w:ascii="Times New Roman" w:hAnsi="Times New Roman" w:cs="Times New Roman"/>
          <w:spacing w:val="37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324851">
        <w:rPr>
          <w:rFonts w:ascii="Times New Roman" w:hAnsi="Times New Roman" w:cs="Times New Roman"/>
          <w:spacing w:val="38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>общества</w:t>
      </w:r>
      <w:r w:rsidRPr="00324851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 xml:space="preserve">(в том числе благодаря примерам из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художественных произведений),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ответственное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822304" w:rsidRDefault="00324851" w:rsidP="0069169B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69169B">
        <w:rPr>
          <w:rFonts w:ascii="Times New Roman" w:hAnsi="Times New Roman" w:cs="Times New Roman"/>
          <w:w w:val="115"/>
          <w:sz w:val="24"/>
          <w:szCs w:val="24"/>
        </w:rPr>
        <w:t>потребление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бережное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отношение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69169B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 xml:space="preserve">результатам труда, навыки участия </w:t>
      </w:r>
      <w:proofErr w:type="gramStart"/>
      <w:r w:rsidRPr="0069169B">
        <w:rPr>
          <w:rFonts w:ascii="Times New Roman" w:hAnsi="Times New Roman" w:cs="Times New Roman"/>
          <w:w w:val="115"/>
          <w:sz w:val="24"/>
          <w:szCs w:val="24"/>
        </w:rPr>
        <w:t>в</w:t>
      </w:r>
      <w:proofErr w:type="gramEnd"/>
      <w:r w:rsidRPr="0069169B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</w:p>
    <w:p w:rsidR="00324851" w:rsidRPr="00822304" w:rsidRDefault="00324851" w:rsidP="0069169B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69169B">
        <w:rPr>
          <w:rFonts w:ascii="Times New Roman" w:hAnsi="Times New Roman" w:cs="Times New Roman"/>
          <w:w w:val="115"/>
          <w:sz w:val="24"/>
          <w:szCs w:val="24"/>
        </w:rPr>
        <w:t xml:space="preserve">различных </w:t>
      </w:r>
      <w:proofErr w:type="gramStart"/>
      <w:r w:rsidRPr="0069169B">
        <w:rPr>
          <w:rFonts w:ascii="Times New Roman" w:hAnsi="Times New Roman" w:cs="Times New Roman"/>
          <w:w w:val="115"/>
          <w:sz w:val="24"/>
          <w:szCs w:val="24"/>
        </w:rPr>
        <w:t>видах</w:t>
      </w:r>
      <w:proofErr w:type="gramEnd"/>
      <w:r w:rsidRPr="0069169B">
        <w:rPr>
          <w:rFonts w:ascii="Times New Roman" w:hAnsi="Times New Roman" w:cs="Times New Roman"/>
          <w:w w:val="115"/>
          <w:sz w:val="24"/>
          <w:szCs w:val="24"/>
        </w:rPr>
        <w:t xml:space="preserve">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324851" w:rsidRPr="0069169B" w:rsidRDefault="00324851" w:rsidP="0069169B">
      <w:pPr>
        <w:pStyle w:val="ac"/>
        <w:spacing w:after="0"/>
        <w:ind w:firstLine="426"/>
        <w:jc w:val="both"/>
        <w:rPr>
          <w:b/>
          <w:i/>
          <w:u w:val="single"/>
        </w:rPr>
      </w:pPr>
      <w:r w:rsidRPr="0069169B">
        <w:rPr>
          <w:b/>
          <w:i/>
          <w:w w:val="90"/>
          <w:u w:val="single"/>
        </w:rPr>
        <w:t>экологического</w:t>
      </w:r>
      <w:r w:rsidRPr="0069169B">
        <w:rPr>
          <w:b/>
          <w:i/>
          <w:spacing w:val="6"/>
          <w:w w:val="90"/>
          <w:u w:val="single"/>
        </w:rPr>
        <w:t xml:space="preserve"> </w:t>
      </w:r>
      <w:r w:rsidRPr="0069169B">
        <w:rPr>
          <w:b/>
          <w:i/>
          <w:w w:val="90"/>
          <w:u w:val="single"/>
        </w:rPr>
        <w:t>воспитания:</w:t>
      </w:r>
    </w:p>
    <w:p w:rsidR="00822304" w:rsidRPr="00822304" w:rsidRDefault="00324851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бережное отношение к природе, формируемое в процессе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работы</w:t>
      </w:r>
      <w:r w:rsidRPr="00F4402C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с</w:t>
      </w:r>
      <w:proofErr w:type="gramEnd"/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</w:p>
    <w:p w:rsidR="00324851" w:rsidRPr="00822304" w:rsidRDefault="00324851" w:rsidP="00822304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822304">
        <w:rPr>
          <w:rFonts w:ascii="Times New Roman" w:hAnsi="Times New Roman" w:cs="Times New Roman"/>
          <w:w w:val="115"/>
          <w:sz w:val="24"/>
          <w:szCs w:val="24"/>
        </w:rPr>
        <w:t>текстами;</w:t>
      </w:r>
    </w:p>
    <w:p w:rsidR="00324851" w:rsidRPr="00F4402C" w:rsidRDefault="00324851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неприятие</w:t>
      </w:r>
      <w:r w:rsidRPr="00F4402C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действий,</w:t>
      </w:r>
      <w:r w:rsidRPr="00F4402C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приносящих</w:t>
      </w:r>
      <w:r w:rsidRPr="00F4402C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ей</w:t>
      </w:r>
      <w:r w:rsidRPr="00F4402C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вред;</w:t>
      </w:r>
    </w:p>
    <w:p w:rsidR="00324851" w:rsidRPr="0069169B" w:rsidRDefault="00324851" w:rsidP="0069169B">
      <w:pPr>
        <w:pStyle w:val="ac"/>
        <w:spacing w:after="0"/>
        <w:ind w:firstLine="426"/>
        <w:jc w:val="both"/>
        <w:rPr>
          <w:b/>
          <w:i/>
          <w:u w:val="single"/>
        </w:rPr>
      </w:pPr>
      <w:r w:rsidRPr="0069169B">
        <w:rPr>
          <w:b/>
          <w:i/>
          <w:w w:val="90"/>
          <w:u w:val="single"/>
        </w:rPr>
        <w:t>ценности</w:t>
      </w:r>
      <w:r w:rsidRPr="0069169B">
        <w:rPr>
          <w:b/>
          <w:i/>
          <w:spacing w:val="6"/>
          <w:w w:val="90"/>
          <w:u w:val="single"/>
        </w:rPr>
        <w:t xml:space="preserve"> </w:t>
      </w:r>
      <w:r w:rsidRPr="0069169B">
        <w:rPr>
          <w:b/>
          <w:i/>
          <w:w w:val="90"/>
          <w:u w:val="single"/>
        </w:rPr>
        <w:t>научного</w:t>
      </w:r>
      <w:r w:rsidRPr="0069169B">
        <w:rPr>
          <w:b/>
          <w:i/>
          <w:spacing w:val="7"/>
          <w:w w:val="90"/>
          <w:u w:val="single"/>
        </w:rPr>
        <w:t xml:space="preserve"> </w:t>
      </w:r>
      <w:r w:rsidRPr="0069169B">
        <w:rPr>
          <w:b/>
          <w:i/>
          <w:w w:val="90"/>
          <w:u w:val="single"/>
        </w:rPr>
        <w:t>познания:</w:t>
      </w:r>
    </w:p>
    <w:p w:rsidR="00324851" w:rsidRPr="00F4402C" w:rsidRDefault="00324851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первоначальные</w:t>
      </w:r>
      <w:r w:rsidRPr="00F4402C">
        <w:rPr>
          <w:rFonts w:ascii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представления</w:t>
      </w:r>
      <w:r w:rsidRPr="00F4402C">
        <w:rPr>
          <w:rFonts w:ascii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</w:t>
      </w:r>
      <w:r w:rsidRPr="00F4402C">
        <w:rPr>
          <w:rFonts w:ascii="Times New Roman" w:hAnsi="Times New Roman" w:cs="Times New Roman"/>
          <w:spacing w:val="4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научной</w:t>
      </w:r>
      <w:r w:rsidRPr="00F4402C">
        <w:rPr>
          <w:rFonts w:ascii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картине</w:t>
      </w:r>
      <w:r w:rsidRPr="00F4402C">
        <w:rPr>
          <w:rFonts w:ascii="Times New Roman" w:hAnsi="Times New Roman" w:cs="Times New Roman"/>
          <w:spacing w:val="4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мира</w:t>
      </w:r>
      <w:r w:rsidRPr="00F4402C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(в</w:t>
      </w:r>
      <w:r w:rsidRPr="00F4402C">
        <w:rPr>
          <w:rFonts w:ascii="Times New Roman" w:hAnsi="Times New Roman" w:cs="Times New Roman"/>
          <w:spacing w:val="4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том</w:t>
      </w:r>
      <w:r w:rsidRPr="00F4402C">
        <w:rPr>
          <w:rFonts w:ascii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числе</w:t>
      </w:r>
      <w:r w:rsidRPr="00F4402C">
        <w:rPr>
          <w:rFonts w:ascii="Times New Roman" w:hAnsi="Times New Roman" w:cs="Times New Roman"/>
          <w:spacing w:val="45"/>
          <w:w w:val="115"/>
          <w:sz w:val="24"/>
          <w:szCs w:val="24"/>
        </w:rPr>
        <w:t xml:space="preserve"> </w:t>
      </w:r>
      <w:proofErr w:type="gramEnd"/>
    </w:p>
    <w:p w:rsidR="00324851" w:rsidRPr="00822304" w:rsidRDefault="00324851" w:rsidP="00822304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hAnsi="Times New Roman" w:cs="Times New Roman"/>
          <w:spacing w:val="46"/>
          <w:w w:val="115"/>
          <w:sz w:val="24"/>
          <w:szCs w:val="24"/>
        </w:rPr>
      </w:pPr>
      <w:r w:rsidRPr="00822304">
        <w:rPr>
          <w:rFonts w:ascii="Times New Roman" w:hAnsi="Times New Roman" w:cs="Times New Roman"/>
          <w:w w:val="115"/>
          <w:sz w:val="24"/>
          <w:szCs w:val="24"/>
        </w:rPr>
        <w:t>первоначальные</w:t>
      </w:r>
      <w:r w:rsidRPr="00822304">
        <w:rPr>
          <w:rFonts w:ascii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представления</w:t>
      </w:r>
      <w:r w:rsidRPr="00822304">
        <w:rPr>
          <w:rFonts w:ascii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о</w:t>
      </w:r>
      <w:r w:rsidRPr="00822304">
        <w:rPr>
          <w:rFonts w:ascii="Times New Roman" w:hAnsi="Times New Roman" w:cs="Times New Roman"/>
          <w:spacing w:val="45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системе</w:t>
      </w:r>
      <w:r w:rsidRPr="00822304">
        <w:rPr>
          <w:rFonts w:ascii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языка</w:t>
      </w:r>
      <w:r w:rsidRPr="00F4402C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как</w:t>
      </w:r>
      <w:r w:rsidRPr="00F4402C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одной</w:t>
      </w:r>
      <w:r w:rsidRPr="00F4402C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из</w:t>
      </w:r>
      <w:r w:rsidRPr="00F4402C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составляющих</w:t>
      </w:r>
      <w:r w:rsidRPr="00F4402C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целостной</w:t>
      </w:r>
      <w:r w:rsidRPr="00F4402C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научной</w:t>
      </w:r>
      <w:r w:rsidRPr="00F4402C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картины</w:t>
      </w:r>
      <w:r w:rsidRPr="00F4402C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мира);</w:t>
      </w:r>
    </w:p>
    <w:p w:rsidR="00822304" w:rsidRPr="00822304" w:rsidRDefault="00324851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4851">
        <w:rPr>
          <w:rFonts w:ascii="Times New Roman" w:hAnsi="Times New Roman" w:cs="Times New Roman"/>
          <w:w w:val="115"/>
          <w:sz w:val="24"/>
          <w:szCs w:val="24"/>
        </w:rPr>
        <w:t>познавательные</w:t>
      </w:r>
      <w:r w:rsidRPr="00324851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>интересы,</w:t>
      </w:r>
      <w:r w:rsidRPr="00324851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324851">
        <w:rPr>
          <w:rFonts w:ascii="Times New Roman" w:hAnsi="Times New Roman" w:cs="Times New Roman"/>
          <w:w w:val="115"/>
          <w:sz w:val="24"/>
          <w:szCs w:val="24"/>
        </w:rPr>
        <w:t>активность,</w:t>
      </w:r>
      <w:r w:rsidRPr="00324851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инициативность,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822304" w:rsidRDefault="00324851" w:rsidP="0069169B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822304">
        <w:rPr>
          <w:rFonts w:ascii="Times New Roman" w:hAnsi="Times New Roman" w:cs="Times New Roman"/>
          <w:w w:val="115"/>
          <w:sz w:val="24"/>
          <w:szCs w:val="24"/>
        </w:rPr>
        <w:t xml:space="preserve">любознательность и  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самостоятельность в познании, в том числе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822304" w:rsidRDefault="00324851" w:rsidP="0069169B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pacing w:val="-9"/>
          <w:w w:val="115"/>
          <w:sz w:val="24"/>
          <w:szCs w:val="24"/>
        </w:rPr>
      </w:pPr>
      <w:r w:rsidRPr="0069169B">
        <w:rPr>
          <w:rFonts w:ascii="Times New Roman" w:hAnsi="Times New Roman" w:cs="Times New Roman"/>
          <w:w w:val="115"/>
          <w:sz w:val="24"/>
          <w:szCs w:val="24"/>
        </w:rPr>
        <w:t>познавательный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интерес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изучению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русского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языка,</w:t>
      </w:r>
      <w:r w:rsidRPr="0069169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активность</w:t>
      </w:r>
      <w:r w:rsidRPr="0069169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69169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</w:p>
    <w:p w:rsidR="00324851" w:rsidRPr="00822304" w:rsidRDefault="00324851" w:rsidP="0069169B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pacing w:val="-9"/>
          <w:w w:val="115"/>
          <w:sz w:val="24"/>
          <w:szCs w:val="24"/>
        </w:rPr>
      </w:pPr>
      <w:r w:rsidRPr="0069169B">
        <w:rPr>
          <w:rFonts w:ascii="Times New Roman" w:hAnsi="Times New Roman" w:cs="Times New Roman"/>
          <w:w w:val="115"/>
          <w:sz w:val="24"/>
          <w:szCs w:val="24"/>
        </w:rPr>
        <w:t>самостоятельность</w:t>
      </w:r>
      <w:r w:rsidRPr="0069169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69169B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его</w:t>
      </w:r>
      <w:r w:rsidRPr="0069169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69169B">
        <w:rPr>
          <w:rFonts w:ascii="Times New Roman" w:hAnsi="Times New Roman" w:cs="Times New Roman"/>
          <w:w w:val="115"/>
          <w:sz w:val="24"/>
          <w:szCs w:val="24"/>
        </w:rPr>
        <w:t>познании</w:t>
      </w:r>
      <w:r w:rsidR="0069169B" w:rsidRPr="0069169B">
        <w:rPr>
          <w:rFonts w:ascii="Times New Roman" w:hAnsi="Times New Roman" w:cs="Times New Roman"/>
          <w:w w:val="115"/>
          <w:sz w:val="24"/>
          <w:szCs w:val="24"/>
        </w:rPr>
        <w:t>.</w:t>
      </w:r>
      <w:r w:rsidRPr="0069169B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324851" w:rsidRPr="0069169B" w:rsidRDefault="00324851" w:rsidP="0069169B">
      <w:pPr>
        <w:pStyle w:val="Heading2"/>
        <w:jc w:val="center"/>
        <w:rPr>
          <w:rFonts w:ascii="Times New Roman" w:hAnsi="Times New Roman" w:cs="Times New Roman"/>
          <w:sz w:val="32"/>
          <w:szCs w:val="24"/>
          <w:u w:val="single"/>
        </w:rPr>
      </w:pPr>
      <w:proofErr w:type="spellStart"/>
      <w:r w:rsidRPr="0069169B">
        <w:rPr>
          <w:rFonts w:ascii="Times New Roman" w:hAnsi="Times New Roman" w:cs="Times New Roman"/>
          <w:w w:val="70"/>
          <w:sz w:val="32"/>
          <w:szCs w:val="24"/>
          <w:u w:val="single"/>
        </w:rPr>
        <w:t>Метапредметные</w:t>
      </w:r>
      <w:proofErr w:type="spellEnd"/>
      <w:r w:rsidRPr="0069169B">
        <w:rPr>
          <w:rFonts w:ascii="Times New Roman" w:hAnsi="Times New Roman" w:cs="Times New Roman"/>
          <w:w w:val="70"/>
          <w:sz w:val="32"/>
          <w:szCs w:val="24"/>
          <w:u w:val="single"/>
        </w:rPr>
        <w:t xml:space="preserve"> результаты</w:t>
      </w:r>
    </w:p>
    <w:p w:rsidR="00324851" w:rsidRPr="00703756" w:rsidRDefault="00324851" w:rsidP="00703756">
      <w:pPr>
        <w:pStyle w:val="ac"/>
        <w:spacing w:after="0"/>
        <w:ind w:right="155" w:firstLine="426"/>
        <w:jc w:val="both"/>
      </w:pPr>
      <w:r w:rsidRPr="00703756">
        <w:rPr>
          <w:w w:val="115"/>
        </w:rPr>
        <w:t>В результате изучения предмета «Русский язык» в начальной</w:t>
      </w:r>
      <w:r w:rsidRPr="00703756">
        <w:rPr>
          <w:spacing w:val="1"/>
          <w:w w:val="115"/>
        </w:rPr>
        <w:t xml:space="preserve"> </w:t>
      </w:r>
      <w:r w:rsidRPr="00703756">
        <w:rPr>
          <w:w w:val="115"/>
        </w:rPr>
        <w:t>школе</w:t>
      </w:r>
      <w:r w:rsidRPr="00703756">
        <w:rPr>
          <w:spacing w:val="-10"/>
          <w:w w:val="115"/>
        </w:rPr>
        <w:t xml:space="preserve"> </w:t>
      </w:r>
      <w:r w:rsidRPr="00703756">
        <w:rPr>
          <w:w w:val="115"/>
        </w:rPr>
        <w:t>у</w:t>
      </w:r>
      <w:r w:rsidRPr="00703756">
        <w:rPr>
          <w:spacing w:val="-9"/>
          <w:w w:val="115"/>
        </w:rPr>
        <w:t xml:space="preserve"> </w:t>
      </w:r>
      <w:r w:rsidRPr="00703756">
        <w:rPr>
          <w:w w:val="115"/>
        </w:rPr>
        <w:t>обучающегося</w:t>
      </w:r>
      <w:r w:rsidRPr="00703756">
        <w:rPr>
          <w:spacing w:val="-10"/>
          <w:w w:val="115"/>
        </w:rPr>
        <w:t xml:space="preserve"> </w:t>
      </w:r>
      <w:r w:rsidRPr="00703756">
        <w:rPr>
          <w:w w:val="115"/>
        </w:rPr>
        <w:t>будут</w:t>
      </w:r>
      <w:r w:rsidRPr="00703756">
        <w:rPr>
          <w:spacing w:val="-9"/>
          <w:w w:val="115"/>
        </w:rPr>
        <w:t xml:space="preserve"> </w:t>
      </w:r>
      <w:r w:rsidRPr="00703756">
        <w:rPr>
          <w:w w:val="115"/>
        </w:rPr>
        <w:t>сформированы</w:t>
      </w:r>
      <w:r w:rsidRPr="00703756">
        <w:rPr>
          <w:spacing w:val="-10"/>
          <w:w w:val="115"/>
        </w:rPr>
        <w:t xml:space="preserve"> </w:t>
      </w:r>
      <w:r w:rsidRPr="00703756">
        <w:rPr>
          <w:w w:val="115"/>
        </w:rPr>
        <w:t>следующие</w:t>
      </w:r>
      <w:r w:rsidRPr="00703756">
        <w:rPr>
          <w:spacing w:val="-9"/>
          <w:w w:val="115"/>
        </w:rPr>
        <w:t xml:space="preserve"> </w:t>
      </w:r>
      <w:r w:rsidRPr="00703756">
        <w:rPr>
          <w:b/>
          <w:w w:val="115"/>
          <w:u w:val="single"/>
        </w:rPr>
        <w:t>познавательные</w:t>
      </w:r>
      <w:r w:rsidRPr="00703756">
        <w:rPr>
          <w:b/>
          <w:spacing w:val="-6"/>
          <w:w w:val="115"/>
        </w:rPr>
        <w:t xml:space="preserve"> </w:t>
      </w:r>
      <w:r w:rsidRPr="00703756">
        <w:rPr>
          <w:w w:val="115"/>
        </w:rPr>
        <w:t>универсальные</w:t>
      </w:r>
      <w:r w:rsidRPr="00703756">
        <w:rPr>
          <w:spacing w:val="-12"/>
          <w:w w:val="115"/>
        </w:rPr>
        <w:t xml:space="preserve"> </w:t>
      </w:r>
      <w:r w:rsidRPr="00703756">
        <w:rPr>
          <w:w w:val="115"/>
        </w:rPr>
        <w:t>учебные</w:t>
      </w:r>
      <w:r w:rsidRPr="00703756">
        <w:rPr>
          <w:spacing w:val="-12"/>
          <w:w w:val="115"/>
        </w:rPr>
        <w:t xml:space="preserve"> </w:t>
      </w:r>
      <w:r w:rsidRPr="00703756">
        <w:rPr>
          <w:w w:val="115"/>
        </w:rPr>
        <w:t>действия</w:t>
      </w:r>
      <w:r w:rsidRPr="00703756">
        <w:rPr>
          <w:w w:val="142"/>
        </w:rPr>
        <w:t xml:space="preserve"> </w:t>
      </w:r>
    </w:p>
    <w:p w:rsidR="00324851" w:rsidRPr="00703756" w:rsidRDefault="00324851" w:rsidP="00703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i/>
          <w:w w:val="120"/>
          <w:sz w:val="24"/>
          <w:szCs w:val="24"/>
        </w:rPr>
        <w:t>Базовые</w:t>
      </w:r>
      <w:r w:rsidRPr="00703756">
        <w:rPr>
          <w:rFonts w:ascii="Times New Roman" w:hAnsi="Times New Roman" w:cs="Times New Roman"/>
          <w:i/>
          <w:spacing w:val="-10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i/>
          <w:w w:val="120"/>
          <w:sz w:val="24"/>
          <w:szCs w:val="24"/>
        </w:rPr>
        <w:t>логические</w:t>
      </w:r>
      <w:r w:rsidRPr="00703756">
        <w:rPr>
          <w:rFonts w:ascii="Times New Roman" w:hAnsi="Times New Roman" w:cs="Times New Roman"/>
          <w:i/>
          <w:spacing w:val="-9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i/>
          <w:w w:val="120"/>
          <w:sz w:val="24"/>
          <w:szCs w:val="24"/>
        </w:rPr>
        <w:t>действия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:</w:t>
      </w:r>
    </w:p>
    <w:p w:rsidR="00324851" w:rsidRPr="00703756" w:rsidRDefault="00324851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>сравнивать различные языковые единицы (звуки, слова,</w:t>
      </w:r>
      <w:r w:rsidRPr="00703756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предложения, тексты), </w:t>
      </w:r>
    </w:p>
    <w:p w:rsidR="00822304" w:rsidRDefault="00324851" w:rsidP="00703756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w w:val="120"/>
          <w:sz w:val="24"/>
          <w:szCs w:val="24"/>
        </w:rPr>
      </w:pPr>
      <w:proofErr w:type="gramStart"/>
      <w:r w:rsidRPr="00703756">
        <w:rPr>
          <w:rFonts w:ascii="Times New Roman" w:hAnsi="Times New Roman" w:cs="Times New Roman"/>
          <w:w w:val="115"/>
          <w:sz w:val="24"/>
          <w:szCs w:val="24"/>
        </w:rPr>
        <w:t>устанавливать основания для сравнения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языковых единиц (</w:t>
      </w:r>
      <w:proofErr w:type="spellStart"/>
      <w:r w:rsidRPr="00703756">
        <w:rPr>
          <w:rFonts w:ascii="Times New Roman" w:hAnsi="Times New Roman" w:cs="Times New Roman"/>
          <w:w w:val="120"/>
          <w:sz w:val="24"/>
          <w:szCs w:val="24"/>
        </w:rPr>
        <w:t>частеречная</w:t>
      </w:r>
      <w:proofErr w:type="spellEnd"/>
      <w:r w:rsidRPr="00703756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proofErr w:type="gramEnd"/>
    </w:p>
    <w:p w:rsidR="00822304" w:rsidRDefault="00324851" w:rsidP="00703756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pacing w:val="-13"/>
          <w:w w:val="120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>принадлежность, грамматический</w:t>
      </w:r>
      <w:r w:rsidRPr="00703756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признак,</w:t>
      </w:r>
      <w:r w:rsidRPr="00703756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лексическое</w:t>
      </w:r>
      <w:r w:rsidRPr="00703756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значение</w:t>
      </w:r>
      <w:r w:rsidRPr="00703756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703756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proofErr w:type="spellStart"/>
      <w:proofErr w:type="gramStart"/>
      <w:r w:rsidRPr="00703756">
        <w:rPr>
          <w:rFonts w:ascii="Times New Roman" w:hAnsi="Times New Roman" w:cs="Times New Roman"/>
          <w:w w:val="120"/>
          <w:sz w:val="24"/>
          <w:szCs w:val="24"/>
        </w:rPr>
        <w:t>др</w:t>
      </w:r>
      <w:proofErr w:type="spellEnd"/>
      <w:proofErr w:type="gramEnd"/>
      <w:r w:rsidRPr="00703756">
        <w:rPr>
          <w:rFonts w:ascii="Times New Roman" w:hAnsi="Times New Roman" w:cs="Times New Roman"/>
          <w:w w:val="120"/>
          <w:sz w:val="24"/>
          <w:szCs w:val="24"/>
        </w:rPr>
        <w:t xml:space="preserve"> );</w:t>
      </w:r>
      <w:r w:rsidRPr="00703756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</w:p>
    <w:p w:rsidR="00703756" w:rsidRDefault="00324851" w:rsidP="00703756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w w:val="120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>устанавливать</w:t>
      </w:r>
      <w:r w:rsidRPr="00703756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аналогии</w:t>
      </w:r>
      <w:r w:rsidRPr="00703756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языковых</w:t>
      </w:r>
      <w:r w:rsidRPr="00703756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единиц;</w:t>
      </w:r>
    </w:p>
    <w:p w:rsidR="00822304" w:rsidRPr="00822304" w:rsidRDefault="0069169B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right="154" w:hanging="156"/>
        <w:contextualSpacing w:val="0"/>
        <w:jc w:val="both"/>
        <w:rPr>
          <w:rFonts w:ascii="Times New Roman" w:hAnsi="Times New Roman" w:cs="Times New Roman"/>
          <w:w w:val="120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>характеризовать звуки по заданным признакам; приводить</w:t>
      </w:r>
      <w:r w:rsidRPr="00703756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примеры</w:t>
      </w:r>
      <w:r w:rsidRPr="00703756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гласных</w:t>
      </w:r>
      <w:r w:rsidRPr="00703756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звуков;</w:t>
      </w:r>
      <w:r w:rsidRPr="00822304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твёрдых</w:t>
      </w:r>
      <w:r w:rsidRPr="00822304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согласных,</w:t>
      </w:r>
      <w:r w:rsidRPr="00822304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мягких</w:t>
      </w:r>
      <w:r w:rsidRPr="00822304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согласных,</w:t>
      </w:r>
      <w:r w:rsidRPr="00822304">
        <w:rPr>
          <w:rFonts w:ascii="Times New Roman" w:hAnsi="Times New Roman" w:cs="Times New Roman"/>
          <w:spacing w:val="24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звонких</w:t>
      </w:r>
      <w:r w:rsidRPr="00822304">
        <w:rPr>
          <w:rFonts w:ascii="Times New Roman" w:hAnsi="Times New Roman" w:cs="Times New Roman"/>
          <w:spacing w:val="25"/>
          <w:w w:val="120"/>
          <w:sz w:val="24"/>
          <w:szCs w:val="24"/>
        </w:rPr>
        <w:t xml:space="preserve"> </w:t>
      </w:r>
    </w:p>
    <w:p w:rsidR="0069169B" w:rsidRPr="00822304" w:rsidRDefault="0069169B" w:rsidP="00822304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w w:val="120"/>
          <w:sz w:val="24"/>
          <w:szCs w:val="24"/>
        </w:rPr>
      </w:pPr>
      <w:r w:rsidRPr="00822304">
        <w:rPr>
          <w:rFonts w:ascii="Times New Roman" w:hAnsi="Times New Roman" w:cs="Times New Roman"/>
          <w:w w:val="120"/>
          <w:sz w:val="24"/>
          <w:szCs w:val="24"/>
        </w:rPr>
        <w:t>согласных,</w:t>
      </w:r>
      <w:r w:rsidRPr="00822304">
        <w:rPr>
          <w:rFonts w:ascii="Times New Roman" w:hAnsi="Times New Roman" w:cs="Times New Roman"/>
          <w:spacing w:val="25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глухих</w:t>
      </w:r>
      <w:r w:rsidRPr="00822304">
        <w:rPr>
          <w:rFonts w:ascii="Times New Roman" w:hAnsi="Times New Roman" w:cs="Times New Roman"/>
          <w:spacing w:val="25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согласных</w:t>
      </w:r>
      <w:r w:rsidRPr="00822304">
        <w:rPr>
          <w:rFonts w:ascii="Times New Roman" w:hAnsi="Times New Roman" w:cs="Times New Roman"/>
          <w:spacing w:val="25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звуков;</w:t>
      </w:r>
      <w:r w:rsidRPr="00822304">
        <w:rPr>
          <w:rFonts w:ascii="Times New Roman" w:hAnsi="Times New Roman" w:cs="Times New Roman"/>
          <w:spacing w:val="24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слов</w:t>
      </w:r>
      <w:r w:rsidRPr="00822304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с</w:t>
      </w:r>
      <w:r w:rsidRPr="00822304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заданным</w:t>
      </w:r>
      <w:r w:rsidRPr="00822304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20"/>
          <w:sz w:val="24"/>
          <w:szCs w:val="24"/>
        </w:rPr>
        <w:t>звуком;</w:t>
      </w:r>
      <w:r w:rsidRPr="0082230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324851" w:rsidRPr="00703756" w:rsidRDefault="00324851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объединять объекты (языковые единицы) по определённому</w:t>
      </w:r>
      <w:r w:rsidRPr="00703756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признаку;</w:t>
      </w:r>
    </w:p>
    <w:p w:rsidR="00822304" w:rsidRPr="00822304" w:rsidRDefault="00324851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>определять существенный признак для классификации</w:t>
      </w:r>
      <w:r w:rsidRPr="00703756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proofErr w:type="gramStart"/>
      <w:r w:rsidRPr="00703756">
        <w:rPr>
          <w:rFonts w:ascii="Times New Roman" w:hAnsi="Times New Roman" w:cs="Times New Roman"/>
          <w:w w:val="115"/>
          <w:sz w:val="24"/>
          <w:szCs w:val="24"/>
        </w:rPr>
        <w:t>языковых</w:t>
      </w:r>
      <w:proofErr w:type="gramEnd"/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</w:p>
    <w:p w:rsidR="00822304" w:rsidRDefault="00324851" w:rsidP="00822304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pacing w:val="-13"/>
          <w:w w:val="120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единиц (звуков, частей речи, предложений, текстов);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классифицировать</w:t>
      </w:r>
      <w:r w:rsidRPr="00703756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</w:p>
    <w:p w:rsidR="00324851" w:rsidRPr="00822304" w:rsidRDefault="00324851" w:rsidP="00822304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pacing w:val="-13"/>
          <w:w w:val="120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lastRenderedPageBreak/>
        <w:t>языковые</w:t>
      </w:r>
      <w:r w:rsidRPr="00703756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единицы;</w:t>
      </w:r>
    </w:p>
    <w:p w:rsidR="00822304" w:rsidRPr="00822304" w:rsidRDefault="00324851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находить в языковом материале закономерности и противоречия </w:t>
      </w:r>
      <w:proofErr w:type="gramStart"/>
      <w:r w:rsidRPr="00703756">
        <w:rPr>
          <w:rFonts w:ascii="Times New Roman" w:hAnsi="Times New Roman" w:cs="Times New Roman"/>
          <w:w w:val="115"/>
          <w:sz w:val="24"/>
          <w:szCs w:val="24"/>
        </w:rPr>
        <w:t>на</w:t>
      </w:r>
      <w:proofErr w:type="gramEnd"/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</w:p>
    <w:p w:rsidR="00822304" w:rsidRDefault="00324851" w:rsidP="00703756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основе предложенного учителем алгоритма наблюдения; анализировать </w:t>
      </w:r>
    </w:p>
    <w:p w:rsidR="00822304" w:rsidRDefault="00324851" w:rsidP="00703756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алгоритм действий при работе с языковыми единицами, самостоятельно </w:t>
      </w:r>
    </w:p>
    <w:p w:rsidR="00324851" w:rsidRPr="00703756" w:rsidRDefault="00324851" w:rsidP="00703756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выделять учебные операции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при</w:t>
      </w:r>
      <w:r w:rsidRPr="00703756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анализе</w:t>
      </w:r>
      <w:r w:rsidRPr="00703756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языковых</w:t>
      </w:r>
      <w:r w:rsidRPr="00703756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единиц;</w:t>
      </w:r>
    </w:p>
    <w:p w:rsidR="00822304" w:rsidRPr="00822304" w:rsidRDefault="00324851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выявлять недостаток информации для решения учебной и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практической задачи на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основе предложенного алгоритма, формулировать</w:t>
      </w:r>
      <w:r w:rsidRPr="00822304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запрос</w:t>
      </w:r>
      <w:r w:rsidRPr="00822304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proofErr w:type="gramStart"/>
      <w:r w:rsidRPr="00822304">
        <w:rPr>
          <w:rFonts w:ascii="Times New Roman" w:hAnsi="Times New Roman" w:cs="Times New Roman"/>
          <w:w w:val="115"/>
          <w:sz w:val="24"/>
          <w:szCs w:val="24"/>
        </w:rPr>
        <w:t>на</w:t>
      </w:r>
      <w:proofErr w:type="gramEnd"/>
      <w:r w:rsidRPr="00822304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</w:p>
    <w:p w:rsidR="00324851" w:rsidRPr="00822304" w:rsidRDefault="00324851" w:rsidP="00822304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304">
        <w:rPr>
          <w:rFonts w:ascii="Times New Roman" w:hAnsi="Times New Roman" w:cs="Times New Roman"/>
          <w:w w:val="115"/>
          <w:sz w:val="24"/>
          <w:szCs w:val="24"/>
        </w:rPr>
        <w:t>дополнительную</w:t>
      </w:r>
      <w:r w:rsidRPr="00822304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информацию;</w:t>
      </w:r>
    </w:p>
    <w:p w:rsidR="00324851" w:rsidRPr="00703756" w:rsidRDefault="00324851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устанавливать </w:t>
      </w:r>
      <w:proofErr w:type="spellStart"/>
      <w:r w:rsidRPr="00703756">
        <w:rPr>
          <w:rFonts w:ascii="Times New Roman" w:hAnsi="Times New Roman" w:cs="Times New Roman"/>
          <w:w w:val="115"/>
          <w:sz w:val="24"/>
          <w:szCs w:val="24"/>
        </w:rPr>
        <w:t>причинно­следственные</w:t>
      </w:r>
      <w:proofErr w:type="spellEnd"/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 связи в ситуациях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наблюдения</w:t>
      </w:r>
      <w:r w:rsidRPr="00703756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за</w:t>
      </w:r>
      <w:r w:rsidRPr="00703756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языковым</w:t>
      </w:r>
      <w:r w:rsidRPr="00703756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материалом,</w:t>
      </w:r>
      <w:r w:rsidRPr="00703756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делать</w:t>
      </w:r>
      <w:r w:rsidRPr="00703756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выводы</w:t>
      </w:r>
      <w:r w:rsidR="00703756">
        <w:rPr>
          <w:rFonts w:ascii="Times New Roman" w:hAnsi="Times New Roman" w:cs="Times New Roman"/>
          <w:w w:val="115"/>
          <w:sz w:val="24"/>
          <w:szCs w:val="24"/>
        </w:rPr>
        <w:t>.</w:t>
      </w:r>
      <w:r w:rsidRPr="00703756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324851" w:rsidRPr="00703756" w:rsidRDefault="00324851" w:rsidP="00703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i/>
          <w:w w:val="120"/>
          <w:sz w:val="24"/>
          <w:szCs w:val="24"/>
        </w:rPr>
        <w:t>Базовые</w:t>
      </w:r>
      <w:r w:rsidRPr="00703756">
        <w:rPr>
          <w:rFonts w:ascii="Times New Roman" w:hAnsi="Times New Roman" w:cs="Times New Roman"/>
          <w:i/>
          <w:spacing w:val="-11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i/>
          <w:w w:val="120"/>
          <w:sz w:val="24"/>
          <w:szCs w:val="24"/>
        </w:rPr>
        <w:t>исследовательские</w:t>
      </w:r>
      <w:r w:rsidRPr="00703756">
        <w:rPr>
          <w:rFonts w:ascii="Times New Roman" w:hAnsi="Times New Roman" w:cs="Times New Roman"/>
          <w:i/>
          <w:spacing w:val="-10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i/>
          <w:w w:val="120"/>
          <w:sz w:val="24"/>
          <w:szCs w:val="24"/>
        </w:rPr>
        <w:t>действия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:</w:t>
      </w:r>
    </w:p>
    <w:p w:rsidR="00822304" w:rsidRPr="00822304" w:rsidRDefault="001709F4" w:rsidP="00D51A3D">
      <w:pPr>
        <w:pStyle w:val="a4"/>
        <w:widowControl w:val="0"/>
        <w:numPr>
          <w:ilvl w:val="0"/>
          <w:numId w:val="23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проводить изменения звуковой модели по </w:t>
      </w:r>
      <w:proofErr w:type="gramStart"/>
      <w:r w:rsidRPr="00703756">
        <w:rPr>
          <w:rFonts w:ascii="Times New Roman" w:hAnsi="Times New Roman" w:cs="Times New Roman"/>
          <w:w w:val="115"/>
          <w:sz w:val="24"/>
          <w:szCs w:val="24"/>
        </w:rPr>
        <w:t>предложенному</w:t>
      </w:r>
      <w:proofErr w:type="gramEnd"/>
      <w:r w:rsidRPr="00703756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учителем</w:t>
      </w:r>
      <w:r w:rsidRPr="00703756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</w:p>
    <w:p w:rsidR="001709F4" w:rsidRPr="00703756" w:rsidRDefault="001709F4" w:rsidP="00703756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правилу,</w:t>
      </w:r>
      <w:r w:rsidRPr="00703756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подбирать</w:t>
      </w:r>
      <w:r w:rsidRPr="00703756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слова</w:t>
      </w:r>
      <w:r w:rsidRPr="00703756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703756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модели;</w:t>
      </w:r>
    </w:p>
    <w:p w:rsidR="001709F4" w:rsidRPr="00703756" w:rsidRDefault="001709F4" w:rsidP="00D51A3D">
      <w:pPr>
        <w:pStyle w:val="a4"/>
        <w:widowControl w:val="0"/>
        <w:numPr>
          <w:ilvl w:val="0"/>
          <w:numId w:val="19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формулировать выводы о соответствии звукового и бук­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венного</w:t>
      </w:r>
      <w:r w:rsidRPr="00703756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состава</w:t>
      </w:r>
      <w:r w:rsidRPr="00703756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слова;</w:t>
      </w:r>
    </w:p>
    <w:p w:rsidR="008D0CA9" w:rsidRPr="00703756" w:rsidRDefault="001709F4" w:rsidP="00D51A3D">
      <w:pPr>
        <w:pStyle w:val="a4"/>
        <w:widowControl w:val="0"/>
        <w:numPr>
          <w:ilvl w:val="0"/>
          <w:numId w:val="19"/>
        </w:numPr>
        <w:tabs>
          <w:tab w:val="left" w:pos="798"/>
        </w:tabs>
        <w:autoSpaceDE w:val="0"/>
        <w:autoSpaceDN w:val="0"/>
        <w:spacing w:after="0" w:line="240" w:lineRule="auto"/>
        <w:ind w:left="0" w:right="15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использовать алфавит для самостоятельного упорядочивания</w:t>
      </w:r>
      <w:r w:rsidRPr="00703756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списка</w:t>
      </w:r>
      <w:r w:rsidRPr="00703756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слов</w:t>
      </w:r>
      <w:r w:rsidR="00822304">
        <w:rPr>
          <w:rFonts w:ascii="Times New Roman" w:hAnsi="Times New Roman" w:cs="Times New Roman"/>
          <w:w w:val="115"/>
          <w:sz w:val="24"/>
          <w:szCs w:val="24"/>
        </w:rPr>
        <w:t>.</w:t>
      </w:r>
      <w:r w:rsidRPr="00703756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8D0CA9" w:rsidRPr="00703756" w:rsidRDefault="008D0CA9" w:rsidP="00703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i/>
          <w:w w:val="115"/>
          <w:sz w:val="24"/>
          <w:szCs w:val="24"/>
        </w:rPr>
        <w:t>Работа</w:t>
      </w:r>
      <w:r w:rsidRPr="00703756">
        <w:rPr>
          <w:rFonts w:ascii="Times New Roman" w:hAnsi="Times New Roman" w:cs="Times New Roman"/>
          <w:i/>
          <w:spacing w:val="5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i/>
          <w:w w:val="115"/>
          <w:sz w:val="24"/>
          <w:szCs w:val="24"/>
        </w:rPr>
        <w:t>с</w:t>
      </w:r>
      <w:r w:rsidRPr="00703756">
        <w:rPr>
          <w:rFonts w:ascii="Times New Roman" w:hAnsi="Times New Roman" w:cs="Times New Roman"/>
          <w:i/>
          <w:spacing w:val="6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i/>
          <w:w w:val="115"/>
          <w:sz w:val="24"/>
          <w:szCs w:val="24"/>
        </w:rPr>
        <w:t>информацией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:</w:t>
      </w:r>
    </w:p>
    <w:p w:rsidR="00822304" w:rsidRPr="00822304" w:rsidRDefault="008D0CA9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left="0" w:right="15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>выбирать</w:t>
      </w:r>
      <w:r w:rsidRPr="00703756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источник</w:t>
      </w:r>
      <w:r w:rsidRPr="00703756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получения</w:t>
      </w:r>
      <w:r w:rsidRPr="00703756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информации:</w:t>
      </w:r>
      <w:r w:rsidRPr="00703756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нужный</w:t>
      </w:r>
      <w:r w:rsidRPr="00703756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словарь </w:t>
      </w:r>
      <w:proofErr w:type="gramStart"/>
      <w:r w:rsidRPr="00703756">
        <w:rPr>
          <w:rFonts w:ascii="Times New Roman" w:hAnsi="Times New Roman" w:cs="Times New Roman"/>
          <w:w w:val="115"/>
          <w:sz w:val="24"/>
          <w:szCs w:val="24"/>
        </w:rPr>
        <w:t>для</w:t>
      </w:r>
      <w:proofErr w:type="gramEnd"/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</w:p>
    <w:p w:rsidR="00703756" w:rsidRPr="00822304" w:rsidRDefault="008D0CA9" w:rsidP="00703756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получения запрашиваемой информации, для уточ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нения;</w:t>
      </w:r>
    </w:p>
    <w:p w:rsidR="008D0CA9" w:rsidRPr="00703756" w:rsidRDefault="008D0CA9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right="153" w:hanging="1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согласно</w:t>
      </w:r>
      <w:r w:rsidRPr="00703756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заданному</w:t>
      </w:r>
      <w:r w:rsidRPr="00703756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алгоритму</w:t>
      </w:r>
      <w:r w:rsidRPr="00703756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находить</w:t>
      </w:r>
      <w:r w:rsidRPr="00703756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представленную</w:t>
      </w:r>
      <w:r w:rsidRPr="00703756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в явном виде информацию в предложенном источнике: в словарях,</w:t>
      </w:r>
      <w:r w:rsidRPr="00703756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справочниках;</w:t>
      </w:r>
    </w:p>
    <w:p w:rsidR="00822304" w:rsidRPr="00822304" w:rsidRDefault="008D0CA9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распознавать достоверную и недостоверную информацию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822304" w:rsidRDefault="008D0CA9" w:rsidP="00703756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pacing w:val="1"/>
          <w:w w:val="115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самостоятельно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или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основании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предложенного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учителем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способа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её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8D0CA9" w:rsidRPr="00822304" w:rsidRDefault="008D0CA9" w:rsidP="00703756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проверки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(обращаясь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словарям,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справочникам,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учебнику);</w:t>
      </w:r>
    </w:p>
    <w:p w:rsidR="008D0CA9" w:rsidRPr="00822304" w:rsidRDefault="008D0CA9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pacing w:val="-7"/>
          <w:w w:val="115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соблюдать с помощью взрослых (педагогических работников,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родителей,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законных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представителей)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правила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информационной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безопасности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при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поиске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информации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Интернете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(информации о написании и произношении слова, о значении</w:t>
      </w:r>
      <w:r w:rsidRPr="00822304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слова,</w:t>
      </w:r>
      <w:r w:rsidRPr="00822304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о</w:t>
      </w:r>
      <w:r w:rsidRPr="00822304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происхождении</w:t>
      </w:r>
      <w:r w:rsidRPr="00822304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слова,</w:t>
      </w:r>
      <w:r w:rsidRPr="00822304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о</w:t>
      </w:r>
      <w:r w:rsidRPr="00822304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синонимах</w:t>
      </w:r>
      <w:r w:rsidRPr="00822304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22304">
        <w:rPr>
          <w:rFonts w:ascii="Times New Roman" w:hAnsi="Times New Roman" w:cs="Times New Roman"/>
          <w:w w:val="115"/>
          <w:sz w:val="24"/>
          <w:szCs w:val="24"/>
        </w:rPr>
        <w:t>слова);</w:t>
      </w:r>
    </w:p>
    <w:p w:rsidR="008D0CA9" w:rsidRPr="00703756" w:rsidRDefault="008D0CA9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 xml:space="preserve">анализировать и создавать </w:t>
      </w:r>
      <w:proofErr w:type="gramStart"/>
      <w:r w:rsidRPr="00703756">
        <w:rPr>
          <w:rFonts w:ascii="Times New Roman" w:hAnsi="Times New Roman" w:cs="Times New Roman"/>
          <w:w w:val="120"/>
          <w:sz w:val="24"/>
          <w:szCs w:val="24"/>
        </w:rPr>
        <w:t>текстовую</w:t>
      </w:r>
      <w:proofErr w:type="gramEnd"/>
      <w:r w:rsidRPr="00703756">
        <w:rPr>
          <w:rFonts w:ascii="Times New Roman" w:hAnsi="Times New Roman" w:cs="Times New Roman"/>
          <w:w w:val="120"/>
          <w:sz w:val="24"/>
          <w:szCs w:val="24"/>
        </w:rPr>
        <w:t xml:space="preserve">, видео­, графическую, звуковую </w:t>
      </w:r>
    </w:p>
    <w:p w:rsidR="008D0CA9" w:rsidRPr="00703756" w:rsidRDefault="008D0CA9" w:rsidP="00703756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>информацию в соответствии с учебной задачей;</w:t>
      </w:r>
    </w:p>
    <w:p w:rsidR="008B7E6F" w:rsidRPr="008B7E6F" w:rsidRDefault="008D0CA9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понимать лингвистическую информацию, зафиксированную в виде </w:t>
      </w:r>
    </w:p>
    <w:p w:rsidR="008D0CA9" w:rsidRPr="008B7E6F" w:rsidRDefault="008D0CA9" w:rsidP="008B7E6F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таблиц, схем;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самостоятельно создавать схемы, таблицы</w:t>
      </w:r>
      <w:r w:rsidRPr="008B7E6F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для</w:t>
      </w:r>
      <w:r w:rsidRPr="008B7E6F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представления</w:t>
      </w:r>
      <w:r w:rsidRPr="008B7E6F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лингвистической</w:t>
      </w:r>
      <w:r w:rsidRPr="008B7E6F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информации</w:t>
      </w:r>
      <w:r w:rsidR="008B7E6F">
        <w:rPr>
          <w:rFonts w:ascii="Times New Roman" w:hAnsi="Times New Roman" w:cs="Times New Roman"/>
          <w:w w:val="115"/>
          <w:sz w:val="24"/>
          <w:szCs w:val="24"/>
        </w:rPr>
        <w:t>.</w:t>
      </w:r>
      <w:r w:rsidRPr="008B7E6F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324851" w:rsidRPr="00703756" w:rsidRDefault="00324851" w:rsidP="00703756">
      <w:pPr>
        <w:pStyle w:val="ac"/>
        <w:spacing w:after="0"/>
        <w:ind w:right="155" w:firstLine="426"/>
        <w:jc w:val="both"/>
      </w:pPr>
      <w:proofErr w:type="gramStart"/>
      <w:r w:rsidRPr="00703756">
        <w:rPr>
          <w:w w:val="115"/>
        </w:rPr>
        <w:t>К</w:t>
      </w:r>
      <w:r w:rsidRPr="00703756">
        <w:rPr>
          <w:spacing w:val="-6"/>
          <w:w w:val="115"/>
        </w:rPr>
        <w:t xml:space="preserve"> </w:t>
      </w:r>
      <w:r w:rsidRPr="00703756">
        <w:rPr>
          <w:w w:val="115"/>
        </w:rPr>
        <w:t>концу</w:t>
      </w:r>
      <w:r w:rsidRPr="00703756">
        <w:rPr>
          <w:spacing w:val="-5"/>
          <w:w w:val="115"/>
        </w:rPr>
        <w:t xml:space="preserve"> </w:t>
      </w:r>
      <w:r w:rsidRPr="00703756">
        <w:rPr>
          <w:w w:val="115"/>
        </w:rPr>
        <w:t>обучения</w:t>
      </w:r>
      <w:r w:rsidRPr="00703756">
        <w:rPr>
          <w:spacing w:val="-5"/>
          <w:w w:val="115"/>
        </w:rPr>
        <w:t xml:space="preserve"> </w:t>
      </w:r>
      <w:r w:rsidRPr="00703756">
        <w:rPr>
          <w:w w:val="115"/>
        </w:rPr>
        <w:t>в</w:t>
      </w:r>
      <w:r w:rsidRPr="00703756">
        <w:rPr>
          <w:spacing w:val="-5"/>
          <w:w w:val="115"/>
        </w:rPr>
        <w:t xml:space="preserve"> </w:t>
      </w:r>
      <w:r w:rsidRPr="00703756">
        <w:rPr>
          <w:w w:val="115"/>
        </w:rPr>
        <w:t>начальной</w:t>
      </w:r>
      <w:r w:rsidRPr="00703756">
        <w:rPr>
          <w:spacing w:val="-5"/>
          <w:w w:val="115"/>
        </w:rPr>
        <w:t xml:space="preserve"> </w:t>
      </w:r>
      <w:r w:rsidRPr="00703756">
        <w:rPr>
          <w:w w:val="115"/>
        </w:rPr>
        <w:t>школе</w:t>
      </w:r>
      <w:r w:rsidRPr="00703756">
        <w:rPr>
          <w:spacing w:val="-5"/>
          <w:w w:val="115"/>
        </w:rPr>
        <w:t xml:space="preserve"> </w:t>
      </w:r>
      <w:r w:rsidRPr="00703756">
        <w:rPr>
          <w:w w:val="115"/>
        </w:rPr>
        <w:t>у</w:t>
      </w:r>
      <w:r w:rsidRPr="00703756">
        <w:rPr>
          <w:spacing w:val="-5"/>
          <w:w w:val="115"/>
        </w:rPr>
        <w:t xml:space="preserve"> </w:t>
      </w:r>
      <w:r w:rsidRPr="00703756">
        <w:rPr>
          <w:w w:val="115"/>
        </w:rPr>
        <w:t>обучающегося</w:t>
      </w:r>
      <w:r w:rsidRPr="00703756">
        <w:rPr>
          <w:spacing w:val="-6"/>
          <w:w w:val="115"/>
        </w:rPr>
        <w:t xml:space="preserve"> </w:t>
      </w:r>
      <w:r w:rsidRPr="00703756">
        <w:rPr>
          <w:w w:val="115"/>
        </w:rPr>
        <w:t>форми</w:t>
      </w:r>
      <w:r w:rsidRPr="00703756">
        <w:rPr>
          <w:w w:val="110"/>
        </w:rPr>
        <w:t>руются</w:t>
      </w:r>
      <w:r w:rsidRPr="00703756">
        <w:rPr>
          <w:spacing w:val="1"/>
          <w:w w:val="110"/>
        </w:rPr>
        <w:t xml:space="preserve"> </w:t>
      </w:r>
      <w:r w:rsidRPr="00703756">
        <w:rPr>
          <w:b/>
          <w:w w:val="110"/>
          <w:u w:val="single"/>
        </w:rPr>
        <w:t>коммуникативные</w:t>
      </w:r>
      <w:r w:rsidRPr="00703756">
        <w:rPr>
          <w:b/>
          <w:spacing w:val="7"/>
          <w:w w:val="110"/>
          <w:u w:val="single"/>
        </w:rPr>
        <w:t xml:space="preserve"> </w:t>
      </w:r>
      <w:r w:rsidRPr="00703756">
        <w:rPr>
          <w:w w:val="110"/>
        </w:rPr>
        <w:t>универсальные</w:t>
      </w:r>
      <w:r w:rsidRPr="00703756">
        <w:rPr>
          <w:spacing w:val="1"/>
          <w:w w:val="110"/>
        </w:rPr>
        <w:t xml:space="preserve"> </w:t>
      </w:r>
      <w:r w:rsidRPr="00703756">
        <w:rPr>
          <w:w w:val="110"/>
        </w:rPr>
        <w:t>учебные</w:t>
      </w:r>
      <w:r w:rsidRPr="00703756">
        <w:rPr>
          <w:spacing w:val="1"/>
          <w:w w:val="110"/>
        </w:rPr>
        <w:t xml:space="preserve"> </w:t>
      </w:r>
      <w:r w:rsidRPr="00703756">
        <w:rPr>
          <w:w w:val="110"/>
        </w:rPr>
        <w:t>действия</w:t>
      </w:r>
      <w:r w:rsidR="008B7E6F">
        <w:rPr>
          <w:w w:val="110"/>
        </w:rPr>
        <w:t>.</w:t>
      </w:r>
      <w:r w:rsidRPr="00703756">
        <w:rPr>
          <w:w w:val="142"/>
        </w:rPr>
        <w:t xml:space="preserve"> </w:t>
      </w:r>
      <w:proofErr w:type="gramEnd"/>
    </w:p>
    <w:p w:rsidR="00324851" w:rsidRPr="00703756" w:rsidRDefault="00324851" w:rsidP="00703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i/>
          <w:w w:val="115"/>
          <w:sz w:val="24"/>
          <w:szCs w:val="24"/>
        </w:rPr>
        <w:t>Общение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:</w:t>
      </w:r>
    </w:p>
    <w:p w:rsidR="008B7E6F" w:rsidRPr="008B7E6F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воспринимать и формулировать суждения, выражать эмоции </w:t>
      </w:r>
      <w:proofErr w:type="gramStart"/>
      <w:r w:rsidRPr="00703756">
        <w:rPr>
          <w:rFonts w:ascii="Times New Roman" w:hAnsi="Times New Roman" w:cs="Times New Roman"/>
          <w:w w:val="115"/>
          <w:sz w:val="24"/>
          <w:szCs w:val="24"/>
        </w:rPr>
        <w:t>в</w:t>
      </w:r>
      <w:proofErr w:type="gramEnd"/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</w:p>
    <w:p w:rsidR="00324851" w:rsidRPr="00703756" w:rsidRDefault="00324851" w:rsidP="008B7E6F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3756">
        <w:rPr>
          <w:rFonts w:ascii="Times New Roman" w:hAnsi="Times New Roman" w:cs="Times New Roman"/>
          <w:w w:val="115"/>
          <w:sz w:val="24"/>
          <w:szCs w:val="24"/>
        </w:rPr>
        <w:t>соответствии</w:t>
      </w:r>
      <w:proofErr w:type="gramEnd"/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 с целями и условиями общения в знакомой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среде;</w:t>
      </w:r>
    </w:p>
    <w:p w:rsidR="00324851" w:rsidRPr="00703756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>проявлять уважительное отношение к собеседнику, со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блюдать</w:t>
      </w:r>
      <w:r w:rsidRPr="00703756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правила</w:t>
      </w:r>
      <w:r w:rsidRPr="00703756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ведения</w:t>
      </w:r>
      <w:r w:rsidRPr="00703756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диалоги</w:t>
      </w:r>
      <w:r w:rsidRPr="00703756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03756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дискуссии;</w:t>
      </w:r>
    </w:p>
    <w:p w:rsidR="00324851" w:rsidRPr="00703756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>признавать возможность существования разных точек</w:t>
      </w:r>
      <w:r w:rsidRPr="00703756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зрения;</w:t>
      </w:r>
    </w:p>
    <w:p w:rsidR="00324851" w:rsidRPr="00703756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корректно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703756">
        <w:rPr>
          <w:rFonts w:ascii="Times New Roman" w:hAnsi="Times New Roman" w:cs="Times New Roman"/>
          <w:w w:val="115"/>
          <w:sz w:val="24"/>
          <w:szCs w:val="24"/>
        </w:rPr>
        <w:t>аргументированно</w:t>
      </w:r>
      <w:proofErr w:type="spellEnd"/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высказывать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своё  мнение;</w:t>
      </w:r>
    </w:p>
    <w:p w:rsidR="00324851" w:rsidRPr="00703756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строить речевое высказывание в соответствии с поставленной</w:t>
      </w:r>
      <w:r w:rsidRPr="00703756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задачей;</w:t>
      </w:r>
    </w:p>
    <w:p w:rsidR="008B7E6F" w:rsidRPr="008B7E6F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3756">
        <w:rPr>
          <w:rFonts w:ascii="Times New Roman" w:hAnsi="Times New Roman" w:cs="Times New Roman"/>
          <w:w w:val="115"/>
          <w:sz w:val="24"/>
          <w:szCs w:val="24"/>
        </w:rPr>
        <w:t>создавать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устные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письменные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тексты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(описание,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рассуждение,</w:t>
      </w:r>
      <w:r w:rsidRPr="00703756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proofErr w:type="gramEnd"/>
    </w:p>
    <w:p w:rsidR="00324851" w:rsidRPr="00703756" w:rsidRDefault="00324851" w:rsidP="008B7E6F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повествование)</w:t>
      </w:r>
      <w:r w:rsidRPr="00703756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703756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соответствии</w:t>
      </w:r>
      <w:r w:rsidRPr="00703756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703756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речевой</w:t>
      </w:r>
      <w:r w:rsidRPr="00703756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ситуацией;</w:t>
      </w:r>
    </w:p>
    <w:p w:rsidR="008B7E6F" w:rsidRPr="008B7E6F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готовить небольшие публичные выступления о результатах парной и групповой</w:t>
      </w:r>
      <w:r w:rsidR="008B7E6F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работы, о результатах наблюдения, выполненного</w:t>
      </w:r>
      <w:r w:rsidRPr="008B7E6F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</w:p>
    <w:p w:rsidR="00324851" w:rsidRPr="008B7E6F" w:rsidRDefault="00324851" w:rsidP="008B7E6F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7E6F">
        <w:rPr>
          <w:rFonts w:ascii="Times New Roman" w:hAnsi="Times New Roman" w:cs="Times New Roman"/>
          <w:w w:val="115"/>
          <w:sz w:val="24"/>
          <w:szCs w:val="24"/>
        </w:rPr>
        <w:t>мини­исследования</w:t>
      </w:r>
      <w:proofErr w:type="spellEnd"/>
      <w:r w:rsidRPr="008B7E6F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8B7E6F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проектного</w:t>
      </w:r>
      <w:r w:rsidRPr="008B7E6F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задания;</w:t>
      </w:r>
    </w:p>
    <w:p w:rsidR="00703756" w:rsidRPr="00703756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>подбирать</w:t>
      </w:r>
      <w:r w:rsidRPr="00703756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proofErr w:type="spellStart"/>
      <w:r w:rsidR="00703756" w:rsidRPr="00703756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люстративный</w:t>
      </w:r>
      <w:proofErr w:type="spellEnd"/>
      <w:r w:rsidRPr="00703756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материал</w:t>
      </w:r>
      <w:r w:rsidRPr="00703756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(рисунки,</w:t>
      </w:r>
      <w:r w:rsidRPr="00703756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фото,</w:t>
      </w:r>
      <w:r w:rsidRPr="00703756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плакаты)</w:t>
      </w:r>
      <w:r w:rsidRPr="00703756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к</w:t>
      </w:r>
      <w:r w:rsidRPr="00703756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тексту</w:t>
      </w:r>
      <w:r w:rsidRPr="00703756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</w:p>
    <w:p w:rsidR="00324851" w:rsidRPr="00703756" w:rsidRDefault="00324851" w:rsidP="00703756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>выступления</w:t>
      </w:r>
      <w:r w:rsidR="00703756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703756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324851" w:rsidRPr="00703756" w:rsidRDefault="00324851" w:rsidP="00703756">
      <w:pPr>
        <w:pStyle w:val="ac"/>
        <w:spacing w:after="0"/>
        <w:ind w:right="155" w:firstLine="426"/>
        <w:jc w:val="both"/>
        <w:rPr>
          <w:w w:val="142"/>
        </w:rPr>
      </w:pPr>
      <w:proofErr w:type="gramStart"/>
      <w:r w:rsidRPr="00703756">
        <w:rPr>
          <w:w w:val="115"/>
        </w:rPr>
        <w:lastRenderedPageBreak/>
        <w:t>К</w:t>
      </w:r>
      <w:r w:rsidRPr="00703756">
        <w:rPr>
          <w:spacing w:val="-6"/>
          <w:w w:val="115"/>
        </w:rPr>
        <w:t xml:space="preserve"> </w:t>
      </w:r>
      <w:r w:rsidRPr="00703756">
        <w:rPr>
          <w:w w:val="115"/>
        </w:rPr>
        <w:t>концу</w:t>
      </w:r>
      <w:r w:rsidRPr="00703756">
        <w:rPr>
          <w:spacing w:val="-5"/>
          <w:w w:val="115"/>
        </w:rPr>
        <w:t xml:space="preserve"> </w:t>
      </w:r>
      <w:r w:rsidRPr="00703756">
        <w:rPr>
          <w:w w:val="115"/>
        </w:rPr>
        <w:t>обучения</w:t>
      </w:r>
      <w:r w:rsidRPr="00703756">
        <w:rPr>
          <w:spacing w:val="-5"/>
          <w:w w:val="115"/>
        </w:rPr>
        <w:t xml:space="preserve"> </w:t>
      </w:r>
      <w:r w:rsidRPr="00703756">
        <w:rPr>
          <w:w w:val="115"/>
        </w:rPr>
        <w:t>в</w:t>
      </w:r>
      <w:r w:rsidRPr="00703756">
        <w:rPr>
          <w:spacing w:val="-5"/>
          <w:w w:val="115"/>
        </w:rPr>
        <w:t xml:space="preserve"> </w:t>
      </w:r>
      <w:r w:rsidRPr="00703756">
        <w:rPr>
          <w:w w:val="115"/>
        </w:rPr>
        <w:t>начальной</w:t>
      </w:r>
      <w:r w:rsidRPr="00703756">
        <w:rPr>
          <w:spacing w:val="-5"/>
          <w:w w:val="115"/>
        </w:rPr>
        <w:t xml:space="preserve"> </w:t>
      </w:r>
      <w:r w:rsidRPr="00703756">
        <w:rPr>
          <w:w w:val="115"/>
        </w:rPr>
        <w:t>школе</w:t>
      </w:r>
      <w:r w:rsidRPr="00703756">
        <w:rPr>
          <w:spacing w:val="-5"/>
          <w:w w:val="115"/>
        </w:rPr>
        <w:t xml:space="preserve"> </w:t>
      </w:r>
      <w:r w:rsidRPr="00703756">
        <w:rPr>
          <w:w w:val="115"/>
        </w:rPr>
        <w:t>у</w:t>
      </w:r>
      <w:r w:rsidRPr="00703756">
        <w:rPr>
          <w:spacing w:val="-5"/>
          <w:w w:val="115"/>
        </w:rPr>
        <w:t xml:space="preserve"> </w:t>
      </w:r>
      <w:r w:rsidRPr="00703756">
        <w:rPr>
          <w:w w:val="115"/>
        </w:rPr>
        <w:t>обучающегося</w:t>
      </w:r>
      <w:r w:rsidRPr="00703756">
        <w:rPr>
          <w:spacing w:val="-6"/>
          <w:w w:val="115"/>
        </w:rPr>
        <w:t xml:space="preserve"> </w:t>
      </w:r>
      <w:r w:rsidRPr="00703756">
        <w:rPr>
          <w:w w:val="115"/>
        </w:rPr>
        <w:t>форми</w:t>
      </w:r>
      <w:r w:rsidRPr="00703756">
        <w:rPr>
          <w:w w:val="110"/>
        </w:rPr>
        <w:t>руются</w:t>
      </w:r>
      <w:r w:rsidRPr="00703756">
        <w:rPr>
          <w:spacing w:val="-2"/>
          <w:w w:val="110"/>
        </w:rPr>
        <w:t xml:space="preserve"> </w:t>
      </w:r>
      <w:r w:rsidRPr="00703756">
        <w:rPr>
          <w:b/>
          <w:w w:val="110"/>
          <w:u w:val="single"/>
        </w:rPr>
        <w:t>регулятивные</w:t>
      </w:r>
      <w:r w:rsidRPr="00703756">
        <w:rPr>
          <w:b/>
          <w:spacing w:val="3"/>
          <w:w w:val="110"/>
          <w:u w:val="single"/>
        </w:rPr>
        <w:t xml:space="preserve"> </w:t>
      </w:r>
      <w:r w:rsidRPr="00703756">
        <w:rPr>
          <w:w w:val="110"/>
        </w:rPr>
        <w:t>универсальные</w:t>
      </w:r>
      <w:r w:rsidRPr="00703756">
        <w:rPr>
          <w:spacing w:val="-1"/>
          <w:w w:val="110"/>
        </w:rPr>
        <w:t xml:space="preserve"> </w:t>
      </w:r>
      <w:r w:rsidRPr="00703756">
        <w:rPr>
          <w:w w:val="110"/>
        </w:rPr>
        <w:t>учебные</w:t>
      </w:r>
      <w:r w:rsidRPr="00703756">
        <w:rPr>
          <w:spacing w:val="-2"/>
          <w:w w:val="110"/>
        </w:rPr>
        <w:t xml:space="preserve"> </w:t>
      </w:r>
      <w:r w:rsidRPr="00703756">
        <w:rPr>
          <w:w w:val="110"/>
        </w:rPr>
        <w:t>действия</w:t>
      </w:r>
      <w:r w:rsidRPr="00703756">
        <w:rPr>
          <w:w w:val="142"/>
        </w:rPr>
        <w:t xml:space="preserve"> </w:t>
      </w:r>
      <w:proofErr w:type="gramEnd"/>
    </w:p>
    <w:p w:rsidR="00324851" w:rsidRPr="00703756" w:rsidRDefault="00324851" w:rsidP="00703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i/>
          <w:w w:val="120"/>
          <w:sz w:val="24"/>
          <w:szCs w:val="24"/>
        </w:rPr>
        <w:t>Самоорганизация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:</w:t>
      </w:r>
    </w:p>
    <w:p w:rsidR="008B7E6F" w:rsidRPr="008B7E6F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планировать действия по решению учебной задачи для по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лучения</w:t>
      </w:r>
      <w:r w:rsidRPr="00703756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</w:p>
    <w:p w:rsidR="00324851" w:rsidRPr="00703756" w:rsidRDefault="00324851" w:rsidP="008B7E6F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>результата;</w:t>
      </w:r>
    </w:p>
    <w:p w:rsidR="00324851" w:rsidRPr="00703756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выстраивать</w:t>
      </w:r>
      <w:r w:rsidRPr="00703756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последовательность</w:t>
      </w:r>
      <w:r w:rsidRPr="00703756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выбранных</w:t>
      </w:r>
      <w:r w:rsidRPr="00703756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действий</w:t>
      </w:r>
      <w:r w:rsidRPr="00703756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324851" w:rsidRPr="00703756" w:rsidRDefault="00324851" w:rsidP="007037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i/>
          <w:w w:val="120"/>
          <w:sz w:val="24"/>
          <w:szCs w:val="24"/>
        </w:rPr>
        <w:t>Самоконтроль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:</w:t>
      </w:r>
    </w:p>
    <w:p w:rsidR="00324851" w:rsidRPr="00703756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>устанавливать причины успеха/неудач учебной деятельности;</w:t>
      </w:r>
    </w:p>
    <w:p w:rsidR="008B7E6F" w:rsidRPr="008B7E6F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корректировать свои учебные действия для преодоления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gramStart"/>
      <w:r w:rsidRPr="00703756">
        <w:rPr>
          <w:rFonts w:ascii="Times New Roman" w:hAnsi="Times New Roman" w:cs="Times New Roman"/>
          <w:w w:val="115"/>
          <w:sz w:val="24"/>
          <w:szCs w:val="24"/>
        </w:rPr>
        <w:t>речевых</w:t>
      </w:r>
      <w:proofErr w:type="gramEnd"/>
      <w:r w:rsidRPr="00703756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03756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</w:p>
    <w:p w:rsidR="00324851" w:rsidRPr="00703756" w:rsidRDefault="00324851" w:rsidP="008B7E6F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орфографических</w:t>
      </w:r>
      <w:r w:rsidRPr="00703756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ошибок;</w:t>
      </w:r>
    </w:p>
    <w:p w:rsidR="00324851" w:rsidRPr="00703756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соотносить результат деятельности с поставленной учебной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задачей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по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выделению,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характеристике,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использованию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языковых</w:t>
      </w:r>
      <w:r w:rsidRPr="00703756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единиц;</w:t>
      </w:r>
    </w:p>
    <w:p w:rsidR="008B7E6F" w:rsidRPr="008B7E6F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находить ошибку, допущенную при работе с языковым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материалом,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324851" w:rsidRPr="00703756" w:rsidRDefault="00324851" w:rsidP="00703756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находить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орфографическую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пунктуационную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ошибку;</w:t>
      </w:r>
    </w:p>
    <w:p w:rsidR="008B7E6F" w:rsidRPr="008B7E6F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 xml:space="preserve">сравнивать результаты своей деятельности и деятельности </w:t>
      </w:r>
    </w:p>
    <w:p w:rsidR="00324851" w:rsidRPr="00703756" w:rsidRDefault="00324851" w:rsidP="00703756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>одноклассников, объективно оценивать их по предложенным</w:t>
      </w:r>
      <w:r w:rsidRPr="00703756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критериям</w:t>
      </w:r>
      <w:r w:rsidR="00703756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703756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324851" w:rsidRPr="00703756" w:rsidRDefault="00324851" w:rsidP="00703756">
      <w:pPr>
        <w:pStyle w:val="Heading4"/>
        <w:ind w:left="0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703756">
        <w:rPr>
          <w:rFonts w:ascii="Times New Roman" w:hAnsi="Times New Roman" w:cs="Times New Roman"/>
          <w:b w:val="0"/>
          <w:i/>
          <w:sz w:val="24"/>
          <w:szCs w:val="24"/>
        </w:rPr>
        <w:t>Совместная</w:t>
      </w:r>
      <w:r w:rsidRPr="00703756">
        <w:rPr>
          <w:rFonts w:ascii="Times New Roman" w:hAnsi="Times New Roman" w:cs="Times New Roman"/>
          <w:b w:val="0"/>
          <w:i/>
          <w:spacing w:val="27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b w:val="0"/>
          <w:i/>
          <w:sz w:val="24"/>
          <w:szCs w:val="24"/>
        </w:rPr>
        <w:t>деятельность:</w:t>
      </w:r>
    </w:p>
    <w:p w:rsidR="008B7E6F" w:rsidRPr="008B7E6F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формулировать краткосрочные и долгосрочные цели (индивидуальные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учётом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участия</w:t>
      </w:r>
      <w:r w:rsidRPr="008B7E6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8B7E6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коллективных</w:t>
      </w:r>
      <w:r w:rsidRPr="008B7E6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задачах)</w:t>
      </w:r>
      <w:r w:rsidRPr="008B7E6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8B7E6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стандартной (типовой) ситуации на основе предложенного учителем</w:t>
      </w:r>
      <w:r w:rsidRPr="008B7E6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формата</w:t>
      </w:r>
      <w:r w:rsidRPr="008B7E6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планирования,</w:t>
      </w:r>
      <w:r w:rsidRPr="008B7E6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распределения</w:t>
      </w:r>
      <w:r w:rsidRPr="008B7E6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324851" w:rsidRPr="008B7E6F" w:rsidRDefault="00324851" w:rsidP="008B7E6F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E6F">
        <w:rPr>
          <w:rFonts w:ascii="Times New Roman" w:hAnsi="Times New Roman" w:cs="Times New Roman"/>
          <w:w w:val="115"/>
          <w:sz w:val="24"/>
          <w:szCs w:val="24"/>
        </w:rPr>
        <w:t>промежуточных</w:t>
      </w:r>
      <w:r w:rsidRPr="008B7E6F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шагов</w:t>
      </w:r>
      <w:r w:rsidRPr="008B7E6F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8B7E6F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сроков;</w:t>
      </w:r>
    </w:p>
    <w:p w:rsidR="008B7E6F" w:rsidRPr="008B7E6F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принимать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цель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совместной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деятельности,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коллективно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 xml:space="preserve">строить действия по её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достижению: распределять роли, договариваться,</w:t>
      </w:r>
      <w:r w:rsidRPr="008B7E6F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обсуждать</w:t>
      </w:r>
      <w:r w:rsidRPr="008B7E6F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процесс</w:t>
      </w:r>
      <w:r w:rsidRPr="008B7E6F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8B7E6F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</w:p>
    <w:p w:rsidR="00324851" w:rsidRPr="00703756" w:rsidRDefault="00324851" w:rsidP="00703756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E6F">
        <w:rPr>
          <w:rFonts w:ascii="Times New Roman" w:hAnsi="Times New Roman" w:cs="Times New Roman"/>
          <w:w w:val="115"/>
          <w:sz w:val="24"/>
          <w:szCs w:val="24"/>
        </w:rPr>
        <w:t>результат</w:t>
      </w:r>
      <w:r w:rsidRPr="008B7E6F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совместной</w:t>
      </w:r>
      <w:r w:rsidRPr="00703756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работы;</w:t>
      </w:r>
    </w:p>
    <w:p w:rsidR="00324851" w:rsidRPr="00703756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проявлять готовность руководить, выполнять поручения,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подчиняться,</w:t>
      </w:r>
      <w:r w:rsidRPr="00703756">
        <w:rPr>
          <w:rFonts w:ascii="Times New Roman" w:hAnsi="Times New Roman" w:cs="Times New Roman"/>
          <w:spacing w:val="-15"/>
          <w:w w:val="120"/>
          <w:sz w:val="24"/>
          <w:szCs w:val="24"/>
        </w:rPr>
        <w:t xml:space="preserve"> </w:t>
      </w:r>
    </w:p>
    <w:p w:rsidR="00324851" w:rsidRPr="00703756" w:rsidRDefault="00324851" w:rsidP="00703756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20"/>
          <w:sz w:val="24"/>
          <w:szCs w:val="24"/>
        </w:rPr>
        <w:t>самостоятельно</w:t>
      </w:r>
      <w:r w:rsidRPr="00703756">
        <w:rPr>
          <w:rFonts w:ascii="Times New Roman" w:hAnsi="Times New Roman" w:cs="Times New Roman"/>
          <w:spacing w:val="-15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разрешать</w:t>
      </w:r>
      <w:r w:rsidRPr="00703756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20"/>
          <w:sz w:val="24"/>
          <w:szCs w:val="24"/>
        </w:rPr>
        <w:t>конфликты;</w:t>
      </w:r>
    </w:p>
    <w:p w:rsidR="00324851" w:rsidRPr="00703756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ответственно</w:t>
      </w:r>
      <w:r w:rsidRPr="00703756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выполнять</w:t>
      </w:r>
      <w:r w:rsidRPr="00703756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свою</w:t>
      </w:r>
      <w:r w:rsidRPr="00703756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часть</w:t>
      </w:r>
      <w:r w:rsidRPr="00703756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работы;</w:t>
      </w:r>
    </w:p>
    <w:p w:rsidR="00324851" w:rsidRPr="00703756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оценивать</w:t>
      </w:r>
      <w:r w:rsidRPr="00703756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свой</w:t>
      </w:r>
      <w:r w:rsidRPr="00703756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вклад</w:t>
      </w:r>
      <w:r w:rsidRPr="00703756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703756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общий</w:t>
      </w:r>
      <w:r w:rsidRPr="00703756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результат;</w:t>
      </w:r>
    </w:p>
    <w:p w:rsidR="008B7E6F" w:rsidRPr="008B7E6F" w:rsidRDefault="00324851" w:rsidP="00D51A3D">
      <w:pPr>
        <w:pStyle w:val="a4"/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выполнять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совместные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проектные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задания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опорой</w:t>
      </w:r>
      <w:r w:rsidRPr="00703756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gramStart"/>
      <w:r w:rsidRPr="00703756">
        <w:rPr>
          <w:rFonts w:ascii="Times New Roman" w:hAnsi="Times New Roman" w:cs="Times New Roman"/>
          <w:w w:val="115"/>
          <w:sz w:val="24"/>
          <w:szCs w:val="24"/>
        </w:rPr>
        <w:t>на</w:t>
      </w:r>
      <w:proofErr w:type="gramEnd"/>
      <w:r w:rsidRPr="00703756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703756">
        <w:rPr>
          <w:rFonts w:ascii="Times New Roman" w:hAnsi="Times New Roman" w:cs="Times New Roman"/>
          <w:w w:val="115"/>
          <w:sz w:val="24"/>
          <w:szCs w:val="24"/>
        </w:rPr>
        <w:t>предложенные</w:t>
      </w:r>
      <w:r w:rsidRPr="00703756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</w:p>
    <w:p w:rsidR="00324851" w:rsidRPr="00703756" w:rsidRDefault="00324851" w:rsidP="008B7E6F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3756">
        <w:rPr>
          <w:rFonts w:ascii="Times New Roman" w:hAnsi="Times New Roman" w:cs="Times New Roman"/>
          <w:w w:val="115"/>
          <w:sz w:val="24"/>
          <w:szCs w:val="24"/>
        </w:rPr>
        <w:t>образцы</w:t>
      </w:r>
      <w:r w:rsidR="00703756" w:rsidRPr="00703756">
        <w:rPr>
          <w:rFonts w:ascii="Times New Roman" w:hAnsi="Times New Roman" w:cs="Times New Roman"/>
          <w:w w:val="115"/>
          <w:sz w:val="24"/>
          <w:szCs w:val="24"/>
        </w:rPr>
        <w:t>.</w:t>
      </w:r>
      <w:r w:rsidRPr="00703756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1709F4" w:rsidRPr="009752C9" w:rsidRDefault="001709F4" w:rsidP="00703756">
      <w:pPr>
        <w:pStyle w:val="Heading2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752C9">
        <w:rPr>
          <w:rFonts w:ascii="Times New Roman" w:hAnsi="Times New Roman" w:cs="Times New Roman"/>
          <w:w w:val="70"/>
          <w:sz w:val="24"/>
          <w:szCs w:val="24"/>
          <w:u w:val="single"/>
        </w:rPr>
        <w:t>ПРЕДМЕТНЫЕ</w:t>
      </w:r>
      <w:r w:rsidRPr="009752C9">
        <w:rPr>
          <w:rFonts w:ascii="Times New Roman" w:hAnsi="Times New Roman" w:cs="Times New Roman"/>
          <w:spacing w:val="45"/>
          <w:sz w:val="24"/>
          <w:szCs w:val="24"/>
          <w:u w:val="single"/>
        </w:rPr>
        <w:t xml:space="preserve"> </w:t>
      </w:r>
      <w:r w:rsidRPr="009752C9">
        <w:rPr>
          <w:rFonts w:ascii="Times New Roman" w:hAnsi="Times New Roman" w:cs="Times New Roman"/>
          <w:w w:val="70"/>
          <w:sz w:val="24"/>
          <w:szCs w:val="24"/>
          <w:u w:val="single"/>
        </w:rPr>
        <w:t>РЕЗУЛЬТАТЫ</w:t>
      </w:r>
    </w:p>
    <w:p w:rsidR="001709F4" w:rsidRPr="00703756" w:rsidRDefault="001709F4" w:rsidP="00703756">
      <w:pPr>
        <w:pStyle w:val="Heading3"/>
        <w:spacing w:before="10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3756">
        <w:rPr>
          <w:rFonts w:ascii="Times New Roman" w:hAnsi="Times New Roman" w:cs="Times New Roman"/>
          <w:b/>
          <w:w w:val="95"/>
          <w:sz w:val="24"/>
          <w:szCs w:val="24"/>
          <w:u w:val="single"/>
        </w:rPr>
        <w:t>1</w:t>
      </w:r>
      <w:r w:rsidRPr="00703756">
        <w:rPr>
          <w:rFonts w:ascii="Times New Roman" w:hAnsi="Times New Roman" w:cs="Times New Roman"/>
          <w:b/>
          <w:spacing w:val="-5"/>
          <w:w w:val="95"/>
          <w:sz w:val="24"/>
          <w:szCs w:val="24"/>
          <w:u w:val="single"/>
        </w:rPr>
        <w:t xml:space="preserve"> </w:t>
      </w:r>
      <w:r w:rsidRPr="00703756">
        <w:rPr>
          <w:rFonts w:ascii="Times New Roman" w:hAnsi="Times New Roman" w:cs="Times New Roman"/>
          <w:b/>
          <w:w w:val="95"/>
          <w:sz w:val="24"/>
          <w:szCs w:val="24"/>
          <w:u w:val="single"/>
        </w:rPr>
        <w:t>КЛАСС</w:t>
      </w:r>
    </w:p>
    <w:p w:rsidR="001709F4" w:rsidRPr="00F4402C" w:rsidRDefault="001709F4" w:rsidP="009752C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F4402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0"/>
          <w:sz w:val="24"/>
          <w:szCs w:val="24"/>
        </w:rPr>
        <w:t>концу</w:t>
      </w:r>
      <w:r w:rsidRPr="00F4402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0"/>
          <w:sz w:val="24"/>
          <w:szCs w:val="24"/>
        </w:rPr>
        <w:t>обучения</w:t>
      </w:r>
      <w:r w:rsidRPr="00F4402C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b/>
          <w:w w:val="110"/>
          <w:sz w:val="24"/>
          <w:szCs w:val="24"/>
        </w:rPr>
        <w:t>первом</w:t>
      </w:r>
      <w:r w:rsidRPr="00F4402C">
        <w:rPr>
          <w:rFonts w:ascii="Times New Roman" w:hAnsi="Times New Roman" w:cs="Times New Roman"/>
          <w:b/>
          <w:spacing w:val="18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b/>
          <w:w w:val="110"/>
          <w:sz w:val="24"/>
          <w:szCs w:val="24"/>
        </w:rPr>
        <w:t>классе</w:t>
      </w:r>
      <w:r w:rsidRPr="00F4402C">
        <w:rPr>
          <w:rFonts w:ascii="Times New Roman" w:hAnsi="Times New Roman" w:cs="Times New Roman"/>
          <w:b/>
          <w:spacing w:val="18"/>
          <w:w w:val="110"/>
          <w:sz w:val="24"/>
          <w:szCs w:val="24"/>
        </w:rPr>
        <w:t xml:space="preserve"> </w:t>
      </w:r>
      <w:proofErr w:type="gramStart"/>
      <w:r w:rsidRPr="009752C9">
        <w:rPr>
          <w:rFonts w:ascii="Times New Roman" w:hAnsi="Times New Roman" w:cs="Times New Roman"/>
          <w:i/>
          <w:w w:val="110"/>
          <w:sz w:val="24"/>
          <w:szCs w:val="24"/>
          <w:u w:val="single"/>
        </w:rPr>
        <w:t>обучающийся</w:t>
      </w:r>
      <w:proofErr w:type="gramEnd"/>
      <w:r w:rsidRPr="009752C9">
        <w:rPr>
          <w:rFonts w:ascii="Times New Roman" w:hAnsi="Times New Roman" w:cs="Times New Roman"/>
          <w:i/>
          <w:spacing w:val="13"/>
          <w:w w:val="110"/>
          <w:sz w:val="24"/>
          <w:szCs w:val="24"/>
          <w:u w:val="single"/>
        </w:rPr>
        <w:t xml:space="preserve"> </w:t>
      </w:r>
      <w:r w:rsidRPr="009752C9">
        <w:rPr>
          <w:rFonts w:ascii="Times New Roman" w:hAnsi="Times New Roman" w:cs="Times New Roman"/>
          <w:i/>
          <w:w w:val="110"/>
          <w:sz w:val="24"/>
          <w:szCs w:val="24"/>
          <w:u w:val="single"/>
        </w:rPr>
        <w:t>научится:</w:t>
      </w:r>
    </w:p>
    <w:p w:rsidR="001709F4" w:rsidRPr="00F4402C" w:rsidRDefault="001709F4" w:rsidP="00D51A3D">
      <w:pPr>
        <w:pStyle w:val="a4"/>
        <w:widowControl w:val="0"/>
        <w:numPr>
          <w:ilvl w:val="0"/>
          <w:numId w:val="18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различать</w:t>
      </w:r>
      <w:r w:rsidRPr="00F4402C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слово</w:t>
      </w:r>
      <w:r w:rsidRPr="00F4402C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предложение;</w:t>
      </w:r>
      <w:r w:rsidRPr="00F4402C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вычленять</w:t>
      </w:r>
      <w:r w:rsidRPr="00F4402C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слова</w:t>
      </w:r>
      <w:r w:rsidRPr="00F4402C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из</w:t>
      </w:r>
      <w:r w:rsidRPr="00F4402C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пред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ложений;</w:t>
      </w:r>
    </w:p>
    <w:p w:rsidR="009752C9" w:rsidRPr="009752C9" w:rsidRDefault="001709F4" w:rsidP="00D51A3D">
      <w:pPr>
        <w:pStyle w:val="a4"/>
        <w:widowControl w:val="0"/>
        <w:numPr>
          <w:ilvl w:val="0"/>
          <w:numId w:val="18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вычленять</w:t>
      </w:r>
      <w:r w:rsidRPr="00F4402C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звуки</w:t>
      </w:r>
      <w:r w:rsidRPr="00F4402C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из</w:t>
      </w:r>
      <w:r w:rsidRPr="00F4402C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слова;</w:t>
      </w:r>
    </w:p>
    <w:p w:rsidR="008B7E6F" w:rsidRPr="008B7E6F" w:rsidRDefault="001709F4" w:rsidP="00D51A3D">
      <w:pPr>
        <w:pStyle w:val="a4"/>
        <w:widowControl w:val="0"/>
        <w:numPr>
          <w:ilvl w:val="0"/>
          <w:numId w:val="18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9752C9">
        <w:rPr>
          <w:rFonts w:ascii="Times New Roman" w:hAnsi="Times New Roman" w:cs="Times New Roman"/>
          <w:w w:val="115"/>
          <w:sz w:val="24"/>
          <w:szCs w:val="24"/>
        </w:rPr>
        <w:t>различать гласные и согласные звуки (в том числе различать</w:t>
      </w:r>
      <w:r w:rsidRPr="009752C9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9752C9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слове</w:t>
      </w:r>
      <w:r w:rsidRPr="009752C9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proofErr w:type="gramEnd"/>
    </w:p>
    <w:p w:rsidR="001709F4" w:rsidRPr="008B7E6F" w:rsidRDefault="001709F4" w:rsidP="008B7E6F">
      <w:pPr>
        <w:widowControl w:val="0"/>
        <w:tabs>
          <w:tab w:val="left" w:pos="72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E6F">
        <w:rPr>
          <w:rFonts w:ascii="Times New Roman" w:hAnsi="Times New Roman" w:cs="Times New Roman"/>
          <w:w w:val="115"/>
          <w:sz w:val="24"/>
          <w:szCs w:val="24"/>
        </w:rPr>
        <w:t>согласный</w:t>
      </w:r>
      <w:r w:rsidRPr="008B7E6F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звук</w:t>
      </w:r>
      <w:r w:rsidRPr="008B7E6F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[</w:t>
      </w:r>
      <w:proofErr w:type="spellStart"/>
      <w:r w:rsidRPr="008B7E6F">
        <w:rPr>
          <w:rFonts w:ascii="Times New Roman" w:hAnsi="Times New Roman" w:cs="Times New Roman"/>
          <w:w w:val="115"/>
          <w:sz w:val="24"/>
          <w:szCs w:val="24"/>
        </w:rPr>
        <w:t>й</w:t>
      </w:r>
      <w:proofErr w:type="spellEnd"/>
      <w:r w:rsidRPr="008B7E6F">
        <w:rPr>
          <w:rFonts w:ascii="Times New Roman" w:hAnsi="Times New Roman" w:cs="Times New Roman"/>
          <w:w w:val="115"/>
          <w:sz w:val="24"/>
          <w:szCs w:val="24"/>
        </w:rPr>
        <w:t>’]</w:t>
      </w:r>
      <w:r w:rsidRPr="008B7E6F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8B7E6F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гласный</w:t>
      </w:r>
      <w:r w:rsidRPr="008B7E6F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звук</w:t>
      </w:r>
      <w:r w:rsidRPr="008B7E6F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[и]);</w:t>
      </w:r>
    </w:p>
    <w:p w:rsidR="001709F4" w:rsidRPr="00F4402C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различать</w:t>
      </w:r>
      <w:r w:rsidRPr="00F4402C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ударные</w:t>
      </w:r>
      <w:r w:rsidRPr="00F4402C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безударные</w:t>
      </w:r>
      <w:r w:rsidRPr="00F4402C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гласные</w:t>
      </w:r>
      <w:r w:rsidRPr="00F4402C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звуки;</w:t>
      </w:r>
    </w:p>
    <w:p w:rsidR="001709F4" w:rsidRPr="00F4402C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различать</w:t>
      </w:r>
      <w:r w:rsidRPr="00F4402C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согласные</w:t>
      </w:r>
      <w:r w:rsidRPr="00F4402C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звуки:</w:t>
      </w:r>
      <w:r w:rsidRPr="00F4402C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мягкие</w:t>
      </w:r>
      <w:r w:rsidRPr="00F4402C">
        <w:rPr>
          <w:rFonts w:ascii="Times New Roman" w:hAnsi="Times New Roman" w:cs="Times New Roman"/>
          <w:spacing w:val="-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твёрдые,</w:t>
      </w:r>
      <w:r w:rsidRPr="00F4402C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звонкие</w:t>
      </w:r>
      <w:r w:rsidRPr="00F4402C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глухие</w:t>
      </w:r>
      <w:r w:rsidRPr="00F4402C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(вне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слова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слове);</w:t>
      </w:r>
    </w:p>
    <w:p w:rsidR="001709F4" w:rsidRPr="00F4402C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различать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понятия</w:t>
      </w:r>
      <w:r w:rsidRPr="00F4402C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«звук»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«буква»;</w:t>
      </w:r>
    </w:p>
    <w:p w:rsidR="001709F4" w:rsidRPr="00F4402C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определять количество слогов в слове; делить слова на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слоги (простые случаи: слова без стечения согласных); определять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слове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ударный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слог;</w:t>
      </w:r>
    </w:p>
    <w:p w:rsidR="001709F4" w:rsidRPr="00F4402C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обозначать</w:t>
      </w:r>
      <w:r w:rsidRPr="00F4402C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F4402C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письме</w:t>
      </w:r>
      <w:r w:rsidRPr="00F4402C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мягкость</w:t>
      </w:r>
      <w:r w:rsidRPr="00F4402C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согласных</w:t>
      </w:r>
      <w:r w:rsidRPr="00F4402C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звуков</w:t>
      </w:r>
      <w:r w:rsidRPr="00F4402C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буквами</w:t>
      </w:r>
    </w:p>
    <w:p w:rsidR="001709F4" w:rsidRPr="00F4402C" w:rsidRDefault="001709F4" w:rsidP="009752C9">
      <w:pPr>
        <w:pStyle w:val="ac"/>
        <w:spacing w:after="0"/>
      </w:pPr>
      <w:r w:rsidRPr="00F4402C">
        <w:rPr>
          <w:b/>
          <w:i/>
          <w:w w:val="115"/>
        </w:rPr>
        <w:t>е</w:t>
      </w:r>
      <w:r w:rsidRPr="00F4402C">
        <w:rPr>
          <w:w w:val="115"/>
        </w:rPr>
        <w:t>,</w:t>
      </w:r>
      <w:r w:rsidRPr="00F4402C">
        <w:rPr>
          <w:spacing w:val="-2"/>
          <w:w w:val="115"/>
        </w:rPr>
        <w:t xml:space="preserve"> </w:t>
      </w:r>
      <w:r w:rsidRPr="00F4402C">
        <w:rPr>
          <w:b/>
          <w:i/>
          <w:w w:val="115"/>
        </w:rPr>
        <w:t>ё</w:t>
      </w:r>
      <w:r w:rsidRPr="00F4402C">
        <w:rPr>
          <w:w w:val="115"/>
        </w:rPr>
        <w:t>,</w:t>
      </w:r>
      <w:r w:rsidRPr="00F4402C">
        <w:rPr>
          <w:spacing w:val="-1"/>
          <w:w w:val="115"/>
        </w:rPr>
        <w:t xml:space="preserve"> </w:t>
      </w:r>
      <w:proofErr w:type="spellStart"/>
      <w:r w:rsidRPr="00F4402C">
        <w:rPr>
          <w:b/>
          <w:i/>
          <w:w w:val="115"/>
        </w:rPr>
        <w:t>ю</w:t>
      </w:r>
      <w:proofErr w:type="spellEnd"/>
      <w:r w:rsidRPr="00F4402C">
        <w:rPr>
          <w:w w:val="115"/>
        </w:rPr>
        <w:t>,</w:t>
      </w:r>
      <w:r w:rsidRPr="00F4402C">
        <w:rPr>
          <w:spacing w:val="-1"/>
          <w:w w:val="115"/>
        </w:rPr>
        <w:t xml:space="preserve"> </w:t>
      </w:r>
      <w:r w:rsidRPr="00F4402C">
        <w:rPr>
          <w:b/>
          <w:i/>
          <w:w w:val="115"/>
        </w:rPr>
        <w:t>я</w:t>
      </w:r>
      <w:r w:rsidRPr="00F4402C">
        <w:rPr>
          <w:b/>
          <w:i/>
          <w:spacing w:val="6"/>
          <w:w w:val="115"/>
        </w:rPr>
        <w:t xml:space="preserve"> </w:t>
      </w:r>
      <w:r w:rsidRPr="00F4402C">
        <w:rPr>
          <w:w w:val="115"/>
        </w:rPr>
        <w:t>и</w:t>
      </w:r>
      <w:r w:rsidRPr="00F4402C">
        <w:rPr>
          <w:spacing w:val="-1"/>
          <w:w w:val="115"/>
        </w:rPr>
        <w:t xml:space="preserve"> </w:t>
      </w:r>
      <w:r w:rsidRPr="00F4402C">
        <w:rPr>
          <w:w w:val="115"/>
        </w:rPr>
        <w:t>буквой</w:t>
      </w:r>
      <w:r w:rsidRPr="00F4402C">
        <w:rPr>
          <w:spacing w:val="-2"/>
          <w:w w:val="115"/>
        </w:rPr>
        <w:t xml:space="preserve"> </w:t>
      </w:r>
      <w:proofErr w:type="spellStart"/>
      <w:r w:rsidRPr="00F4402C">
        <w:rPr>
          <w:b/>
          <w:i/>
          <w:w w:val="115"/>
        </w:rPr>
        <w:t>ь</w:t>
      </w:r>
      <w:proofErr w:type="spellEnd"/>
      <w:r w:rsidRPr="00F4402C">
        <w:rPr>
          <w:b/>
          <w:i/>
          <w:spacing w:val="6"/>
          <w:w w:val="115"/>
        </w:rPr>
        <w:t xml:space="preserve"> </w:t>
      </w:r>
      <w:r w:rsidRPr="00F4402C">
        <w:rPr>
          <w:w w:val="115"/>
        </w:rPr>
        <w:t>в</w:t>
      </w:r>
      <w:r w:rsidRPr="00F4402C">
        <w:rPr>
          <w:spacing w:val="-1"/>
          <w:w w:val="115"/>
        </w:rPr>
        <w:t xml:space="preserve"> </w:t>
      </w:r>
      <w:r w:rsidRPr="00F4402C">
        <w:rPr>
          <w:w w:val="115"/>
        </w:rPr>
        <w:t>конце</w:t>
      </w:r>
      <w:r w:rsidRPr="00F4402C">
        <w:rPr>
          <w:spacing w:val="-1"/>
          <w:w w:val="115"/>
        </w:rPr>
        <w:t xml:space="preserve"> </w:t>
      </w:r>
      <w:r w:rsidRPr="00F4402C">
        <w:rPr>
          <w:w w:val="115"/>
        </w:rPr>
        <w:t>слова;</w:t>
      </w:r>
    </w:p>
    <w:p w:rsidR="001709F4" w:rsidRPr="007F115B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правильно называть буквы русского алфавита; использовать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знание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9752C9" w:rsidRDefault="001709F4" w:rsidP="009752C9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pacing w:val="-9"/>
          <w:w w:val="115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последовательности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букв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русского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алфавита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для</w:t>
      </w:r>
      <w:r w:rsidRPr="00F4402C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упорядочения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небольшого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</w:p>
    <w:p w:rsidR="001709F4" w:rsidRPr="00F4402C" w:rsidRDefault="001709F4" w:rsidP="009752C9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списка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слов;</w:t>
      </w:r>
    </w:p>
    <w:p w:rsidR="001709F4" w:rsidRPr="009752C9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писать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аккуратным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разборчивым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почерком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без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искажений</w:t>
      </w:r>
      <w:r w:rsidRPr="00F4402C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прописные</w:t>
      </w:r>
      <w:r w:rsidRPr="00F4402C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строчные</w:t>
      </w:r>
      <w:r w:rsidRPr="00F4402C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буквы,</w:t>
      </w:r>
      <w:r w:rsidRPr="009752C9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соединения</w:t>
      </w:r>
      <w:r w:rsidRPr="009752C9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букв,</w:t>
      </w:r>
      <w:r w:rsidRPr="009752C9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слова;</w:t>
      </w:r>
    </w:p>
    <w:p w:rsidR="008B7E6F" w:rsidRPr="008B7E6F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spacing w:val="-1"/>
          <w:w w:val="120"/>
          <w:sz w:val="24"/>
          <w:szCs w:val="24"/>
        </w:rPr>
        <w:t>применять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spacing w:val="-1"/>
          <w:w w:val="120"/>
          <w:sz w:val="24"/>
          <w:szCs w:val="24"/>
        </w:rPr>
        <w:t>изученные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spacing w:val="-1"/>
          <w:w w:val="120"/>
          <w:sz w:val="24"/>
          <w:szCs w:val="24"/>
        </w:rPr>
        <w:t>правила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spacing w:val="-1"/>
          <w:w w:val="120"/>
          <w:sz w:val="24"/>
          <w:szCs w:val="24"/>
        </w:rPr>
        <w:t>правописания: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spacing w:val="-1"/>
          <w:w w:val="120"/>
          <w:sz w:val="24"/>
          <w:szCs w:val="24"/>
        </w:rPr>
        <w:t>раздельное</w:t>
      </w:r>
      <w:r w:rsidRPr="00F4402C">
        <w:rPr>
          <w:rFonts w:ascii="Times New Roman" w:hAnsi="Times New Roman" w:cs="Times New Roman"/>
          <w:spacing w:val="-5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написание слов в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предложении; знаки препинания в конце пред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 xml:space="preserve">ложения: точка, </w:t>
      </w:r>
    </w:p>
    <w:p w:rsidR="008B7E6F" w:rsidRDefault="001709F4" w:rsidP="008B7E6F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w w:val="120"/>
          <w:sz w:val="24"/>
          <w:szCs w:val="24"/>
        </w:rPr>
      </w:pPr>
      <w:r w:rsidRPr="008B7E6F">
        <w:rPr>
          <w:rFonts w:ascii="Times New Roman" w:hAnsi="Times New Roman" w:cs="Times New Roman"/>
          <w:w w:val="120"/>
          <w:sz w:val="24"/>
          <w:szCs w:val="24"/>
        </w:rPr>
        <w:lastRenderedPageBreak/>
        <w:t>вопросительный и восклицательный знаки;</w:t>
      </w:r>
      <w:r w:rsidRPr="008B7E6F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20"/>
          <w:sz w:val="24"/>
          <w:szCs w:val="24"/>
        </w:rPr>
        <w:t xml:space="preserve">прописная буква в начале </w:t>
      </w:r>
    </w:p>
    <w:p w:rsidR="001709F4" w:rsidRPr="008B7E6F" w:rsidRDefault="001709F4" w:rsidP="008B7E6F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8B7E6F">
        <w:rPr>
          <w:rFonts w:ascii="Times New Roman" w:hAnsi="Times New Roman" w:cs="Times New Roman"/>
          <w:w w:val="120"/>
          <w:sz w:val="24"/>
          <w:szCs w:val="24"/>
        </w:rPr>
        <w:t>предложения и в именах собствен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ных (имена, фамилии, клички животных); перенос слов по сло</w:t>
      </w:r>
      <w:r w:rsidRPr="008B7E6F">
        <w:rPr>
          <w:rFonts w:ascii="Times New Roman" w:hAnsi="Times New Roman" w:cs="Times New Roman"/>
          <w:w w:val="120"/>
          <w:sz w:val="24"/>
          <w:szCs w:val="24"/>
        </w:rPr>
        <w:t>гам</w:t>
      </w:r>
      <w:r w:rsidRPr="008B7E6F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20"/>
          <w:sz w:val="24"/>
          <w:szCs w:val="24"/>
        </w:rPr>
        <w:t>(простые</w:t>
      </w:r>
      <w:r w:rsidRPr="008B7E6F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20"/>
          <w:sz w:val="24"/>
          <w:szCs w:val="24"/>
        </w:rPr>
        <w:t>случаи:</w:t>
      </w:r>
      <w:r w:rsidRPr="008B7E6F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20"/>
          <w:sz w:val="24"/>
          <w:szCs w:val="24"/>
        </w:rPr>
        <w:t>слова</w:t>
      </w:r>
      <w:r w:rsidRPr="008B7E6F">
        <w:rPr>
          <w:rFonts w:ascii="Times New Roman" w:hAnsi="Times New Roman" w:cs="Times New Roman"/>
          <w:spacing w:val="-3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20"/>
          <w:sz w:val="24"/>
          <w:szCs w:val="24"/>
        </w:rPr>
        <w:t>из</w:t>
      </w:r>
      <w:r w:rsidRPr="008B7E6F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20"/>
          <w:sz w:val="24"/>
          <w:szCs w:val="24"/>
        </w:rPr>
        <w:t>слогов</w:t>
      </w:r>
      <w:r w:rsidRPr="008B7E6F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20"/>
          <w:sz w:val="24"/>
          <w:szCs w:val="24"/>
        </w:rPr>
        <w:t>типа</w:t>
      </w:r>
      <w:r w:rsidRPr="008B7E6F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20"/>
          <w:sz w:val="24"/>
          <w:szCs w:val="24"/>
        </w:rPr>
        <w:t>«согласный</w:t>
      </w:r>
      <w:r w:rsidRPr="008B7E6F">
        <w:rPr>
          <w:rFonts w:ascii="Times New Roman" w:hAnsi="Times New Roman" w:cs="Times New Roman"/>
          <w:spacing w:val="-3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20"/>
          <w:sz w:val="24"/>
          <w:szCs w:val="24"/>
        </w:rPr>
        <w:t>+</w:t>
      </w:r>
      <w:r w:rsidRPr="008B7E6F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20"/>
          <w:sz w:val="24"/>
          <w:szCs w:val="24"/>
        </w:rPr>
        <w:t>глас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ный»);</w:t>
      </w:r>
      <w:r w:rsidRPr="008B7E6F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гласные</w:t>
      </w:r>
      <w:r w:rsidRPr="008B7E6F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после</w:t>
      </w:r>
      <w:r w:rsidRPr="008B7E6F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шипящих</w:t>
      </w:r>
      <w:r w:rsidRPr="008B7E6F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8B7E6F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сочетаниях</w:t>
      </w:r>
      <w:r w:rsidRPr="008B7E6F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proofErr w:type="spellStart"/>
      <w:r w:rsidRPr="008B7E6F">
        <w:rPr>
          <w:rFonts w:ascii="Times New Roman" w:hAnsi="Times New Roman" w:cs="Times New Roman"/>
          <w:b/>
          <w:i/>
          <w:w w:val="115"/>
          <w:sz w:val="24"/>
          <w:szCs w:val="24"/>
        </w:rPr>
        <w:t>жи</w:t>
      </w:r>
      <w:proofErr w:type="spellEnd"/>
      <w:r w:rsidRPr="008B7E6F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8B7E6F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proofErr w:type="spellStart"/>
      <w:r w:rsidRPr="008B7E6F">
        <w:rPr>
          <w:rFonts w:ascii="Times New Roman" w:hAnsi="Times New Roman" w:cs="Times New Roman"/>
          <w:b/>
          <w:i/>
          <w:w w:val="115"/>
          <w:sz w:val="24"/>
          <w:szCs w:val="24"/>
        </w:rPr>
        <w:t>ши</w:t>
      </w:r>
      <w:proofErr w:type="spellEnd"/>
      <w:r w:rsidRPr="008B7E6F">
        <w:rPr>
          <w:rFonts w:ascii="Times New Roman" w:hAnsi="Times New Roman" w:cs="Times New Roman"/>
          <w:b/>
          <w:i/>
          <w:spacing w:val="-4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(в</w:t>
      </w:r>
      <w:r w:rsidRPr="008B7E6F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положе</w:t>
      </w:r>
      <w:r w:rsidRPr="008B7E6F">
        <w:rPr>
          <w:rFonts w:ascii="Times New Roman" w:hAnsi="Times New Roman" w:cs="Times New Roman"/>
          <w:spacing w:val="-1"/>
          <w:w w:val="120"/>
          <w:sz w:val="24"/>
          <w:szCs w:val="24"/>
        </w:rPr>
        <w:t>нии</w:t>
      </w:r>
      <w:r w:rsidRPr="008B7E6F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spacing w:val="-1"/>
          <w:w w:val="120"/>
          <w:sz w:val="24"/>
          <w:szCs w:val="24"/>
        </w:rPr>
        <w:t>под</w:t>
      </w:r>
      <w:r w:rsidRPr="008B7E6F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spacing w:val="-1"/>
          <w:w w:val="120"/>
          <w:sz w:val="24"/>
          <w:szCs w:val="24"/>
        </w:rPr>
        <w:t>ударением),</w:t>
      </w:r>
      <w:r w:rsidRPr="008B7E6F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proofErr w:type="spellStart"/>
      <w:r w:rsidRPr="008B7E6F">
        <w:rPr>
          <w:rFonts w:ascii="Times New Roman" w:hAnsi="Times New Roman" w:cs="Times New Roman"/>
          <w:b/>
          <w:i/>
          <w:spacing w:val="-1"/>
          <w:w w:val="120"/>
          <w:sz w:val="24"/>
          <w:szCs w:val="24"/>
        </w:rPr>
        <w:t>ча</w:t>
      </w:r>
      <w:proofErr w:type="spellEnd"/>
      <w:r w:rsidRPr="008B7E6F">
        <w:rPr>
          <w:rFonts w:ascii="Times New Roman" w:hAnsi="Times New Roman" w:cs="Times New Roman"/>
          <w:spacing w:val="-1"/>
          <w:w w:val="120"/>
          <w:sz w:val="24"/>
          <w:szCs w:val="24"/>
        </w:rPr>
        <w:t>,</w:t>
      </w:r>
      <w:r w:rsidRPr="008B7E6F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proofErr w:type="spellStart"/>
      <w:r w:rsidRPr="008B7E6F">
        <w:rPr>
          <w:rFonts w:ascii="Times New Roman" w:hAnsi="Times New Roman" w:cs="Times New Roman"/>
          <w:b/>
          <w:i/>
          <w:spacing w:val="-1"/>
          <w:w w:val="120"/>
          <w:sz w:val="24"/>
          <w:szCs w:val="24"/>
        </w:rPr>
        <w:t>ща</w:t>
      </w:r>
      <w:proofErr w:type="spellEnd"/>
      <w:r w:rsidRPr="008B7E6F">
        <w:rPr>
          <w:rFonts w:ascii="Times New Roman" w:hAnsi="Times New Roman" w:cs="Times New Roman"/>
          <w:spacing w:val="-1"/>
          <w:w w:val="120"/>
          <w:sz w:val="24"/>
          <w:szCs w:val="24"/>
        </w:rPr>
        <w:t>,</w:t>
      </w:r>
      <w:r w:rsidRPr="008B7E6F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b/>
          <w:i/>
          <w:spacing w:val="-1"/>
          <w:w w:val="120"/>
          <w:sz w:val="24"/>
          <w:szCs w:val="24"/>
        </w:rPr>
        <w:t>чу</w:t>
      </w:r>
      <w:r w:rsidRPr="008B7E6F">
        <w:rPr>
          <w:rFonts w:ascii="Times New Roman" w:hAnsi="Times New Roman" w:cs="Times New Roman"/>
          <w:spacing w:val="-1"/>
          <w:w w:val="120"/>
          <w:sz w:val="24"/>
          <w:szCs w:val="24"/>
        </w:rPr>
        <w:t>,</w:t>
      </w:r>
      <w:r w:rsidRPr="008B7E6F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proofErr w:type="spellStart"/>
      <w:r w:rsidRPr="008B7E6F">
        <w:rPr>
          <w:rFonts w:ascii="Times New Roman" w:hAnsi="Times New Roman" w:cs="Times New Roman"/>
          <w:b/>
          <w:i/>
          <w:spacing w:val="-1"/>
          <w:w w:val="120"/>
          <w:sz w:val="24"/>
          <w:szCs w:val="24"/>
        </w:rPr>
        <w:t>щу</w:t>
      </w:r>
      <w:proofErr w:type="spellEnd"/>
      <w:r w:rsidRPr="008B7E6F">
        <w:rPr>
          <w:rFonts w:ascii="Times New Roman" w:hAnsi="Times New Roman" w:cs="Times New Roman"/>
          <w:spacing w:val="-1"/>
          <w:w w:val="120"/>
          <w:sz w:val="24"/>
          <w:szCs w:val="24"/>
        </w:rPr>
        <w:t>;</w:t>
      </w:r>
      <w:r w:rsidRPr="008B7E6F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spacing w:val="-1"/>
          <w:w w:val="120"/>
          <w:sz w:val="24"/>
          <w:szCs w:val="24"/>
        </w:rPr>
        <w:t>непроверяемые</w:t>
      </w:r>
      <w:r w:rsidRPr="008B7E6F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20"/>
          <w:sz w:val="24"/>
          <w:szCs w:val="24"/>
        </w:rPr>
        <w:t>гласные</w:t>
      </w:r>
      <w:r w:rsidRPr="008B7E6F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8B7E6F">
        <w:rPr>
          <w:rFonts w:ascii="Times New Roman" w:hAnsi="Times New Roman" w:cs="Times New Roman"/>
          <w:spacing w:val="-58"/>
          <w:w w:val="120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spacing w:val="-1"/>
          <w:w w:val="115"/>
          <w:sz w:val="24"/>
          <w:szCs w:val="24"/>
        </w:rPr>
        <w:t>согласные</w:t>
      </w:r>
      <w:r w:rsidRPr="008B7E6F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spacing w:val="-1"/>
          <w:w w:val="115"/>
          <w:sz w:val="24"/>
          <w:szCs w:val="24"/>
        </w:rPr>
        <w:t>(перечень</w:t>
      </w:r>
      <w:r w:rsidRPr="008B7E6F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spacing w:val="-1"/>
          <w:w w:val="115"/>
          <w:sz w:val="24"/>
          <w:szCs w:val="24"/>
        </w:rPr>
        <w:t>слов</w:t>
      </w:r>
      <w:r w:rsidRPr="008B7E6F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spacing w:val="-1"/>
          <w:w w:val="115"/>
          <w:sz w:val="24"/>
          <w:szCs w:val="24"/>
        </w:rPr>
        <w:t>в</w:t>
      </w:r>
      <w:r w:rsidRPr="008B7E6F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spacing w:val="-1"/>
          <w:w w:val="115"/>
          <w:sz w:val="24"/>
          <w:szCs w:val="24"/>
        </w:rPr>
        <w:t>орфографическом</w:t>
      </w:r>
      <w:r w:rsidRPr="008B7E6F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spacing w:val="-1"/>
          <w:w w:val="115"/>
          <w:sz w:val="24"/>
          <w:szCs w:val="24"/>
        </w:rPr>
        <w:t>словаре</w:t>
      </w:r>
      <w:r w:rsidRPr="008B7E6F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spacing w:val="-1"/>
          <w:w w:val="115"/>
          <w:sz w:val="24"/>
          <w:szCs w:val="24"/>
        </w:rPr>
        <w:t>учебника);</w:t>
      </w:r>
    </w:p>
    <w:p w:rsidR="008B7E6F" w:rsidRPr="008B7E6F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5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правильно списывать (без пропусков и искажений букв)</w:t>
      </w:r>
      <w:r w:rsidRPr="00F4402C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слова</w:t>
      </w:r>
      <w:r w:rsidRPr="00F4402C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</w:p>
    <w:p w:rsidR="001709F4" w:rsidRPr="008B7E6F" w:rsidRDefault="001709F4" w:rsidP="008B7E6F">
      <w:pPr>
        <w:widowControl w:val="0"/>
        <w:tabs>
          <w:tab w:val="left" w:pos="725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8B7E6F">
        <w:rPr>
          <w:rFonts w:ascii="Times New Roman" w:hAnsi="Times New Roman" w:cs="Times New Roman"/>
          <w:w w:val="115"/>
          <w:sz w:val="24"/>
          <w:szCs w:val="24"/>
        </w:rPr>
        <w:t>предложения,</w:t>
      </w:r>
      <w:r w:rsidRPr="008B7E6F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тексты</w:t>
      </w:r>
      <w:r w:rsidRPr="008B7E6F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объёмом</w:t>
      </w:r>
      <w:r w:rsidRPr="008B7E6F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не</w:t>
      </w:r>
      <w:r w:rsidRPr="008B7E6F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более</w:t>
      </w:r>
      <w:r w:rsidRPr="008B7E6F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25</w:t>
      </w:r>
      <w:r w:rsidRPr="008B7E6F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слов;</w:t>
      </w:r>
    </w:p>
    <w:p w:rsidR="008B7E6F" w:rsidRPr="008B7E6F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5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писать под диктовку (без пропусков и искажений букв)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слова,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1709F4" w:rsidRPr="008B7E6F" w:rsidRDefault="001709F4" w:rsidP="008B7E6F">
      <w:pPr>
        <w:widowControl w:val="0"/>
        <w:tabs>
          <w:tab w:val="left" w:pos="725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8B7E6F">
        <w:rPr>
          <w:rFonts w:ascii="Times New Roman" w:hAnsi="Times New Roman" w:cs="Times New Roman"/>
          <w:w w:val="115"/>
          <w:sz w:val="24"/>
          <w:szCs w:val="24"/>
        </w:rPr>
        <w:t>предложения</w:t>
      </w:r>
      <w:r w:rsidRPr="008B7E6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из  3—5  слов,  тексты  объёмом  не  более</w:t>
      </w:r>
      <w:r w:rsidRPr="008B7E6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20</w:t>
      </w:r>
      <w:r w:rsidRPr="008B7E6F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слов,</w:t>
      </w:r>
      <w:r w:rsidRPr="008B7E6F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правописание</w:t>
      </w:r>
      <w:r w:rsidRPr="008B7E6F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которых</w:t>
      </w:r>
      <w:r w:rsidRPr="008B7E6F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не</w:t>
      </w:r>
      <w:r w:rsidRPr="008B7E6F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расходится</w:t>
      </w:r>
      <w:r w:rsidRPr="008B7E6F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8B7E6F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произношением;</w:t>
      </w:r>
    </w:p>
    <w:p w:rsidR="001709F4" w:rsidRPr="00F4402C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5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находить и исправлять ошибки на изученные правила,</w:t>
      </w:r>
      <w:r w:rsidRPr="00F4402C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описки;</w:t>
      </w:r>
    </w:p>
    <w:p w:rsidR="001709F4" w:rsidRPr="00F4402C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понимать</w:t>
      </w:r>
      <w:r w:rsidRPr="00F4402C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прослушанный</w:t>
      </w:r>
      <w:r w:rsidRPr="00F4402C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текст;</w:t>
      </w:r>
    </w:p>
    <w:p w:rsidR="001709F4" w:rsidRPr="00F4402C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5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читать</w:t>
      </w:r>
      <w:r w:rsidRPr="00F4402C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вслух</w:t>
      </w:r>
      <w:r w:rsidRPr="00F4402C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про</w:t>
      </w:r>
      <w:r w:rsidRPr="00F4402C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себя</w:t>
      </w:r>
      <w:r w:rsidRPr="00F4402C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(с</w:t>
      </w:r>
      <w:r w:rsidRPr="00F4402C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пониманием)</w:t>
      </w:r>
      <w:r w:rsidRPr="00F4402C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короткие</w:t>
      </w:r>
      <w:r w:rsidRPr="00F4402C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тексты</w:t>
      </w:r>
      <w:r w:rsidRPr="00F4402C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соблюдением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интонации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пауз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соответствии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со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знаками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препинания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конце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предложения;</w:t>
      </w:r>
    </w:p>
    <w:p w:rsidR="001709F4" w:rsidRPr="00F4402C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5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находить в тексте слова, значение которых требует уточнения;</w:t>
      </w:r>
    </w:p>
    <w:p w:rsidR="001709F4" w:rsidRPr="00F4402C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составлять</w:t>
      </w:r>
      <w:r w:rsidRPr="00F4402C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предложение из набора форм слов;</w:t>
      </w:r>
    </w:p>
    <w:p w:rsidR="009752C9" w:rsidRPr="009752C9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5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устно составлять текст из 3—5 предложений по сюжетным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картинкам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наблюдениям;</w:t>
      </w:r>
    </w:p>
    <w:p w:rsidR="001709F4" w:rsidRPr="009752C9" w:rsidRDefault="001709F4" w:rsidP="00D51A3D">
      <w:pPr>
        <w:pStyle w:val="a4"/>
        <w:widowControl w:val="0"/>
        <w:numPr>
          <w:ilvl w:val="0"/>
          <w:numId w:val="17"/>
        </w:numPr>
        <w:tabs>
          <w:tab w:val="left" w:pos="725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использовать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изученные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понятия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процессе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решения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учебных</w:t>
      </w:r>
      <w:r w:rsidRPr="009752C9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задач</w:t>
      </w:r>
      <w:r w:rsidR="009752C9">
        <w:rPr>
          <w:rFonts w:ascii="Times New Roman" w:hAnsi="Times New Roman" w:cs="Times New Roman"/>
          <w:w w:val="115"/>
          <w:sz w:val="24"/>
          <w:szCs w:val="24"/>
        </w:rPr>
        <w:t>.</w:t>
      </w:r>
      <w:r w:rsidRPr="009752C9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8D0CA9" w:rsidRPr="009752C9" w:rsidRDefault="008D0CA9" w:rsidP="009752C9">
      <w:pPr>
        <w:pStyle w:val="Heading3"/>
        <w:spacing w:before="0"/>
        <w:ind w:left="0" w:firstLine="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52C9">
        <w:rPr>
          <w:rFonts w:ascii="Times New Roman" w:hAnsi="Times New Roman" w:cs="Times New Roman"/>
          <w:b/>
          <w:w w:val="95"/>
          <w:sz w:val="24"/>
          <w:szCs w:val="24"/>
          <w:u w:val="single"/>
        </w:rPr>
        <w:t>2</w:t>
      </w:r>
      <w:r w:rsidRPr="009752C9">
        <w:rPr>
          <w:rFonts w:ascii="Times New Roman" w:hAnsi="Times New Roman" w:cs="Times New Roman"/>
          <w:b/>
          <w:spacing w:val="-5"/>
          <w:w w:val="95"/>
          <w:sz w:val="24"/>
          <w:szCs w:val="24"/>
          <w:u w:val="single"/>
        </w:rPr>
        <w:t xml:space="preserve"> </w:t>
      </w:r>
      <w:r w:rsidRPr="009752C9">
        <w:rPr>
          <w:rFonts w:ascii="Times New Roman" w:hAnsi="Times New Roman" w:cs="Times New Roman"/>
          <w:b/>
          <w:w w:val="95"/>
          <w:sz w:val="24"/>
          <w:szCs w:val="24"/>
          <w:u w:val="single"/>
        </w:rPr>
        <w:t>КЛАСС</w:t>
      </w:r>
    </w:p>
    <w:p w:rsidR="008D0CA9" w:rsidRPr="00F4402C" w:rsidRDefault="008D0CA9" w:rsidP="009752C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F4402C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0"/>
          <w:sz w:val="24"/>
          <w:szCs w:val="24"/>
        </w:rPr>
        <w:t>концу</w:t>
      </w:r>
      <w:r w:rsidRPr="00F4402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0"/>
          <w:sz w:val="24"/>
          <w:szCs w:val="24"/>
        </w:rPr>
        <w:t>обучения</w:t>
      </w:r>
      <w:r w:rsidRPr="00F4402C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0"/>
          <w:sz w:val="24"/>
          <w:szCs w:val="24"/>
        </w:rPr>
        <w:t>во</w:t>
      </w:r>
      <w:r w:rsidRPr="00F4402C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b/>
          <w:w w:val="110"/>
          <w:sz w:val="24"/>
          <w:szCs w:val="24"/>
        </w:rPr>
        <w:t>втором</w:t>
      </w:r>
      <w:r w:rsidRPr="00F4402C">
        <w:rPr>
          <w:rFonts w:ascii="Times New Roman" w:hAnsi="Times New Roman" w:cs="Times New Roman"/>
          <w:b/>
          <w:spacing w:val="17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b/>
          <w:w w:val="110"/>
          <w:sz w:val="24"/>
          <w:szCs w:val="24"/>
        </w:rPr>
        <w:t>классе</w:t>
      </w:r>
      <w:r w:rsidRPr="00F4402C">
        <w:rPr>
          <w:rFonts w:ascii="Times New Roman" w:hAnsi="Times New Roman" w:cs="Times New Roman"/>
          <w:b/>
          <w:color w:val="FF0000"/>
          <w:spacing w:val="17"/>
          <w:w w:val="110"/>
          <w:sz w:val="24"/>
          <w:szCs w:val="24"/>
        </w:rPr>
        <w:t xml:space="preserve"> </w:t>
      </w:r>
      <w:proofErr w:type="gramStart"/>
      <w:r w:rsidRPr="009752C9">
        <w:rPr>
          <w:rFonts w:ascii="Times New Roman" w:hAnsi="Times New Roman" w:cs="Times New Roman"/>
          <w:i/>
          <w:w w:val="110"/>
          <w:sz w:val="24"/>
          <w:szCs w:val="24"/>
          <w:u w:val="single"/>
        </w:rPr>
        <w:t>обучающийся</w:t>
      </w:r>
      <w:proofErr w:type="gramEnd"/>
      <w:r w:rsidRPr="009752C9">
        <w:rPr>
          <w:rFonts w:ascii="Times New Roman" w:hAnsi="Times New Roman" w:cs="Times New Roman"/>
          <w:i/>
          <w:spacing w:val="11"/>
          <w:w w:val="110"/>
          <w:sz w:val="24"/>
          <w:szCs w:val="24"/>
          <w:u w:val="single"/>
        </w:rPr>
        <w:t xml:space="preserve"> </w:t>
      </w:r>
      <w:r w:rsidRPr="009752C9">
        <w:rPr>
          <w:rFonts w:ascii="Times New Roman" w:hAnsi="Times New Roman" w:cs="Times New Roman"/>
          <w:i/>
          <w:w w:val="110"/>
          <w:sz w:val="24"/>
          <w:szCs w:val="24"/>
          <w:u w:val="single"/>
        </w:rPr>
        <w:t>научится: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6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осознавать</w:t>
      </w:r>
      <w:r w:rsidRPr="00F4402C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язык</w:t>
      </w:r>
      <w:r w:rsidRPr="00F4402C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как</w:t>
      </w:r>
      <w:r w:rsidRPr="00F4402C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основное</w:t>
      </w:r>
      <w:r w:rsidRPr="00F4402C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средство</w:t>
      </w:r>
      <w:r w:rsidRPr="00F4402C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общения;</w:t>
      </w:r>
    </w:p>
    <w:p w:rsidR="009752C9" w:rsidRPr="009752C9" w:rsidRDefault="008D0CA9" w:rsidP="00D51A3D">
      <w:pPr>
        <w:pStyle w:val="a4"/>
        <w:widowControl w:val="0"/>
        <w:numPr>
          <w:ilvl w:val="0"/>
          <w:numId w:val="16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 xml:space="preserve">характеризовать согласные звуки вне слова и в слове </w:t>
      </w:r>
      <w:proofErr w:type="gramStart"/>
      <w:r w:rsidRPr="00F4402C">
        <w:rPr>
          <w:rFonts w:ascii="Times New Roman" w:hAnsi="Times New Roman" w:cs="Times New Roman"/>
          <w:w w:val="120"/>
          <w:sz w:val="24"/>
          <w:szCs w:val="24"/>
        </w:rPr>
        <w:t>по</w:t>
      </w:r>
      <w:proofErr w:type="gramEnd"/>
      <w:r w:rsidRPr="00F4402C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заданным </w:t>
      </w:r>
    </w:p>
    <w:p w:rsidR="008D0CA9" w:rsidRPr="009752C9" w:rsidRDefault="008D0CA9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параметрам: согласный парный/непарный по твёрдо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сти/мягкости; согласный парный/непарный по звонкости/глухости;</w:t>
      </w:r>
    </w:p>
    <w:p w:rsidR="009752C9" w:rsidRPr="009752C9" w:rsidRDefault="008D0CA9" w:rsidP="00D51A3D">
      <w:pPr>
        <w:pStyle w:val="a4"/>
        <w:widowControl w:val="0"/>
        <w:numPr>
          <w:ilvl w:val="0"/>
          <w:numId w:val="16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определять</w:t>
      </w:r>
      <w:r w:rsidRPr="00F4402C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количество</w:t>
      </w:r>
      <w:r w:rsidRPr="00F4402C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слогов</w:t>
      </w:r>
      <w:r w:rsidRPr="00F4402C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слове</w:t>
      </w:r>
      <w:r w:rsidRPr="00F4402C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(в</w:t>
      </w:r>
      <w:r w:rsidRPr="00F4402C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том</w:t>
      </w:r>
      <w:r w:rsidRPr="00F4402C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числе</w:t>
      </w:r>
      <w:r w:rsidRPr="00F4402C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при</w:t>
      </w:r>
      <w:r w:rsidRPr="00F4402C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стечении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proofErr w:type="gramEnd"/>
    </w:p>
    <w:p w:rsidR="008D0CA9" w:rsidRPr="009752C9" w:rsidRDefault="008D0CA9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согласных);</w:t>
      </w:r>
      <w:r w:rsidRPr="009752C9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делить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слово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9752C9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слоги;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6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устанавливать</w:t>
      </w:r>
      <w:r w:rsidRPr="00F4402C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соотношение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звукового</w:t>
      </w:r>
      <w:r w:rsidRPr="00F4402C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буквенного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соста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ва,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том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числе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учётом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функций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букв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b/>
          <w:i/>
          <w:w w:val="120"/>
          <w:sz w:val="24"/>
          <w:szCs w:val="24"/>
        </w:rPr>
        <w:t>е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b/>
          <w:i/>
          <w:w w:val="120"/>
          <w:sz w:val="24"/>
          <w:szCs w:val="24"/>
        </w:rPr>
        <w:t>ё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proofErr w:type="spellStart"/>
      <w:r w:rsidRPr="00F4402C">
        <w:rPr>
          <w:rFonts w:ascii="Times New Roman" w:hAnsi="Times New Roman" w:cs="Times New Roman"/>
          <w:b/>
          <w:i/>
          <w:w w:val="120"/>
          <w:sz w:val="24"/>
          <w:szCs w:val="24"/>
        </w:rPr>
        <w:t>ю</w:t>
      </w:r>
      <w:proofErr w:type="spellEnd"/>
      <w:r w:rsidRPr="00F4402C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b/>
          <w:i/>
          <w:w w:val="120"/>
          <w:sz w:val="24"/>
          <w:szCs w:val="24"/>
        </w:rPr>
        <w:t>я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6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обозначать на письме мягкость согласных звуков буквой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мягкий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знак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середине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слова;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6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находить</w:t>
      </w:r>
      <w:r w:rsidRPr="00F4402C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однокоренные слова;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6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выделять в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слове корень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(простые случаи);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6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выделять</w:t>
      </w:r>
      <w:r w:rsidRPr="00F4402C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слове</w:t>
      </w:r>
      <w:r w:rsidRPr="00F4402C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окончание;</w:t>
      </w:r>
    </w:p>
    <w:p w:rsidR="009752C9" w:rsidRPr="009752C9" w:rsidRDefault="008D0CA9" w:rsidP="00D51A3D">
      <w:pPr>
        <w:pStyle w:val="a4"/>
        <w:widowControl w:val="0"/>
        <w:numPr>
          <w:ilvl w:val="0"/>
          <w:numId w:val="16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выявлять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тексте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случаи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употребления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многозначных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слов, понимать их значения и уточнять значение по учебным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словарям; случаи употребления </w:t>
      </w:r>
    </w:p>
    <w:p w:rsidR="008D0CA9" w:rsidRPr="009752C9" w:rsidRDefault="008D0CA9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синонимов и антонимов (без называния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терминов);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6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распознавать</w:t>
      </w:r>
      <w:r w:rsidRPr="00F4402C">
        <w:rPr>
          <w:rFonts w:ascii="Times New Roman" w:hAnsi="Times New Roman" w:cs="Times New Roman"/>
          <w:spacing w:val="19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 xml:space="preserve">слова, </w:t>
      </w:r>
      <w:r w:rsidRPr="00F4402C">
        <w:rPr>
          <w:rFonts w:ascii="Times New Roman" w:hAnsi="Times New Roman" w:cs="Times New Roman"/>
          <w:spacing w:val="1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 xml:space="preserve">отвечающие </w:t>
      </w:r>
      <w:r w:rsidRPr="00F4402C">
        <w:rPr>
          <w:rFonts w:ascii="Times New Roman" w:hAnsi="Times New Roman" w:cs="Times New Roman"/>
          <w:spacing w:val="1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 xml:space="preserve">на </w:t>
      </w:r>
      <w:r w:rsidRPr="00F4402C">
        <w:rPr>
          <w:rFonts w:ascii="Times New Roman" w:hAnsi="Times New Roman" w:cs="Times New Roman"/>
          <w:spacing w:val="1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 xml:space="preserve">вопросы </w:t>
      </w:r>
      <w:r w:rsidRPr="00F4402C">
        <w:rPr>
          <w:rFonts w:ascii="Times New Roman" w:hAnsi="Times New Roman" w:cs="Times New Roman"/>
          <w:spacing w:val="1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«кто?»,</w:t>
      </w:r>
    </w:p>
    <w:p w:rsidR="008D0CA9" w:rsidRPr="00F4402C" w:rsidRDefault="008D0CA9" w:rsidP="009752C9">
      <w:pPr>
        <w:pStyle w:val="ac"/>
        <w:spacing w:after="0"/>
        <w:ind w:firstLine="426"/>
      </w:pPr>
      <w:r w:rsidRPr="00F4402C">
        <w:rPr>
          <w:w w:val="120"/>
        </w:rPr>
        <w:t>«что?»;</w:t>
      </w:r>
    </w:p>
    <w:p w:rsidR="009752C9" w:rsidRPr="009752C9" w:rsidRDefault="008D0CA9" w:rsidP="00D51A3D">
      <w:pPr>
        <w:pStyle w:val="a4"/>
        <w:widowControl w:val="0"/>
        <w:numPr>
          <w:ilvl w:val="0"/>
          <w:numId w:val="16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распознавать слова, отвечающие на вопросы «что делать?»,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«что</w:t>
      </w:r>
      <w:r w:rsidRPr="00F4402C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</w:p>
    <w:p w:rsidR="008D0CA9" w:rsidRPr="009752C9" w:rsidRDefault="008D0CA9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20"/>
          <w:sz w:val="24"/>
          <w:szCs w:val="24"/>
        </w:rPr>
        <w:t>сделать?»</w:t>
      </w:r>
      <w:r w:rsidRPr="009752C9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9752C9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proofErr w:type="spellStart"/>
      <w:proofErr w:type="gramStart"/>
      <w:r w:rsidRPr="009752C9">
        <w:rPr>
          <w:rFonts w:ascii="Times New Roman" w:hAnsi="Times New Roman" w:cs="Times New Roman"/>
          <w:w w:val="120"/>
          <w:sz w:val="24"/>
          <w:szCs w:val="24"/>
        </w:rPr>
        <w:t>др</w:t>
      </w:r>
      <w:proofErr w:type="spellEnd"/>
      <w:proofErr w:type="gramEnd"/>
      <w:r w:rsidRPr="009752C9">
        <w:rPr>
          <w:rFonts w:ascii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6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распознавать</w:t>
      </w:r>
      <w:r w:rsidRPr="00F4402C">
        <w:rPr>
          <w:rFonts w:ascii="Times New Roman" w:hAnsi="Times New Roman" w:cs="Times New Roman"/>
          <w:spacing w:val="29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слова,</w:t>
      </w:r>
      <w:r w:rsidRPr="00F4402C">
        <w:rPr>
          <w:rFonts w:ascii="Times New Roman" w:hAnsi="Times New Roman" w:cs="Times New Roman"/>
          <w:spacing w:val="29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отвечающие</w:t>
      </w:r>
      <w:r w:rsidRPr="00F4402C">
        <w:rPr>
          <w:rFonts w:ascii="Times New Roman" w:hAnsi="Times New Roman" w:cs="Times New Roman"/>
          <w:spacing w:val="29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на</w:t>
      </w:r>
      <w:r w:rsidRPr="00F4402C">
        <w:rPr>
          <w:rFonts w:ascii="Times New Roman" w:hAnsi="Times New Roman" w:cs="Times New Roman"/>
          <w:spacing w:val="30"/>
          <w:w w:val="120"/>
          <w:sz w:val="24"/>
          <w:szCs w:val="24"/>
        </w:rPr>
        <w:t xml:space="preserve"> </w:t>
      </w:r>
      <w:proofErr w:type="gramStart"/>
      <w:r w:rsidRPr="00F4402C">
        <w:rPr>
          <w:rFonts w:ascii="Times New Roman" w:hAnsi="Times New Roman" w:cs="Times New Roman"/>
          <w:w w:val="120"/>
          <w:sz w:val="24"/>
          <w:szCs w:val="24"/>
        </w:rPr>
        <w:t>вопросы</w:t>
      </w:r>
      <w:proofErr w:type="gramEnd"/>
      <w:r w:rsidRPr="00F4402C">
        <w:rPr>
          <w:rFonts w:ascii="Times New Roman" w:hAnsi="Times New Roman" w:cs="Times New Roman"/>
          <w:spacing w:val="29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«какой?»,</w:t>
      </w:r>
    </w:p>
    <w:p w:rsidR="008D0CA9" w:rsidRPr="00F4402C" w:rsidRDefault="008D0CA9" w:rsidP="009752C9">
      <w:pPr>
        <w:pStyle w:val="ac"/>
        <w:spacing w:after="0"/>
      </w:pPr>
      <w:r w:rsidRPr="00F4402C">
        <w:rPr>
          <w:w w:val="120"/>
        </w:rPr>
        <w:t>«какая?»,</w:t>
      </w:r>
      <w:r w:rsidRPr="00F4402C">
        <w:rPr>
          <w:spacing w:val="17"/>
          <w:w w:val="120"/>
        </w:rPr>
        <w:t xml:space="preserve"> </w:t>
      </w:r>
      <w:r w:rsidRPr="00F4402C">
        <w:rPr>
          <w:w w:val="120"/>
        </w:rPr>
        <w:t>«какое?»,</w:t>
      </w:r>
      <w:r w:rsidRPr="00F4402C">
        <w:rPr>
          <w:spacing w:val="18"/>
          <w:w w:val="120"/>
        </w:rPr>
        <w:t xml:space="preserve"> </w:t>
      </w:r>
      <w:r w:rsidRPr="00F4402C">
        <w:rPr>
          <w:w w:val="120"/>
        </w:rPr>
        <w:t>«какие?»;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6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определять вид предложения по цели высказывания и по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эмоциональной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окраске;</w:t>
      </w:r>
    </w:p>
    <w:p w:rsidR="009752C9" w:rsidRPr="009752C9" w:rsidRDefault="008D0CA9" w:rsidP="00D51A3D">
      <w:pPr>
        <w:pStyle w:val="a4"/>
        <w:widowControl w:val="0"/>
        <w:numPr>
          <w:ilvl w:val="0"/>
          <w:numId w:val="16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находить место орфограммы в слове и между словами </w:t>
      </w: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на</w:t>
      </w:r>
      <w:proofErr w:type="gramEnd"/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изученные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</w:p>
    <w:p w:rsidR="008D0CA9" w:rsidRPr="009752C9" w:rsidRDefault="008D0CA9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правила;</w:t>
      </w:r>
    </w:p>
    <w:p w:rsidR="009752C9" w:rsidRPr="009752C9" w:rsidRDefault="008D0CA9" w:rsidP="00D51A3D">
      <w:pPr>
        <w:pStyle w:val="a4"/>
        <w:widowControl w:val="0"/>
        <w:numPr>
          <w:ilvl w:val="0"/>
          <w:numId w:val="16"/>
        </w:numPr>
        <w:tabs>
          <w:tab w:val="left" w:pos="724"/>
        </w:tabs>
        <w:autoSpaceDE w:val="0"/>
        <w:autoSpaceDN w:val="0"/>
        <w:spacing w:after="0" w:line="240" w:lineRule="auto"/>
        <w:ind w:left="0" w:right="151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применять изученные правила правописания, в том чис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 xml:space="preserve">ле: сочетания </w:t>
      </w:r>
      <w:proofErr w:type="spellStart"/>
      <w:r w:rsidRPr="00F4402C">
        <w:rPr>
          <w:rFonts w:ascii="Times New Roman" w:hAnsi="Times New Roman" w:cs="Times New Roman"/>
          <w:b/>
          <w:i/>
          <w:w w:val="120"/>
          <w:sz w:val="24"/>
          <w:szCs w:val="24"/>
        </w:rPr>
        <w:t>чк</w:t>
      </w:r>
      <w:proofErr w:type="spellEnd"/>
      <w:r w:rsidRPr="00F4402C">
        <w:rPr>
          <w:rFonts w:ascii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F4402C">
        <w:rPr>
          <w:rFonts w:ascii="Times New Roman" w:hAnsi="Times New Roman" w:cs="Times New Roman"/>
          <w:b/>
          <w:i/>
          <w:w w:val="120"/>
          <w:sz w:val="24"/>
          <w:szCs w:val="24"/>
        </w:rPr>
        <w:t>чн</w:t>
      </w:r>
      <w:proofErr w:type="spellEnd"/>
      <w:r w:rsidRPr="00F4402C">
        <w:rPr>
          <w:rFonts w:ascii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proofErr w:type="gramStart"/>
      <w:r w:rsidRPr="00F4402C">
        <w:rPr>
          <w:rFonts w:ascii="Times New Roman" w:hAnsi="Times New Roman" w:cs="Times New Roman"/>
          <w:b/>
          <w:i/>
          <w:w w:val="120"/>
          <w:sz w:val="24"/>
          <w:szCs w:val="24"/>
        </w:rPr>
        <w:t>чт</w:t>
      </w:r>
      <w:proofErr w:type="spellEnd"/>
      <w:proofErr w:type="gramEnd"/>
      <w:r w:rsidRPr="00F4402C">
        <w:rPr>
          <w:rFonts w:ascii="Times New Roman" w:hAnsi="Times New Roman" w:cs="Times New Roman"/>
          <w:w w:val="120"/>
          <w:sz w:val="24"/>
          <w:szCs w:val="24"/>
        </w:rPr>
        <w:t xml:space="preserve">; </w:t>
      </w:r>
      <w:proofErr w:type="spellStart"/>
      <w:r w:rsidRPr="00F4402C">
        <w:rPr>
          <w:rFonts w:ascii="Times New Roman" w:hAnsi="Times New Roman" w:cs="Times New Roman"/>
          <w:b/>
          <w:i/>
          <w:w w:val="120"/>
          <w:sz w:val="24"/>
          <w:szCs w:val="24"/>
        </w:rPr>
        <w:t>щн</w:t>
      </w:r>
      <w:proofErr w:type="spellEnd"/>
      <w:r w:rsidRPr="00F4402C">
        <w:rPr>
          <w:rFonts w:ascii="Times New Roman" w:hAnsi="Times New Roman" w:cs="Times New Roman"/>
          <w:w w:val="120"/>
          <w:sz w:val="24"/>
          <w:szCs w:val="24"/>
        </w:rPr>
        <w:t xml:space="preserve">, </w:t>
      </w:r>
      <w:proofErr w:type="spellStart"/>
      <w:r w:rsidRPr="00F4402C">
        <w:rPr>
          <w:rFonts w:ascii="Times New Roman" w:hAnsi="Times New Roman" w:cs="Times New Roman"/>
          <w:b/>
          <w:i/>
          <w:w w:val="120"/>
          <w:sz w:val="24"/>
          <w:szCs w:val="24"/>
        </w:rPr>
        <w:t>нч</w:t>
      </w:r>
      <w:proofErr w:type="spellEnd"/>
      <w:r w:rsidRPr="00F4402C">
        <w:rPr>
          <w:rFonts w:ascii="Times New Roman" w:hAnsi="Times New Roman" w:cs="Times New Roman"/>
          <w:w w:val="120"/>
          <w:sz w:val="24"/>
          <w:szCs w:val="24"/>
        </w:rPr>
        <w:t>; проверяемые безударные</w:t>
      </w:r>
      <w:r w:rsidRPr="00F4402C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гласные</w:t>
      </w:r>
      <w:r w:rsidRPr="00F4402C">
        <w:rPr>
          <w:rFonts w:ascii="Times New Roman" w:hAnsi="Times New Roman" w:cs="Times New Roman"/>
          <w:spacing w:val="3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3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корне</w:t>
      </w:r>
      <w:r w:rsidRPr="00F4402C">
        <w:rPr>
          <w:rFonts w:ascii="Times New Roman" w:hAnsi="Times New Roman" w:cs="Times New Roman"/>
          <w:spacing w:val="3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слова;</w:t>
      </w:r>
      <w:r w:rsidRPr="00F4402C">
        <w:rPr>
          <w:rFonts w:ascii="Times New Roman" w:hAnsi="Times New Roman" w:cs="Times New Roman"/>
          <w:spacing w:val="3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парные</w:t>
      </w:r>
      <w:r w:rsidRPr="00F4402C">
        <w:rPr>
          <w:rFonts w:ascii="Times New Roman" w:hAnsi="Times New Roman" w:cs="Times New Roman"/>
          <w:spacing w:val="3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звонкие</w:t>
      </w:r>
      <w:r w:rsidRPr="00F4402C">
        <w:rPr>
          <w:rFonts w:ascii="Times New Roman" w:hAnsi="Times New Roman" w:cs="Times New Roman"/>
          <w:spacing w:val="3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3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глухие</w:t>
      </w:r>
      <w:r w:rsidRPr="00F4402C">
        <w:rPr>
          <w:rFonts w:ascii="Times New Roman" w:hAnsi="Times New Roman" w:cs="Times New Roman"/>
          <w:spacing w:val="32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согласные</w:t>
      </w:r>
      <w:r w:rsidRPr="009752C9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 xml:space="preserve">в корне слова; непроверяемые гласные и </w:t>
      </w:r>
    </w:p>
    <w:p w:rsidR="009752C9" w:rsidRDefault="008D0CA9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1"/>
        <w:jc w:val="both"/>
        <w:rPr>
          <w:rFonts w:ascii="Times New Roman" w:hAnsi="Times New Roman" w:cs="Times New Roman"/>
          <w:w w:val="120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согласные (перечень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 xml:space="preserve">слов в орфографическом словаре учебника); прописная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lastRenderedPageBreak/>
        <w:t>буква</w:t>
      </w:r>
      <w:r w:rsidRPr="009752C9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9752C9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именах,</w:t>
      </w:r>
      <w:r w:rsidRPr="009752C9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отчествах,</w:t>
      </w:r>
      <w:r w:rsidRPr="009752C9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фамилиях</w:t>
      </w:r>
      <w:r w:rsidRPr="009752C9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людей,</w:t>
      </w:r>
      <w:r w:rsidRPr="009752C9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кличках</w:t>
      </w:r>
      <w:r w:rsidRPr="009752C9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 xml:space="preserve">животных, </w:t>
      </w:r>
    </w:p>
    <w:p w:rsidR="009752C9" w:rsidRDefault="008D0CA9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1"/>
        <w:jc w:val="both"/>
        <w:rPr>
          <w:rFonts w:ascii="Times New Roman" w:hAnsi="Times New Roman" w:cs="Times New Roman"/>
          <w:w w:val="120"/>
          <w:sz w:val="24"/>
          <w:szCs w:val="24"/>
        </w:rPr>
      </w:pPr>
      <w:r w:rsidRPr="009752C9">
        <w:rPr>
          <w:rFonts w:ascii="Times New Roman" w:hAnsi="Times New Roman" w:cs="Times New Roman"/>
          <w:w w:val="120"/>
          <w:sz w:val="24"/>
          <w:szCs w:val="24"/>
        </w:rPr>
        <w:t xml:space="preserve">географических </w:t>
      </w:r>
      <w:proofErr w:type="gramStart"/>
      <w:r w:rsidRPr="009752C9">
        <w:rPr>
          <w:rFonts w:ascii="Times New Roman" w:hAnsi="Times New Roman" w:cs="Times New Roman"/>
          <w:w w:val="120"/>
          <w:sz w:val="24"/>
          <w:szCs w:val="24"/>
        </w:rPr>
        <w:t>названиях</w:t>
      </w:r>
      <w:proofErr w:type="gramEnd"/>
      <w:r w:rsidRPr="009752C9">
        <w:rPr>
          <w:rFonts w:ascii="Times New Roman" w:hAnsi="Times New Roman" w:cs="Times New Roman"/>
          <w:w w:val="120"/>
          <w:sz w:val="24"/>
          <w:szCs w:val="24"/>
        </w:rPr>
        <w:t xml:space="preserve">; раздельное написание предлогов с именами </w:t>
      </w:r>
    </w:p>
    <w:p w:rsidR="009752C9" w:rsidRPr="009752C9" w:rsidRDefault="008D0CA9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1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20"/>
          <w:sz w:val="24"/>
          <w:szCs w:val="24"/>
        </w:rPr>
        <w:t>существительными, разделительный мягкий</w:t>
      </w:r>
      <w:r w:rsidRPr="009752C9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знак;</w:t>
      </w:r>
    </w:p>
    <w:p w:rsidR="009752C9" w:rsidRPr="009752C9" w:rsidRDefault="008D0CA9" w:rsidP="00D51A3D">
      <w:pPr>
        <w:pStyle w:val="a4"/>
        <w:widowControl w:val="0"/>
        <w:numPr>
          <w:ilvl w:val="0"/>
          <w:numId w:val="16"/>
        </w:numPr>
        <w:tabs>
          <w:tab w:val="left" w:pos="724"/>
        </w:tabs>
        <w:autoSpaceDE w:val="0"/>
        <w:autoSpaceDN w:val="0"/>
        <w:spacing w:after="0" w:line="240" w:lineRule="auto"/>
        <w:ind w:left="0" w:right="151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20"/>
          <w:sz w:val="24"/>
          <w:szCs w:val="24"/>
        </w:rPr>
        <w:t>правильно списывать (без пропусков и искажений букв)</w:t>
      </w:r>
      <w:r w:rsidRPr="009752C9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слова</w:t>
      </w:r>
      <w:r w:rsidRPr="009752C9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9752C9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</w:p>
    <w:p w:rsidR="008D0CA9" w:rsidRPr="009752C9" w:rsidRDefault="008D0CA9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1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предложения,</w:t>
      </w:r>
      <w:r w:rsidRPr="009752C9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тексты</w:t>
      </w:r>
      <w:r w:rsidRPr="009752C9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объёмом</w:t>
      </w:r>
      <w:r w:rsidRPr="009752C9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не</w:t>
      </w:r>
      <w:r w:rsidRPr="009752C9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более</w:t>
      </w:r>
      <w:r w:rsidRPr="009752C9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50</w:t>
      </w:r>
      <w:r w:rsidRPr="009752C9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слов;</w:t>
      </w:r>
    </w:p>
    <w:p w:rsidR="009752C9" w:rsidRPr="009752C9" w:rsidRDefault="008D0CA9" w:rsidP="00D51A3D">
      <w:pPr>
        <w:pStyle w:val="a4"/>
        <w:widowControl w:val="0"/>
        <w:numPr>
          <w:ilvl w:val="0"/>
          <w:numId w:val="15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писать под диктовку (без пропусков и искажений букв)</w:t>
      </w:r>
      <w:r w:rsidRPr="00F4402C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слова, </w:t>
      </w:r>
    </w:p>
    <w:p w:rsidR="008D0CA9" w:rsidRPr="009752C9" w:rsidRDefault="008D0CA9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предложения, тексты объёмом не более 45 слов с учётом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изученных</w:t>
      </w:r>
      <w:r w:rsidRPr="009752C9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правил</w:t>
      </w:r>
      <w:r w:rsidRPr="009752C9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правописания;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5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находить и исправлять ошибки на изученные правила,</w:t>
      </w:r>
      <w:r w:rsidRPr="00F4402C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описки;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5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пользоваться толковым, орфографическим, орфоэпическим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словарями</w:t>
      </w:r>
      <w:r w:rsidRPr="00F4402C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учебника;</w:t>
      </w:r>
    </w:p>
    <w:p w:rsidR="009752C9" w:rsidRPr="009752C9" w:rsidRDefault="008D0CA9" w:rsidP="00D51A3D">
      <w:pPr>
        <w:pStyle w:val="a4"/>
        <w:widowControl w:val="0"/>
        <w:numPr>
          <w:ilvl w:val="0"/>
          <w:numId w:val="15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строить устное диалогическое и монологическое высказывание (2—4 предложения на определённую тему, по наблюдениям) с соблюдением </w:t>
      </w:r>
    </w:p>
    <w:p w:rsidR="008D0CA9" w:rsidRPr="009752C9" w:rsidRDefault="008D0CA9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орфоэпических норм, правильной интонации;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5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формулировать простые выводы на основе прочитанного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(услышанного)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устно</w:t>
      </w:r>
      <w:r w:rsidRPr="00F4402C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письменно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(1—2</w:t>
      </w:r>
      <w:r w:rsidRPr="00F4402C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предложения);</w:t>
      </w:r>
    </w:p>
    <w:p w:rsidR="008D0CA9" w:rsidRPr="009752C9" w:rsidRDefault="008D0CA9" w:rsidP="00D51A3D">
      <w:pPr>
        <w:pStyle w:val="a4"/>
        <w:widowControl w:val="0"/>
        <w:numPr>
          <w:ilvl w:val="0"/>
          <w:numId w:val="15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составлять предложения из слов, устанавливая между ни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ми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смысловую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связь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по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вопросам;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5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определять тему текста и озаглавливать текст, отражая</w:t>
      </w:r>
      <w:r w:rsidRPr="00F4402C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его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тему;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5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составлять текст из разрозненных предложений, частей</w:t>
      </w:r>
      <w:r w:rsidRPr="00F4402C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текста;</w:t>
      </w:r>
    </w:p>
    <w:p w:rsidR="008D0CA9" w:rsidRPr="009752C9" w:rsidRDefault="008D0CA9" w:rsidP="00D51A3D">
      <w:pPr>
        <w:pStyle w:val="a4"/>
        <w:widowControl w:val="0"/>
        <w:numPr>
          <w:ilvl w:val="0"/>
          <w:numId w:val="15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писать подробное изложение повествовательного текста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объёмом</w:t>
      </w:r>
      <w:r w:rsidRPr="00F4402C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30—45</w:t>
      </w:r>
      <w:r w:rsidRPr="00F4402C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F4402C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опорой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9752C9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вопросы;</w:t>
      </w:r>
    </w:p>
    <w:p w:rsidR="00E75AC2" w:rsidRPr="009752C9" w:rsidRDefault="008D0CA9" w:rsidP="00D51A3D">
      <w:pPr>
        <w:pStyle w:val="a4"/>
        <w:widowControl w:val="0"/>
        <w:numPr>
          <w:ilvl w:val="0"/>
          <w:numId w:val="15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объяснять своими словами значение изученных понятий;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использовать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изученные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понятия</w:t>
      </w:r>
      <w:r w:rsidR="009752C9">
        <w:rPr>
          <w:rFonts w:ascii="Times New Roman" w:hAnsi="Times New Roman" w:cs="Times New Roman"/>
          <w:w w:val="120"/>
          <w:sz w:val="24"/>
          <w:szCs w:val="24"/>
        </w:rPr>
        <w:t>.</w:t>
      </w:r>
      <w:r w:rsidRPr="00F4402C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E75AC2" w:rsidRPr="00F4402C" w:rsidRDefault="00E75AC2" w:rsidP="009752C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F4402C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0"/>
          <w:sz w:val="24"/>
          <w:szCs w:val="24"/>
        </w:rPr>
        <w:t>концу</w:t>
      </w:r>
      <w:r w:rsidRPr="00F4402C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0"/>
          <w:sz w:val="24"/>
          <w:szCs w:val="24"/>
        </w:rPr>
        <w:t>обучения</w:t>
      </w:r>
      <w:r w:rsidRPr="00F4402C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b/>
          <w:w w:val="110"/>
          <w:sz w:val="24"/>
          <w:szCs w:val="24"/>
        </w:rPr>
        <w:t>третьем</w:t>
      </w:r>
      <w:r w:rsidRPr="00F4402C">
        <w:rPr>
          <w:rFonts w:ascii="Times New Roman" w:hAnsi="Times New Roman" w:cs="Times New Roman"/>
          <w:b/>
          <w:spacing w:val="16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b/>
          <w:w w:val="110"/>
          <w:sz w:val="24"/>
          <w:szCs w:val="24"/>
        </w:rPr>
        <w:t>классе</w:t>
      </w:r>
      <w:r w:rsidRPr="00F4402C">
        <w:rPr>
          <w:rFonts w:ascii="Times New Roman" w:hAnsi="Times New Roman" w:cs="Times New Roman"/>
          <w:b/>
          <w:spacing w:val="16"/>
          <w:w w:val="110"/>
          <w:sz w:val="24"/>
          <w:szCs w:val="24"/>
        </w:rPr>
        <w:t xml:space="preserve"> </w:t>
      </w:r>
      <w:proofErr w:type="gramStart"/>
      <w:r w:rsidRPr="009752C9">
        <w:rPr>
          <w:rFonts w:ascii="Times New Roman" w:hAnsi="Times New Roman" w:cs="Times New Roman"/>
          <w:i/>
          <w:w w:val="110"/>
          <w:sz w:val="24"/>
          <w:szCs w:val="24"/>
          <w:u w:val="single"/>
        </w:rPr>
        <w:t>обучающийся</w:t>
      </w:r>
      <w:proofErr w:type="gramEnd"/>
      <w:r w:rsidRPr="009752C9">
        <w:rPr>
          <w:rFonts w:ascii="Times New Roman" w:hAnsi="Times New Roman" w:cs="Times New Roman"/>
          <w:i/>
          <w:spacing w:val="10"/>
          <w:w w:val="110"/>
          <w:sz w:val="24"/>
          <w:szCs w:val="24"/>
          <w:u w:val="single"/>
        </w:rPr>
        <w:t xml:space="preserve"> </w:t>
      </w:r>
      <w:r w:rsidRPr="009752C9">
        <w:rPr>
          <w:rFonts w:ascii="Times New Roman" w:hAnsi="Times New Roman" w:cs="Times New Roman"/>
          <w:i/>
          <w:w w:val="110"/>
          <w:sz w:val="24"/>
          <w:szCs w:val="24"/>
          <w:u w:val="single"/>
        </w:rPr>
        <w:t>научится:</w:t>
      </w:r>
    </w:p>
    <w:p w:rsidR="009752C9" w:rsidRPr="009752C9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объяснять значение русского языка как государственного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языка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</w:p>
    <w:p w:rsidR="00E75AC2" w:rsidRPr="009752C9" w:rsidRDefault="00E75AC2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Российской</w:t>
      </w:r>
      <w:r w:rsidRPr="009752C9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Федерации;</w:t>
      </w:r>
    </w:p>
    <w:p w:rsidR="00E75AC2" w:rsidRPr="009752C9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before="1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характеризовать,</w:t>
      </w:r>
      <w:r w:rsidRPr="00F4402C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сравнивать,</w:t>
      </w:r>
      <w:r w:rsidRPr="00F4402C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классифицировать</w:t>
      </w:r>
      <w:r w:rsidRPr="00F4402C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звуки</w:t>
      </w:r>
      <w:r w:rsidRPr="00F4402C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вне</w:t>
      </w:r>
      <w:r w:rsidRPr="00F4402C">
        <w:rPr>
          <w:rFonts w:ascii="Times New Roman" w:hAnsi="Times New Roman" w:cs="Times New Roman"/>
          <w:spacing w:val="-15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слова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слове</w:t>
      </w:r>
      <w:r w:rsidRPr="00F4402C">
        <w:rPr>
          <w:rFonts w:ascii="Times New Roman" w:hAnsi="Times New Roman" w:cs="Times New Roman"/>
          <w:spacing w:val="-15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по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заданным</w:t>
      </w:r>
      <w:r w:rsidRPr="009752C9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параметрам;</w:t>
      </w:r>
    </w:p>
    <w:p w:rsidR="00E75AC2" w:rsidRPr="009752C9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before="1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производить </w:t>
      </w: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звуко­буквенный</w:t>
      </w:r>
      <w:proofErr w:type="gramEnd"/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 анализ слова (в словах с орфограммами;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без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транскрибирования);</w:t>
      </w:r>
    </w:p>
    <w:p w:rsidR="00E75AC2" w:rsidRPr="008C2905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before="2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определять функцию разделительных </w:t>
      </w: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мягкого</w:t>
      </w:r>
      <w:proofErr w:type="gramEnd"/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 и твёрдого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знаков</w:t>
      </w:r>
      <w:r w:rsidRPr="00F4402C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</w:p>
    <w:p w:rsidR="00E75AC2" w:rsidRPr="009752C9" w:rsidRDefault="00E75AC2" w:rsidP="009752C9">
      <w:pPr>
        <w:pStyle w:val="a4"/>
        <w:widowControl w:val="0"/>
        <w:tabs>
          <w:tab w:val="left" w:pos="724"/>
        </w:tabs>
        <w:autoSpaceDE w:val="0"/>
        <w:autoSpaceDN w:val="0"/>
        <w:spacing w:before="2"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pacing w:val="-12"/>
          <w:w w:val="120"/>
          <w:sz w:val="24"/>
          <w:szCs w:val="24"/>
        </w:rPr>
      </w:pPr>
      <w:proofErr w:type="gramStart"/>
      <w:r w:rsidRPr="00F4402C">
        <w:rPr>
          <w:rFonts w:ascii="Times New Roman" w:hAnsi="Times New Roman" w:cs="Times New Roman"/>
          <w:w w:val="120"/>
          <w:sz w:val="24"/>
          <w:szCs w:val="24"/>
        </w:rPr>
        <w:t>словах;</w:t>
      </w:r>
      <w:r w:rsidR="008B7E6F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устанавливать</w:t>
      </w:r>
      <w:r w:rsidRPr="00F4402C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соотношение</w:t>
      </w:r>
      <w:r w:rsidRPr="00F4402C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звукового</w:t>
      </w:r>
      <w:r w:rsidRPr="00F4402C">
        <w:rPr>
          <w:rFonts w:ascii="Times New Roman" w:hAnsi="Times New Roman" w:cs="Times New Roman"/>
          <w:spacing w:val="-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буквенного</w:t>
      </w:r>
      <w:r w:rsidRPr="00F4402C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состава,</w:t>
      </w:r>
      <w:r w:rsidRPr="00F4402C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том</w:t>
      </w:r>
      <w:r w:rsidRPr="00F4402C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числе</w:t>
      </w:r>
      <w:r w:rsidRPr="00F4402C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</w:t>
      </w:r>
      <w:r w:rsidRPr="00F4402C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учётом</w:t>
      </w:r>
      <w:r w:rsidRPr="00F4402C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функций</w:t>
      </w:r>
      <w:r w:rsidRPr="00F4402C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букв</w:t>
      </w:r>
      <w:r w:rsidRPr="00F4402C">
        <w:rPr>
          <w:rFonts w:ascii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b/>
          <w:i/>
          <w:w w:val="120"/>
          <w:sz w:val="24"/>
          <w:szCs w:val="24"/>
        </w:rPr>
        <w:t>е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F4402C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b/>
          <w:i/>
          <w:w w:val="120"/>
          <w:sz w:val="24"/>
          <w:szCs w:val="24"/>
        </w:rPr>
        <w:t>ё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F4402C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proofErr w:type="spellStart"/>
      <w:r w:rsidRPr="00F4402C">
        <w:rPr>
          <w:rFonts w:ascii="Times New Roman" w:hAnsi="Times New Roman" w:cs="Times New Roman"/>
          <w:b/>
          <w:i/>
          <w:w w:val="120"/>
          <w:sz w:val="24"/>
          <w:szCs w:val="24"/>
        </w:rPr>
        <w:t>ю</w:t>
      </w:r>
      <w:proofErr w:type="spellEnd"/>
      <w:r w:rsidRPr="00F4402C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F4402C">
        <w:rPr>
          <w:rFonts w:ascii="Times New Roman" w:hAnsi="Times New Roman" w:cs="Times New Roman"/>
          <w:spacing w:val="-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b/>
          <w:i/>
          <w:w w:val="120"/>
          <w:sz w:val="24"/>
          <w:szCs w:val="24"/>
        </w:rPr>
        <w:t>я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F4402C">
        <w:rPr>
          <w:rFonts w:ascii="Times New Roman" w:hAnsi="Times New Roman" w:cs="Times New Roman"/>
          <w:spacing w:val="-5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словах</w:t>
      </w:r>
      <w:r w:rsidRPr="00F4402C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разделительными</w:t>
      </w:r>
      <w:r w:rsidRPr="00F4402C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proofErr w:type="spellStart"/>
      <w:r w:rsidRPr="00F4402C">
        <w:rPr>
          <w:rFonts w:ascii="Times New Roman" w:hAnsi="Times New Roman" w:cs="Times New Roman"/>
          <w:b/>
          <w:i/>
          <w:w w:val="120"/>
          <w:sz w:val="24"/>
          <w:szCs w:val="24"/>
        </w:rPr>
        <w:t>ь</w:t>
      </w:r>
      <w:proofErr w:type="spellEnd"/>
      <w:r w:rsidRPr="00F4402C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F4402C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proofErr w:type="spellStart"/>
      <w:r w:rsidRPr="00F4402C">
        <w:rPr>
          <w:rFonts w:ascii="Times New Roman" w:hAnsi="Times New Roman" w:cs="Times New Roman"/>
          <w:b/>
          <w:i/>
          <w:w w:val="120"/>
          <w:sz w:val="24"/>
          <w:szCs w:val="24"/>
        </w:rPr>
        <w:t>ъ</w:t>
      </w:r>
      <w:proofErr w:type="spellEnd"/>
      <w:r w:rsidRPr="00F4402C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словах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</w:t>
      </w:r>
      <w:r w:rsidRPr="00F4402C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непроизносимыми</w:t>
      </w:r>
      <w:r w:rsidRPr="009752C9">
        <w:rPr>
          <w:rFonts w:ascii="Times New Roman" w:hAnsi="Times New Roman" w:cs="Times New Roman"/>
          <w:spacing w:val="-58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согласными;</w:t>
      </w:r>
      <w:proofErr w:type="gramEnd"/>
    </w:p>
    <w:p w:rsidR="009752C9" w:rsidRPr="009752C9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before="5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различать однокоренные слова и формы одного и того же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слова;</w:t>
      </w:r>
      <w:r w:rsidRPr="00F4402C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</w:p>
    <w:p w:rsidR="009752C9" w:rsidRDefault="00E75AC2" w:rsidP="009752C9">
      <w:pPr>
        <w:widowControl w:val="0"/>
        <w:tabs>
          <w:tab w:val="left" w:pos="724"/>
        </w:tabs>
        <w:autoSpaceDE w:val="0"/>
        <w:autoSpaceDN w:val="0"/>
        <w:spacing w:before="5" w:after="0" w:line="240" w:lineRule="auto"/>
        <w:ind w:right="154"/>
        <w:jc w:val="both"/>
        <w:rPr>
          <w:rFonts w:ascii="Times New Roman" w:hAnsi="Times New Roman" w:cs="Times New Roman"/>
          <w:spacing w:val="1"/>
          <w:w w:val="115"/>
          <w:sz w:val="24"/>
          <w:szCs w:val="24"/>
        </w:rPr>
      </w:pPr>
      <w:proofErr w:type="gramStart"/>
      <w:r w:rsidRPr="009752C9">
        <w:rPr>
          <w:rFonts w:ascii="Times New Roman" w:hAnsi="Times New Roman" w:cs="Times New Roman"/>
          <w:w w:val="115"/>
          <w:sz w:val="24"/>
          <w:szCs w:val="24"/>
        </w:rPr>
        <w:t>различать</w:t>
      </w:r>
      <w:r w:rsidRPr="009752C9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однокоренные</w:t>
      </w:r>
      <w:r w:rsidRPr="009752C9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слова</w:t>
      </w:r>
      <w:r w:rsidRPr="009752C9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9752C9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слова</w:t>
      </w:r>
      <w:r w:rsidRPr="009752C9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9752C9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омонимичными корнями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(без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gramEnd"/>
    </w:p>
    <w:p w:rsidR="009752C9" w:rsidRPr="009752C9" w:rsidRDefault="00E75AC2" w:rsidP="009752C9">
      <w:pPr>
        <w:widowControl w:val="0"/>
        <w:tabs>
          <w:tab w:val="left" w:pos="724"/>
        </w:tabs>
        <w:autoSpaceDE w:val="0"/>
        <w:autoSpaceDN w:val="0"/>
        <w:spacing w:before="5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называния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термина);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E75AC2" w:rsidRPr="009752C9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before="5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различать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однокоренные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слова</w:t>
      </w:r>
      <w:r w:rsidRPr="009752C9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синонимы;</w:t>
      </w:r>
    </w:p>
    <w:p w:rsidR="00E75AC2" w:rsidRPr="009752C9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находить в словах с однозначно выделяемыми морфемами</w:t>
      </w:r>
      <w:r w:rsidRPr="00F4402C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окончание,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корень,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приставку,</w:t>
      </w:r>
      <w:r w:rsidRPr="009752C9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суффикс;</w:t>
      </w:r>
    </w:p>
    <w:p w:rsidR="009752C9" w:rsidRPr="009752C9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left="0" w:right="151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выявлять случаи употребления синонимов и антонимов;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подбирать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E75AC2" w:rsidRPr="009752C9" w:rsidRDefault="00E75AC2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1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синонимы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антонимы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к  словам  разных  частей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речи;</w:t>
      </w:r>
    </w:p>
    <w:p w:rsidR="00E75AC2" w:rsidRPr="009752C9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распознавать слова, употреблённые в прямом и переносном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значении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(простые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случаи);</w:t>
      </w:r>
    </w:p>
    <w:p w:rsidR="00E75AC2" w:rsidRPr="00F4402C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определять</w:t>
      </w:r>
      <w:r w:rsidRPr="00F4402C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значение</w:t>
      </w:r>
      <w:r w:rsidRPr="00F4402C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слова</w:t>
      </w:r>
      <w:r w:rsidRPr="00F4402C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тексте;</w:t>
      </w:r>
    </w:p>
    <w:p w:rsidR="009752C9" w:rsidRPr="009752C9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before="13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распознавать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имена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существительные;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определять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грамматические </w:t>
      </w:r>
    </w:p>
    <w:p w:rsidR="00E75AC2" w:rsidRPr="009752C9" w:rsidRDefault="00E75AC2" w:rsidP="009752C9">
      <w:pPr>
        <w:widowControl w:val="0"/>
        <w:tabs>
          <w:tab w:val="left" w:pos="724"/>
        </w:tabs>
        <w:autoSpaceDE w:val="0"/>
        <w:autoSpaceDN w:val="0"/>
        <w:spacing w:before="13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признаки имён существительных: род, число, падеж;</w:t>
      </w:r>
      <w:r w:rsidRPr="009752C9">
        <w:rPr>
          <w:rFonts w:ascii="Times New Roman" w:hAnsi="Times New Roman" w:cs="Times New Roman"/>
          <w:spacing w:val="47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склонять</w:t>
      </w:r>
      <w:r w:rsidRPr="009752C9">
        <w:rPr>
          <w:rFonts w:ascii="Times New Roman" w:hAnsi="Times New Roman" w:cs="Times New Roman"/>
          <w:spacing w:val="47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9752C9">
        <w:rPr>
          <w:rFonts w:ascii="Times New Roman" w:hAnsi="Times New Roman" w:cs="Times New Roman"/>
          <w:spacing w:val="47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единственном</w:t>
      </w:r>
      <w:r w:rsidRPr="009752C9">
        <w:rPr>
          <w:rFonts w:ascii="Times New Roman" w:hAnsi="Times New Roman" w:cs="Times New Roman"/>
          <w:spacing w:val="48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числе</w:t>
      </w:r>
      <w:r w:rsidRPr="009752C9">
        <w:rPr>
          <w:rFonts w:ascii="Times New Roman" w:hAnsi="Times New Roman" w:cs="Times New Roman"/>
          <w:spacing w:val="47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имена</w:t>
      </w:r>
      <w:r w:rsidRPr="009752C9">
        <w:rPr>
          <w:rFonts w:ascii="Times New Roman" w:hAnsi="Times New Roman" w:cs="Times New Roman"/>
          <w:spacing w:val="47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существительные</w:t>
      </w:r>
      <w:r w:rsidRPr="009752C9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ударными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окончаниями;</w:t>
      </w:r>
    </w:p>
    <w:p w:rsidR="009752C9" w:rsidRPr="009752C9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распознавать имена прилагательные; определять грамма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 xml:space="preserve">тические </w:t>
      </w:r>
    </w:p>
    <w:p w:rsidR="009752C9" w:rsidRDefault="00E75AC2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pacing w:val="27"/>
          <w:w w:val="120"/>
          <w:sz w:val="24"/>
          <w:szCs w:val="24"/>
        </w:rPr>
      </w:pPr>
      <w:r w:rsidRPr="009752C9">
        <w:rPr>
          <w:rFonts w:ascii="Times New Roman" w:hAnsi="Times New Roman" w:cs="Times New Roman"/>
          <w:w w:val="120"/>
          <w:sz w:val="24"/>
          <w:szCs w:val="24"/>
        </w:rPr>
        <w:t>признаки имён прилагательных: род, число, падеж;</w:t>
      </w:r>
      <w:r w:rsidRPr="009752C9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изменять</w:t>
      </w:r>
      <w:r w:rsidRPr="009752C9">
        <w:rPr>
          <w:rFonts w:ascii="Times New Roman" w:hAnsi="Times New Roman" w:cs="Times New Roman"/>
          <w:spacing w:val="27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имена</w:t>
      </w:r>
      <w:r w:rsidRPr="009752C9">
        <w:rPr>
          <w:rFonts w:ascii="Times New Roman" w:hAnsi="Times New Roman" w:cs="Times New Roman"/>
          <w:spacing w:val="27"/>
          <w:w w:val="120"/>
          <w:sz w:val="24"/>
          <w:szCs w:val="24"/>
        </w:rPr>
        <w:t xml:space="preserve"> </w:t>
      </w:r>
    </w:p>
    <w:p w:rsidR="009752C9" w:rsidRDefault="00E75AC2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9752C9">
        <w:rPr>
          <w:rFonts w:ascii="Times New Roman" w:hAnsi="Times New Roman" w:cs="Times New Roman"/>
          <w:w w:val="120"/>
          <w:sz w:val="24"/>
          <w:szCs w:val="24"/>
        </w:rPr>
        <w:t>прилагательные</w:t>
      </w:r>
      <w:r w:rsidRPr="009752C9">
        <w:rPr>
          <w:rFonts w:ascii="Times New Roman" w:hAnsi="Times New Roman" w:cs="Times New Roman"/>
          <w:spacing w:val="28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по</w:t>
      </w:r>
      <w:r w:rsidRPr="009752C9">
        <w:rPr>
          <w:rFonts w:ascii="Times New Roman" w:hAnsi="Times New Roman" w:cs="Times New Roman"/>
          <w:spacing w:val="27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падежам,</w:t>
      </w:r>
      <w:r w:rsidRPr="009752C9">
        <w:rPr>
          <w:rFonts w:ascii="Times New Roman" w:hAnsi="Times New Roman" w:cs="Times New Roman"/>
          <w:spacing w:val="27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числам,</w:t>
      </w:r>
      <w:r w:rsidRPr="00F4402C">
        <w:rPr>
          <w:rFonts w:ascii="Times New Roman" w:hAnsi="Times New Roman" w:cs="Times New Roman"/>
          <w:spacing w:val="2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родам</w:t>
      </w:r>
      <w:r w:rsidRPr="00F4402C">
        <w:rPr>
          <w:rFonts w:ascii="Times New Roman" w:hAnsi="Times New Roman" w:cs="Times New Roman"/>
          <w:spacing w:val="-5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(в единственном числе) </w:t>
      </w: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в</w:t>
      </w:r>
      <w:proofErr w:type="gramEnd"/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</w:p>
    <w:p w:rsidR="00E75AC2" w:rsidRPr="009752C9" w:rsidRDefault="00E75AC2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pacing w:val="27"/>
          <w:w w:val="120"/>
          <w:sz w:val="24"/>
          <w:szCs w:val="24"/>
        </w:rPr>
      </w:pP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lastRenderedPageBreak/>
        <w:t>соответствии</w:t>
      </w:r>
      <w:proofErr w:type="gramEnd"/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 с падежом, числом и ро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дом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имён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существительных;</w:t>
      </w:r>
    </w:p>
    <w:p w:rsidR="009752C9" w:rsidRPr="009752C9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распознавать глаголы; различать глаголы, отвечающие на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вопросы «что делать?» и «что сделать?»; определять грамматические признаки глаголов: форму времени, число, род (в прошедшем времени); изменять глагол по </w:t>
      </w:r>
      <w:proofErr w:type="gramEnd"/>
    </w:p>
    <w:p w:rsidR="00E75AC2" w:rsidRPr="009752C9" w:rsidRDefault="00E75AC2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временам (простые случаи),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прошедшем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времени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—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по</w:t>
      </w:r>
      <w:r w:rsidRPr="009752C9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родам;</w:t>
      </w:r>
    </w:p>
    <w:p w:rsidR="00E75AC2" w:rsidRPr="009752C9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распознавать личные местоимения (в начальной форме);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использовать личные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местоимения для устранения неоправданных</w:t>
      </w:r>
      <w:r w:rsidRPr="009752C9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повторов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тексте;</w:t>
      </w:r>
    </w:p>
    <w:p w:rsidR="00E75AC2" w:rsidRPr="00F4402C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различать</w:t>
      </w:r>
      <w:r w:rsidRPr="00F4402C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предлоги</w:t>
      </w:r>
      <w:r w:rsidRPr="00F4402C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приставки;</w:t>
      </w:r>
    </w:p>
    <w:p w:rsidR="00E75AC2" w:rsidRPr="00F4402C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before="11"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определять вид предложения по цели высказывания и по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эмоциональной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окраске;</w:t>
      </w:r>
    </w:p>
    <w:p w:rsidR="009752C9" w:rsidRPr="009752C9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находить</w:t>
      </w:r>
      <w:r w:rsidRPr="00F4402C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главные</w:t>
      </w:r>
      <w:r w:rsidRPr="00F4402C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второстепенные</w:t>
      </w:r>
      <w:r w:rsidRPr="00F4402C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(без</w:t>
      </w:r>
      <w:r w:rsidRPr="00F4402C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деления</w:t>
      </w:r>
      <w:r w:rsidRPr="00F4402C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F4402C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виды)</w:t>
      </w:r>
      <w:r w:rsidRPr="00F4402C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члены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</w:p>
    <w:p w:rsidR="00E75AC2" w:rsidRPr="009752C9" w:rsidRDefault="00E75AC2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предложения;</w:t>
      </w:r>
    </w:p>
    <w:p w:rsidR="00E75AC2" w:rsidRPr="00F4402C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spacing w:val="-1"/>
          <w:w w:val="120"/>
          <w:sz w:val="24"/>
          <w:szCs w:val="24"/>
        </w:rPr>
        <w:t xml:space="preserve">распознавать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распространённые и нераспространённые</w:t>
      </w:r>
      <w:r w:rsidRPr="00F4402C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предложения;</w:t>
      </w:r>
    </w:p>
    <w:p w:rsidR="009752C9" w:rsidRPr="009752C9" w:rsidRDefault="00E75AC2" w:rsidP="00D51A3D">
      <w:pPr>
        <w:pStyle w:val="a4"/>
        <w:widowControl w:val="0"/>
        <w:numPr>
          <w:ilvl w:val="0"/>
          <w:numId w:val="14"/>
        </w:numPr>
        <w:tabs>
          <w:tab w:val="left" w:pos="724"/>
        </w:tabs>
        <w:autoSpaceDE w:val="0"/>
        <w:autoSpaceDN w:val="0"/>
        <w:spacing w:after="0" w:line="240" w:lineRule="auto"/>
        <w:ind w:left="0" w:right="151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находить место орфограммы в слове и между словами </w:t>
      </w: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на</w:t>
      </w:r>
      <w:proofErr w:type="gramEnd"/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изученные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9752C9" w:rsidRDefault="00E75AC2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1"/>
        <w:jc w:val="both"/>
        <w:rPr>
          <w:rFonts w:ascii="Times New Roman" w:hAnsi="Times New Roman" w:cs="Times New Roman"/>
          <w:spacing w:val="1"/>
          <w:w w:val="115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правила;</w:t>
      </w:r>
    </w:p>
    <w:p w:rsidR="00E75AC2" w:rsidRPr="009752C9" w:rsidRDefault="00E75AC2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after="0" w:line="240" w:lineRule="auto"/>
        <w:ind w:right="151" w:firstLine="270"/>
        <w:jc w:val="both"/>
        <w:rPr>
          <w:rFonts w:ascii="Times New Roman" w:hAnsi="Times New Roman" w:cs="Times New Roman"/>
          <w:spacing w:val="1"/>
          <w:w w:val="115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применять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изученные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правила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правописания, в том числе непроверяемые гласные и согласные (перечень слов в орфографическом словаре учебника); непроизносимые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согласные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 xml:space="preserve">в  </w:t>
      </w:r>
      <w:proofErr w:type="gramStart"/>
      <w:r w:rsidRPr="009752C9">
        <w:rPr>
          <w:rFonts w:ascii="Times New Roman" w:hAnsi="Times New Roman" w:cs="Times New Roman"/>
          <w:w w:val="115"/>
          <w:sz w:val="24"/>
          <w:szCs w:val="24"/>
        </w:rPr>
        <w:t>корне  слова</w:t>
      </w:r>
      <w:proofErr w:type="gramEnd"/>
      <w:r w:rsidRPr="009752C9">
        <w:rPr>
          <w:rFonts w:ascii="Times New Roman" w:hAnsi="Times New Roman" w:cs="Times New Roman"/>
          <w:w w:val="115"/>
          <w:sz w:val="24"/>
          <w:szCs w:val="24"/>
        </w:rPr>
        <w:t>;  разделительный  твёрдый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знак;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мягкий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знак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после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шипящих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конце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имён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 xml:space="preserve">существительных; </w:t>
      </w:r>
      <w:r w:rsidRPr="009752C9">
        <w:rPr>
          <w:rFonts w:ascii="Times New Roman" w:hAnsi="Times New Roman" w:cs="Times New Roman"/>
          <w:i/>
          <w:w w:val="115"/>
          <w:sz w:val="24"/>
          <w:szCs w:val="24"/>
        </w:rPr>
        <w:t xml:space="preserve">не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 глаголами; раздельное написание предлогов со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словами;</w:t>
      </w:r>
    </w:p>
    <w:p w:rsidR="00E75AC2" w:rsidRPr="00F4402C" w:rsidRDefault="00E75AC2" w:rsidP="00D51A3D">
      <w:pPr>
        <w:pStyle w:val="a4"/>
        <w:widowControl w:val="0"/>
        <w:numPr>
          <w:ilvl w:val="0"/>
          <w:numId w:val="13"/>
        </w:numPr>
        <w:tabs>
          <w:tab w:val="left" w:pos="724"/>
        </w:tabs>
        <w:autoSpaceDE w:val="0"/>
        <w:autoSpaceDN w:val="0"/>
        <w:spacing w:before="70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правильно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списывать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слова,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предложения,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тексты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объёмом</w:t>
      </w:r>
      <w:r w:rsidRPr="00F4402C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не</w:t>
      </w:r>
      <w:r w:rsidRPr="00F4402C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более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70</w:t>
      </w:r>
      <w:r w:rsidRPr="00F4402C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слов;</w:t>
      </w:r>
    </w:p>
    <w:p w:rsidR="009752C9" w:rsidRPr="009752C9" w:rsidRDefault="00E75AC2" w:rsidP="00D51A3D">
      <w:pPr>
        <w:pStyle w:val="a4"/>
        <w:widowControl w:val="0"/>
        <w:numPr>
          <w:ilvl w:val="0"/>
          <w:numId w:val="13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писать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под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диктовку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тексты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объёмом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не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более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65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</w:t>
      </w:r>
      <w:r w:rsidRPr="00F4402C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учётом</w:t>
      </w:r>
      <w:r w:rsidRPr="00F4402C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</w:p>
    <w:p w:rsidR="00E75AC2" w:rsidRPr="009752C9" w:rsidRDefault="00E75AC2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изученных</w:t>
      </w:r>
      <w:r w:rsidRPr="009752C9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правил</w:t>
      </w:r>
      <w:r w:rsidRPr="009752C9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правописания;</w:t>
      </w:r>
    </w:p>
    <w:p w:rsidR="00E75AC2" w:rsidRPr="00F4402C" w:rsidRDefault="00E75AC2" w:rsidP="00D51A3D">
      <w:pPr>
        <w:pStyle w:val="a4"/>
        <w:widowControl w:val="0"/>
        <w:numPr>
          <w:ilvl w:val="0"/>
          <w:numId w:val="13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находить и исправлять ошибки на изученные правила,</w:t>
      </w:r>
      <w:r w:rsidRPr="00F4402C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описки;</w:t>
      </w:r>
    </w:p>
    <w:p w:rsidR="009752C9" w:rsidRPr="009752C9" w:rsidRDefault="00E75AC2" w:rsidP="00D51A3D">
      <w:pPr>
        <w:pStyle w:val="a4"/>
        <w:widowControl w:val="0"/>
        <w:numPr>
          <w:ilvl w:val="0"/>
          <w:numId w:val="13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понимать тексты разных типов, находить в тексте </w:t>
      </w: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заданную</w:t>
      </w:r>
      <w:proofErr w:type="gramEnd"/>
      <w:r w:rsidRPr="00F4402C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</w:p>
    <w:p w:rsidR="00E75AC2" w:rsidRPr="009752C9" w:rsidRDefault="00E75AC2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информацию;</w:t>
      </w:r>
    </w:p>
    <w:p w:rsidR="00E75AC2" w:rsidRPr="00F4402C" w:rsidRDefault="00E75AC2" w:rsidP="00D51A3D">
      <w:pPr>
        <w:pStyle w:val="a4"/>
        <w:widowControl w:val="0"/>
        <w:numPr>
          <w:ilvl w:val="0"/>
          <w:numId w:val="13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формулировать простые выводы на основе прочитанной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(услышанной) информации устно и письменно (1—2 предложения);</w:t>
      </w:r>
    </w:p>
    <w:p w:rsidR="009752C9" w:rsidRPr="009752C9" w:rsidRDefault="00E75AC2" w:rsidP="00D51A3D">
      <w:pPr>
        <w:pStyle w:val="a4"/>
        <w:widowControl w:val="0"/>
        <w:numPr>
          <w:ilvl w:val="0"/>
          <w:numId w:val="13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строить устное диалогическое и монологическое высказывание (3—5 предложений на определённую тему, по наблюдениям) с соблюдением </w:t>
      </w:r>
    </w:p>
    <w:p w:rsidR="00E75AC2" w:rsidRPr="009752C9" w:rsidRDefault="00E75AC2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52C9">
        <w:rPr>
          <w:rFonts w:ascii="Times New Roman" w:hAnsi="Times New Roman" w:cs="Times New Roman"/>
          <w:w w:val="115"/>
          <w:sz w:val="24"/>
          <w:szCs w:val="24"/>
        </w:rPr>
        <w:t>орфоэпических норм, правильной интонации;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создавать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небольшие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устные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письменные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тексты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(2—4 предложения), содержащие приглашение, просьбу, извинение, благодарность, отказ, с использованием норм речевого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этикета;</w:t>
      </w:r>
      <w:proofErr w:type="gramEnd"/>
    </w:p>
    <w:p w:rsidR="009752C9" w:rsidRPr="009752C9" w:rsidRDefault="00E75AC2" w:rsidP="00D51A3D">
      <w:pPr>
        <w:pStyle w:val="a4"/>
        <w:widowControl w:val="0"/>
        <w:numPr>
          <w:ilvl w:val="0"/>
          <w:numId w:val="13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определять связь предложений в тексте (с помощью личных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proofErr w:type="gramEnd"/>
    </w:p>
    <w:p w:rsidR="00E75AC2" w:rsidRPr="009752C9" w:rsidRDefault="00E75AC2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местоимений,</w:t>
      </w:r>
      <w:r w:rsidRPr="009752C9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синонимов,</w:t>
      </w:r>
      <w:r w:rsidRPr="009752C9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союзов</w:t>
      </w:r>
      <w:r w:rsidRPr="009752C9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i/>
          <w:w w:val="115"/>
          <w:sz w:val="24"/>
          <w:szCs w:val="24"/>
        </w:rPr>
        <w:t>и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9752C9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i/>
          <w:w w:val="115"/>
          <w:sz w:val="24"/>
          <w:szCs w:val="24"/>
        </w:rPr>
        <w:t>а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9752C9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i/>
          <w:w w:val="115"/>
          <w:sz w:val="24"/>
          <w:szCs w:val="24"/>
        </w:rPr>
        <w:t>но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);</w:t>
      </w:r>
    </w:p>
    <w:p w:rsidR="00E75AC2" w:rsidRPr="00F4402C" w:rsidRDefault="00E75AC2" w:rsidP="00D51A3D">
      <w:pPr>
        <w:pStyle w:val="a4"/>
        <w:widowControl w:val="0"/>
        <w:numPr>
          <w:ilvl w:val="0"/>
          <w:numId w:val="13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определять</w:t>
      </w:r>
      <w:r w:rsidRPr="00F4402C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ключевые</w:t>
      </w:r>
      <w:r w:rsidRPr="00F4402C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слова</w:t>
      </w:r>
      <w:r w:rsidRPr="00F4402C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тексте;</w:t>
      </w:r>
    </w:p>
    <w:p w:rsidR="00E75AC2" w:rsidRPr="00F4402C" w:rsidRDefault="00E75AC2" w:rsidP="00D51A3D">
      <w:pPr>
        <w:pStyle w:val="a4"/>
        <w:widowControl w:val="0"/>
        <w:numPr>
          <w:ilvl w:val="0"/>
          <w:numId w:val="13"/>
        </w:numPr>
        <w:tabs>
          <w:tab w:val="left" w:pos="724"/>
        </w:tabs>
        <w:autoSpaceDE w:val="0"/>
        <w:autoSpaceDN w:val="0"/>
        <w:spacing w:before="11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определять тему текста и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основную мысль текста;</w:t>
      </w:r>
    </w:p>
    <w:p w:rsidR="00E75AC2" w:rsidRPr="009752C9" w:rsidRDefault="00E75AC2" w:rsidP="00D51A3D">
      <w:pPr>
        <w:pStyle w:val="a4"/>
        <w:widowControl w:val="0"/>
        <w:numPr>
          <w:ilvl w:val="0"/>
          <w:numId w:val="13"/>
        </w:numPr>
        <w:tabs>
          <w:tab w:val="left" w:pos="724"/>
        </w:tabs>
        <w:autoSpaceDE w:val="0"/>
        <w:autoSpaceDN w:val="0"/>
        <w:spacing w:before="13" w:after="0" w:line="240" w:lineRule="auto"/>
        <w:ind w:left="0" w:right="154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выявлять</w:t>
      </w:r>
      <w:r w:rsidRPr="00F4402C">
        <w:rPr>
          <w:rFonts w:ascii="Times New Roman" w:hAnsi="Times New Roman" w:cs="Times New Roman"/>
          <w:spacing w:val="2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части</w:t>
      </w:r>
      <w:r w:rsidRPr="00F4402C">
        <w:rPr>
          <w:rFonts w:ascii="Times New Roman" w:hAnsi="Times New Roman" w:cs="Times New Roman"/>
          <w:spacing w:val="2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текста</w:t>
      </w:r>
      <w:r w:rsidRPr="00F4402C">
        <w:rPr>
          <w:rFonts w:ascii="Times New Roman" w:hAnsi="Times New Roman" w:cs="Times New Roman"/>
          <w:spacing w:val="2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(абзацы)</w:t>
      </w:r>
      <w:r w:rsidRPr="00F4402C">
        <w:rPr>
          <w:rFonts w:ascii="Times New Roman" w:hAnsi="Times New Roman" w:cs="Times New Roman"/>
          <w:spacing w:val="2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2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отражать</w:t>
      </w:r>
      <w:r w:rsidRPr="00F4402C">
        <w:rPr>
          <w:rFonts w:ascii="Times New Roman" w:hAnsi="Times New Roman" w:cs="Times New Roman"/>
          <w:spacing w:val="2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с</w:t>
      </w:r>
      <w:r w:rsidRPr="00F4402C">
        <w:rPr>
          <w:rFonts w:ascii="Times New Roman" w:hAnsi="Times New Roman" w:cs="Times New Roman"/>
          <w:spacing w:val="2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помощью</w:t>
      </w:r>
      <w:r w:rsidRPr="00F4402C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ключевых</w:t>
      </w:r>
      <w:r w:rsidRPr="00F4402C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</w:t>
      </w:r>
      <w:r w:rsidRPr="00F4402C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или</w:t>
      </w:r>
      <w:r w:rsidRPr="00F4402C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предложений их</w:t>
      </w:r>
      <w:r w:rsidRPr="009752C9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смысловое</w:t>
      </w:r>
      <w:r w:rsidRPr="009752C9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содержание;</w:t>
      </w:r>
    </w:p>
    <w:p w:rsidR="00E75AC2" w:rsidRPr="00F4402C" w:rsidRDefault="00E75AC2" w:rsidP="00D51A3D">
      <w:pPr>
        <w:pStyle w:val="a4"/>
        <w:widowControl w:val="0"/>
        <w:numPr>
          <w:ilvl w:val="0"/>
          <w:numId w:val="13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составлять</w:t>
      </w:r>
      <w:r w:rsidRPr="00F4402C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план</w:t>
      </w:r>
      <w:r w:rsidRPr="00F4402C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текста,</w:t>
      </w:r>
      <w:r w:rsidRPr="00F4402C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создавать</w:t>
      </w:r>
      <w:r w:rsidRPr="00F4402C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по</w:t>
      </w:r>
      <w:r w:rsidRPr="00F4402C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нему</w:t>
      </w:r>
      <w:r w:rsidRPr="00F4402C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текст</w:t>
      </w:r>
      <w:r w:rsidRPr="00F4402C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коррек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тировать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текст;</w:t>
      </w:r>
    </w:p>
    <w:p w:rsidR="009752C9" w:rsidRPr="009752C9" w:rsidRDefault="00E75AC2" w:rsidP="00D51A3D">
      <w:pPr>
        <w:pStyle w:val="a4"/>
        <w:widowControl w:val="0"/>
        <w:numPr>
          <w:ilvl w:val="0"/>
          <w:numId w:val="13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писать</w:t>
      </w:r>
      <w:r w:rsidRPr="00F4402C">
        <w:rPr>
          <w:rFonts w:ascii="Times New Roman" w:hAnsi="Times New Roman" w:cs="Times New Roman"/>
          <w:spacing w:val="3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подробное</w:t>
      </w:r>
      <w:r w:rsidRPr="00F4402C">
        <w:rPr>
          <w:rFonts w:ascii="Times New Roman" w:hAnsi="Times New Roman" w:cs="Times New Roman"/>
          <w:spacing w:val="3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изложение</w:t>
      </w:r>
      <w:r w:rsidRPr="00F4402C">
        <w:rPr>
          <w:rFonts w:ascii="Times New Roman" w:hAnsi="Times New Roman" w:cs="Times New Roman"/>
          <w:spacing w:val="3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по</w:t>
      </w:r>
      <w:r w:rsidRPr="00F4402C">
        <w:rPr>
          <w:rFonts w:ascii="Times New Roman" w:hAnsi="Times New Roman" w:cs="Times New Roman"/>
          <w:spacing w:val="33"/>
          <w:w w:val="115"/>
          <w:sz w:val="24"/>
          <w:szCs w:val="24"/>
        </w:rPr>
        <w:t xml:space="preserve"> </w:t>
      </w: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заданному</w:t>
      </w:r>
      <w:proofErr w:type="gramEnd"/>
      <w:r w:rsidRPr="00F4402C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F4402C">
        <w:rPr>
          <w:rFonts w:ascii="Times New Roman" w:hAnsi="Times New Roman" w:cs="Times New Roman"/>
          <w:spacing w:val="3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коллективно</w:t>
      </w:r>
      <w:r w:rsidRPr="00F4402C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или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</w:p>
    <w:p w:rsidR="00E75AC2" w:rsidRPr="009752C9" w:rsidRDefault="00E75AC2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4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самостоятельно</w:t>
      </w:r>
      <w:r w:rsidRPr="009752C9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составленному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плану;</w:t>
      </w:r>
    </w:p>
    <w:p w:rsidR="00E75AC2" w:rsidRPr="00F4402C" w:rsidRDefault="00E75AC2" w:rsidP="00D51A3D">
      <w:pPr>
        <w:pStyle w:val="a4"/>
        <w:widowControl w:val="0"/>
        <w:numPr>
          <w:ilvl w:val="0"/>
          <w:numId w:val="13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объяснять</w:t>
      </w:r>
      <w:r w:rsidRPr="00F4402C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своими</w:t>
      </w:r>
      <w:r w:rsidRPr="00F4402C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словами</w:t>
      </w:r>
      <w:r w:rsidRPr="00F4402C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значение</w:t>
      </w:r>
      <w:r w:rsidRPr="00F4402C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изученных</w:t>
      </w:r>
      <w:r w:rsidRPr="00F4402C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понятий,</w:t>
      </w:r>
      <w:r w:rsidRPr="00F4402C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использовать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изученные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понятия;</w:t>
      </w:r>
    </w:p>
    <w:p w:rsidR="00E75AC2" w:rsidRPr="00A03227" w:rsidRDefault="00E75AC2" w:rsidP="00D51A3D">
      <w:pPr>
        <w:pStyle w:val="a4"/>
        <w:widowControl w:val="0"/>
        <w:numPr>
          <w:ilvl w:val="0"/>
          <w:numId w:val="13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уточнять</w:t>
      </w:r>
      <w:r w:rsidRPr="00F4402C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значение</w:t>
      </w:r>
      <w:r w:rsidRPr="00F4402C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слова</w:t>
      </w:r>
      <w:r w:rsidRPr="00F4402C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 помощью</w:t>
      </w:r>
      <w:r w:rsidRPr="00F4402C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толкового</w:t>
      </w:r>
      <w:r w:rsidRPr="00F4402C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словаря</w:t>
      </w:r>
      <w:r w:rsidR="009752C9">
        <w:rPr>
          <w:rFonts w:ascii="Times New Roman" w:hAnsi="Times New Roman" w:cs="Times New Roman"/>
          <w:w w:val="115"/>
          <w:sz w:val="24"/>
          <w:szCs w:val="24"/>
        </w:rPr>
        <w:t>.</w:t>
      </w:r>
      <w:r w:rsidRPr="00F4402C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8D0CA9" w:rsidRPr="00F4402C" w:rsidRDefault="008D0CA9" w:rsidP="009752C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F4402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0"/>
          <w:sz w:val="24"/>
          <w:szCs w:val="24"/>
        </w:rPr>
        <w:t>концу</w:t>
      </w:r>
      <w:r w:rsidRPr="00F4402C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0"/>
          <w:sz w:val="24"/>
          <w:szCs w:val="24"/>
        </w:rPr>
        <w:t>обучения</w:t>
      </w:r>
      <w:r w:rsidRPr="00F4402C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b/>
          <w:w w:val="110"/>
          <w:sz w:val="24"/>
          <w:szCs w:val="24"/>
        </w:rPr>
        <w:t>четвёртом</w:t>
      </w:r>
      <w:r w:rsidRPr="00F4402C">
        <w:rPr>
          <w:rFonts w:ascii="Times New Roman" w:hAnsi="Times New Roman" w:cs="Times New Roman"/>
          <w:b/>
          <w:spacing w:val="3"/>
          <w:w w:val="11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b/>
          <w:w w:val="110"/>
          <w:sz w:val="24"/>
          <w:szCs w:val="24"/>
        </w:rPr>
        <w:t>классе</w:t>
      </w:r>
      <w:r w:rsidRPr="00F4402C">
        <w:rPr>
          <w:rFonts w:ascii="Times New Roman" w:hAnsi="Times New Roman" w:cs="Times New Roman"/>
          <w:b/>
          <w:spacing w:val="4"/>
          <w:w w:val="110"/>
          <w:sz w:val="24"/>
          <w:szCs w:val="24"/>
        </w:rPr>
        <w:t xml:space="preserve"> </w:t>
      </w:r>
      <w:proofErr w:type="gramStart"/>
      <w:r w:rsidRPr="009752C9">
        <w:rPr>
          <w:rFonts w:ascii="Times New Roman" w:hAnsi="Times New Roman" w:cs="Times New Roman"/>
          <w:i/>
          <w:w w:val="110"/>
          <w:sz w:val="24"/>
          <w:szCs w:val="24"/>
          <w:u w:val="single"/>
        </w:rPr>
        <w:t>обучающийся</w:t>
      </w:r>
      <w:proofErr w:type="gramEnd"/>
      <w:r w:rsidRPr="009752C9">
        <w:rPr>
          <w:rFonts w:ascii="Times New Roman" w:hAnsi="Times New Roman" w:cs="Times New Roman"/>
          <w:i/>
          <w:spacing w:val="-4"/>
          <w:w w:val="110"/>
          <w:sz w:val="24"/>
          <w:szCs w:val="24"/>
          <w:u w:val="single"/>
        </w:rPr>
        <w:t xml:space="preserve"> </w:t>
      </w:r>
      <w:r w:rsidRPr="009752C9">
        <w:rPr>
          <w:rFonts w:ascii="Times New Roman" w:hAnsi="Times New Roman" w:cs="Times New Roman"/>
          <w:i/>
          <w:w w:val="110"/>
          <w:sz w:val="24"/>
          <w:szCs w:val="24"/>
          <w:u w:val="single"/>
        </w:rPr>
        <w:t>научится:</w:t>
      </w:r>
    </w:p>
    <w:p w:rsidR="009752C9" w:rsidRPr="009752C9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осознавать многообразие языков и культур на территории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Российской Федерации, осознавать язык как одну из главных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F4402C">
        <w:rPr>
          <w:rFonts w:ascii="Times New Roman" w:hAnsi="Times New Roman" w:cs="Times New Roman"/>
          <w:w w:val="115"/>
          <w:sz w:val="24"/>
          <w:szCs w:val="24"/>
        </w:rPr>
        <w:t>духовно­нравственных</w:t>
      </w:r>
      <w:proofErr w:type="spellEnd"/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</w:p>
    <w:p w:rsidR="008D0CA9" w:rsidRPr="009752C9" w:rsidRDefault="008D0CA9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ценностей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народа;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объяснять роль языка как основного средства общения;</w:t>
      </w:r>
      <w:r w:rsidRPr="00F4402C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объяснять роль русского языка как государственного языка</w:t>
      </w:r>
      <w:r w:rsidRPr="00F4402C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Российской</w:t>
      </w:r>
      <w:r w:rsidRPr="00F4402C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Федерации</w:t>
      </w:r>
      <w:r w:rsidRPr="00F4402C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lastRenderedPageBreak/>
        <w:t>языка</w:t>
      </w:r>
      <w:r w:rsidRPr="00F4402C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межнационального</w:t>
      </w:r>
      <w:r w:rsidRPr="00F4402C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общения;</w:t>
      </w:r>
    </w:p>
    <w:p w:rsidR="009752C9" w:rsidRPr="009752C9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осознавать правильную устную и письменную речь как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показатель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общей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культуры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человека;</w:t>
      </w:r>
    </w:p>
    <w:p w:rsidR="009752C9" w:rsidRPr="009752C9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проводить</w:t>
      </w:r>
      <w:r w:rsidRPr="009752C9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proofErr w:type="gramStart"/>
      <w:r w:rsidRPr="009752C9">
        <w:rPr>
          <w:rFonts w:ascii="Times New Roman" w:hAnsi="Times New Roman" w:cs="Times New Roman"/>
          <w:w w:val="115"/>
          <w:sz w:val="24"/>
          <w:szCs w:val="24"/>
        </w:rPr>
        <w:t>звуко­буквенный</w:t>
      </w:r>
      <w:proofErr w:type="gramEnd"/>
      <w:r w:rsidRPr="009752C9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разбор</w:t>
      </w:r>
      <w:r w:rsidRPr="009752C9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слов</w:t>
      </w:r>
      <w:r w:rsidRPr="009752C9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(в</w:t>
      </w:r>
      <w:r w:rsidRPr="009752C9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соответствии</w:t>
      </w:r>
      <w:r w:rsidRPr="009752C9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</w:p>
    <w:p w:rsidR="008D0CA9" w:rsidRPr="009752C9" w:rsidRDefault="008D0CA9" w:rsidP="009752C9">
      <w:pPr>
        <w:widowControl w:val="0"/>
        <w:tabs>
          <w:tab w:val="left" w:pos="724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предложенным</w:t>
      </w:r>
      <w:r w:rsidRPr="009752C9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9752C9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учебнике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алгоритмом);</w:t>
      </w:r>
    </w:p>
    <w:p w:rsidR="009752C9" w:rsidRPr="009752C9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before="2"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подбирать к предложенным словам синонимы; подбирать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gramStart"/>
      <w:r w:rsidRPr="00F4402C">
        <w:rPr>
          <w:rFonts w:ascii="Times New Roman" w:hAnsi="Times New Roman" w:cs="Times New Roman"/>
          <w:w w:val="120"/>
          <w:sz w:val="24"/>
          <w:szCs w:val="24"/>
        </w:rPr>
        <w:t>к</w:t>
      </w:r>
      <w:proofErr w:type="gramEnd"/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</w:p>
    <w:p w:rsidR="008D0CA9" w:rsidRPr="009752C9" w:rsidRDefault="008D0CA9" w:rsidP="009752C9">
      <w:pPr>
        <w:widowControl w:val="0"/>
        <w:tabs>
          <w:tab w:val="left" w:pos="724"/>
        </w:tabs>
        <w:autoSpaceDE w:val="0"/>
        <w:autoSpaceDN w:val="0"/>
        <w:spacing w:before="2" w:after="0" w:line="240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20"/>
          <w:sz w:val="24"/>
          <w:szCs w:val="24"/>
        </w:rPr>
        <w:t>предложенным</w:t>
      </w:r>
      <w:r w:rsidRPr="009752C9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словам</w:t>
      </w:r>
      <w:r w:rsidRPr="009752C9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антонимы;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before="1"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выявлять в речи слова, значение которых требует уточнения,</w:t>
      </w:r>
      <w:r w:rsidRPr="00F4402C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определять</w:t>
      </w:r>
      <w:r w:rsidRPr="00F4402C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значение</w:t>
      </w:r>
      <w:r w:rsidRPr="00F4402C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слова</w:t>
      </w:r>
      <w:r w:rsidRPr="00F4402C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по</w:t>
      </w:r>
      <w:r w:rsidRPr="00F4402C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контексту;</w:t>
      </w:r>
    </w:p>
    <w:p w:rsidR="009752C9" w:rsidRPr="009752C9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before="1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проводить разбор по составу слов с однозначно </w:t>
      </w: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выделяемыми</w:t>
      </w:r>
      <w:proofErr w:type="gramEnd"/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</w:p>
    <w:p w:rsidR="009752C9" w:rsidRDefault="008D0CA9" w:rsidP="009752C9">
      <w:pPr>
        <w:widowControl w:val="0"/>
        <w:tabs>
          <w:tab w:val="left" w:pos="724"/>
        </w:tabs>
        <w:autoSpaceDE w:val="0"/>
        <w:autoSpaceDN w:val="0"/>
        <w:spacing w:before="1" w:after="0" w:line="240" w:lineRule="auto"/>
        <w:ind w:right="154"/>
        <w:jc w:val="both"/>
        <w:rPr>
          <w:rFonts w:ascii="Times New Roman" w:hAnsi="Times New Roman" w:cs="Times New Roman"/>
          <w:spacing w:val="-9"/>
          <w:w w:val="115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морфемами; составлять схему состава слова; соотносить</w:t>
      </w:r>
      <w:r w:rsidRPr="009752C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состав</w:t>
      </w:r>
      <w:r w:rsidRPr="009752C9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слова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proofErr w:type="gramStart"/>
      <w:r w:rsidRPr="009752C9">
        <w:rPr>
          <w:rFonts w:ascii="Times New Roman" w:hAnsi="Times New Roman" w:cs="Times New Roman"/>
          <w:w w:val="115"/>
          <w:sz w:val="24"/>
          <w:szCs w:val="24"/>
        </w:rPr>
        <w:t>с</w:t>
      </w:r>
      <w:proofErr w:type="gramEnd"/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</w:p>
    <w:p w:rsidR="008D0CA9" w:rsidRPr="009752C9" w:rsidRDefault="008D0CA9" w:rsidP="009752C9">
      <w:pPr>
        <w:widowControl w:val="0"/>
        <w:tabs>
          <w:tab w:val="left" w:pos="724"/>
        </w:tabs>
        <w:autoSpaceDE w:val="0"/>
        <w:autoSpaceDN w:val="0"/>
        <w:spacing w:before="1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15"/>
          <w:sz w:val="24"/>
          <w:szCs w:val="24"/>
        </w:rPr>
        <w:t>представленной</w:t>
      </w:r>
      <w:r w:rsidRPr="009752C9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15"/>
          <w:sz w:val="24"/>
          <w:szCs w:val="24"/>
        </w:rPr>
        <w:t>схемой;</w:t>
      </w:r>
    </w:p>
    <w:p w:rsidR="009752C9" w:rsidRPr="009752C9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before="2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устанавливать принадлежность слова к определённой ча</w:t>
      </w:r>
      <w:r w:rsidRPr="00F4402C">
        <w:rPr>
          <w:rFonts w:ascii="Times New Roman" w:hAnsi="Times New Roman" w:cs="Times New Roman"/>
          <w:spacing w:val="-1"/>
          <w:w w:val="120"/>
          <w:sz w:val="24"/>
          <w:szCs w:val="24"/>
        </w:rPr>
        <w:t>сти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spacing w:val="-1"/>
          <w:w w:val="120"/>
          <w:sz w:val="24"/>
          <w:szCs w:val="24"/>
        </w:rPr>
        <w:t>речи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spacing w:val="-1"/>
          <w:w w:val="120"/>
          <w:sz w:val="24"/>
          <w:szCs w:val="24"/>
        </w:rPr>
        <w:t>(в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proofErr w:type="gramEnd"/>
    </w:p>
    <w:p w:rsidR="008D0CA9" w:rsidRPr="009752C9" w:rsidRDefault="008D0CA9" w:rsidP="009752C9">
      <w:pPr>
        <w:widowControl w:val="0"/>
        <w:tabs>
          <w:tab w:val="left" w:pos="724"/>
        </w:tabs>
        <w:autoSpaceDE w:val="0"/>
        <w:autoSpaceDN w:val="0"/>
        <w:spacing w:before="2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752C9">
        <w:rPr>
          <w:rFonts w:ascii="Times New Roman" w:hAnsi="Times New Roman" w:cs="Times New Roman"/>
          <w:w w:val="120"/>
          <w:sz w:val="24"/>
          <w:szCs w:val="24"/>
        </w:rPr>
        <w:t>объёме</w:t>
      </w:r>
      <w:r w:rsidRPr="009752C9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proofErr w:type="gramStart"/>
      <w:r w:rsidRPr="009752C9">
        <w:rPr>
          <w:rFonts w:ascii="Times New Roman" w:hAnsi="Times New Roman" w:cs="Times New Roman"/>
          <w:w w:val="120"/>
          <w:sz w:val="24"/>
          <w:szCs w:val="24"/>
        </w:rPr>
        <w:t>изученного</w:t>
      </w:r>
      <w:proofErr w:type="gramEnd"/>
      <w:r w:rsidRPr="009752C9">
        <w:rPr>
          <w:rFonts w:ascii="Times New Roman" w:hAnsi="Times New Roman" w:cs="Times New Roman"/>
          <w:w w:val="120"/>
          <w:sz w:val="24"/>
          <w:szCs w:val="24"/>
        </w:rPr>
        <w:t>)</w:t>
      </w:r>
      <w:r w:rsidRPr="009752C9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по</w:t>
      </w:r>
      <w:r w:rsidRPr="009752C9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комплексу</w:t>
      </w:r>
      <w:r w:rsidRPr="009752C9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освоенных</w:t>
      </w:r>
      <w:r w:rsidRPr="009752C9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грамматических</w:t>
      </w:r>
      <w:r w:rsidRPr="009752C9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9752C9">
        <w:rPr>
          <w:rFonts w:ascii="Times New Roman" w:hAnsi="Times New Roman" w:cs="Times New Roman"/>
          <w:w w:val="120"/>
          <w:sz w:val="24"/>
          <w:szCs w:val="24"/>
        </w:rPr>
        <w:t>признаков;</w:t>
      </w:r>
    </w:p>
    <w:p w:rsidR="00CC5BCB" w:rsidRPr="00CC5BCB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before="2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определять грамматические признаки имён существи</w:t>
      </w:r>
      <w:r w:rsidRPr="00F4402C">
        <w:rPr>
          <w:rFonts w:ascii="Times New Roman" w:hAnsi="Times New Roman" w:cs="Times New Roman"/>
          <w:spacing w:val="-1"/>
          <w:w w:val="120"/>
          <w:sz w:val="24"/>
          <w:szCs w:val="24"/>
        </w:rPr>
        <w:t>тельных: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</w:p>
    <w:p w:rsidR="008D0CA9" w:rsidRP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2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CC5BCB">
        <w:rPr>
          <w:rFonts w:ascii="Times New Roman" w:hAnsi="Times New Roman" w:cs="Times New Roman"/>
          <w:spacing w:val="-1"/>
          <w:w w:val="120"/>
          <w:sz w:val="24"/>
          <w:szCs w:val="24"/>
        </w:rPr>
        <w:t>склонение,</w:t>
      </w:r>
      <w:r w:rsidRPr="00CC5BCB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20"/>
          <w:sz w:val="24"/>
          <w:szCs w:val="24"/>
        </w:rPr>
        <w:t>род,</w:t>
      </w:r>
      <w:r w:rsidRPr="00CC5BCB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20"/>
          <w:sz w:val="24"/>
          <w:szCs w:val="24"/>
        </w:rPr>
        <w:t>число,</w:t>
      </w:r>
      <w:r w:rsidRPr="00CC5BCB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20"/>
          <w:sz w:val="24"/>
          <w:szCs w:val="24"/>
        </w:rPr>
        <w:t>падеж;</w:t>
      </w:r>
      <w:r w:rsidRPr="00CC5BCB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20"/>
          <w:sz w:val="24"/>
          <w:szCs w:val="24"/>
        </w:rPr>
        <w:t>проводить</w:t>
      </w:r>
      <w:r w:rsidRPr="00CC5BCB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20"/>
          <w:sz w:val="24"/>
          <w:szCs w:val="24"/>
        </w:rPr>
        <w:t>разбор</w:t>
      </w:r>
      <w:r w:rsidRPr="00CC5BCB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20"/>
          <w:sz w:val="24"/>
          <w:szCs w:val="24"/>
        </w:rPr>
        <w:t>имени</w:t>
      </w:r>
      <w:r w:rsidRPr="00CC5BCB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20"/>
          <w:sz w:val="24"/>
          <w:szCs w:val="24"/>
        </w:rPr>
        <w:t>существительного</w:t>
      </w:r>
      <w:r w:rsidRPr="00CC5BCB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20"/>
          <w:sz w:val="24"/>
          <w:szCs w:val="24"/>
        </w:rPr>
        <w:t>как</w:t>
      </w:r>
      <w:r w:rsidRPr="00CC5BCB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20"/>
          <w:sz w:val="24"/>
          <w:szCs w:val="24"/>
        </w:rPr>
        <w:t>части</w:t>
      </w:r>
      <w:r w:rsidRPr="00CC5BCB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20"/>
          <w:sz w:val="24"/>
          <w:szCs w:val="24"/>
        </w:rPr>
        <w:t>речи;</w:t>
      </w:r>
    </w:p>
    <w:p w:rsidR="00CC5BCB" w:rsidRPr="00CC5BCB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before="2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определять грамматические признаки имён прилагательных: род (в </w:t>
      </w:r>
      <w:proofErr w:type="gramEnd"/>
    </w:p>
    <w:p w:rsidR="008D0CA9" w:rsidRP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2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CC5BCB">
        <w:rPr>
          <w:rFonts w:ascii="Times New Roman" w:hAnsi="Times New Roman" w:cs="Times New Roman"/>
          <w:w w:val="115"/>
          <w:sz w:val="24"/>
          <w:szCs w:val="24"/>
        </w:rPr>
        <w:t xml:space="preserve">единственном </w:t>
      </w:r>
      <w:proofErr w:type="gramStart"/>
      <w:r w:rsidRPr="00CC5BCB">
        <w:rPr>
          <w:rFonts w:ascii="Times New Roman" w:hAnsi="Times New Roman" w:cs="Times New Roman"/>
          <w:w w:val="115"/>
          <w:sz w:val="24"/>
          <w:szCs w:val="24"/>
        </w:rPr>
        <w:t>числе</w:t>
      </w:r>
      <w:proofErr w:type="gramEnd"/>
      <w:r w:rsidRPr="00CC5BCB">
        <w:rPr>
          <w:rFonts w:ascii="Times New Roman" w:hAnsi="Times New Roman" w:cs="Times New Roman"/>
          <w:w w:val="115"/>
          <w:sz w:val="24"/>
          <w:szCs w:val="24"/>
        </w:rPr>
        <w:t>), число, падеж; проводить разбор</w:t>
      </w:r>
      <w:r w:rsidRPr="00CC5BCB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имени</w:t>
      </w:r>
      <w:r w:rsidRPr="00CC5BCB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прилагательного</w:t>
      </w:r>
      <w:r w:rsidRPr="00CC5BCB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как</w:t>
      </w:r>
      <w:r w:rsidRPr="00CC5BCB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части</w:t>
      </w:r>
      <w:r w:rsidRPr="00CC5BCB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речи;</w:t>
      </w:r>
    </w:p>
    <w:p w:rsidR="008D0CA9" w:rsidRPr="00390A13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before="1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устанавливать (находить) неопределённую форму глагола;</w:t>
      </w:r>
      <w:r w:rsidRPr="00F4402C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 xml:space="preserve">определять </w:t>
      </w:r>
    </w:p>
    <w:p w:rsidR="00CC5BCB" w:rsidRDefault="008D0CA9" w:rsidP="00CC5BCB">
      <w:pPr>
        <w:pStyle w:val="a4"/>
        <w:widowControl w:val="0"/>
        <w:tabs>
          <w:tab w:val="left" w:pos="724"/>
        </w:tabs>
        <w:autoSpaceDE w:val="0"/>
        <w:autoSpaceDN w:val="0"/>
        <w:spacing w:before="1"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w w:val="115"/>
          <w:sz w:val="24"/>
          <w:szCs w:val="24"/>
        </w:rPr>
      </w:pPr>
      <w:proofErr w:type="gramStart"/>
      <w:r w:rsidRPr="00F4402C">
        <w:rPr>
          <w:rFonts w:ascii="Times New Roman" w:hAnsi="Times New Roman" w:cs="Times New Roman"/>
          <w:w w:val="120"/>
          <w:sz w:val="24"/>
          <w:szCs w:val="24"/>
        </w:rPr>
        <w:t>грамматические признаки глаголов: спряжение,</w:t>
      </w:r>
      <w:r w:rsidRPr="00F4402C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время,</w:t>
      </w:r>
      <w:r w:rsidRPr="00F4402C">
        <w:rPr>
          <w:rFonts w:ascii="Times New Roman" w:hAnsi="Times New Roman" w:cs="Times New Roman"/>
          <w:spacing w:val="39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лицо</w:t>
      </w:r>
      <w:r w:rsidRPr="00F4402C">
        <w:rPr>
          <w:rFonts w:ascii="Times New Roman" w:hAnsi="Times New Roman" w:cs="Times New Roman"/>
          <w:spacing w:val="40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(в</w:t>
      </w:r>
      <w:r w:rsidRPr="00F4402C">
        <w:rPr>
          <w:rFonts w:ascii="Times New Roman" w:hAnsi="Times New Roman" w:cs="Times New Roman"/>
          <w:spacing w:val="39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настоящем</w:t>
      </w:r>
      <w:r w:rsidRPr="00F4402C">
        <w:rPr>
          <w:rFonts w:ascii="Times New Roman" w:hAnsi="Times New Roman" w:cs="Times New Roman"/>
          <w:spacing w:val="40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40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будущем</w:t>
      </w:r>
      <w:r w:rsidRPr="00F4402C">
        <w:rPr>
          <w:rFonts w:ascii="Times New Roman" w:hAnsi="Times New Roman" w:cs="Times New Roman"/>
          <w:spacing w:val="39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времени),</w:t>
      </w:r>
      <w:r w:rsidRPr="00F4402C">
        <w:rPr>
          <w:rFonts w:ascii="Times New Roman" w:hAnsi="Times New Roman" w:cs="Times New Roman"/>
          <w:spacing w:val="40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число,</w:t>
      </w:r>
      <w:r w:rsidRPr="00F4402C">
        <w:rPr>
          <w:rFonts w:ascii="Times New Roman" w:hAnsi="Times New Roman" w:cs="Times New Roman"/>
          <w:spacing w:val="40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род</w:t>
      </w:r>
      <w:r w:rsidRPr="00F4402C">
        <w:rPr>
          <w:rFonts w:ascii="Times New Roman" w:hAnsi="Times New Roman" w:cs="Times New Roman"/>
          <w:spacing w:val="-58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(в прошедшем времени в единственном </w:t>
      </w:r>
      <w:proofErr w:type="gramEnd"/>
    </w:p>
    <w:p w:rsidR="008D0CA9" w:rsidRPr="00CC5BCB" w:rsidRDefault="008D0CA9" w:rsidP="00CC5BCB">
      <w:pPr>
        <w:pStyle w:val="a4"/>
        <w:widowControl w:val="0"/>
        <w:tabs>
          <w:tab w:val="left" w:pos="724"/>
        </w:tabs>
        <w:autoSpaceDE w:val="0"/>
        <w:autoSpaceDN w:val="0"/>
        <w:spacing w:before="1" w:after="0" w:line="240" w:lineRule="auto"/>
        <w:ind w:left="0" w:right="154"/>
        <w:contextualSpacing w:val="0"/>
        <w:jc w:val="both"/>
        <w:rPr>
          <w:rFonts w:ascii="Times New Roman" w:hAnsi="Times New Roman" w:cs="Times New Roman"/>
          <w:spacing w:val="40"/>
          <w:w w:val="120"/>
          <w:sz w:val="24"/>
          <w:szCs w:val="24"/>
        </w:rPr>
      </w:pP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числе</w:t>
      </w:r>
      <w:proofErr w:type="gramEnd"/>
      <w:r w:rsidRPr="00F4402C">
        <w:rPr>
          <w:rFonts w:ascii="Times New Roman" w:hAnsi="Times New Roman" w:cs="Times New Roman"/>
          <w:w w:val="115"/>
          <w:sz w:val="24"/>
          <w:szCs w:val="24"/>
        </w:rPr>
        <w:t>); изменять глаго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лы</w:t>
      </w:r>
      <w:r w:rsidRPr="00F4402C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настоящем</w:t>
      </w:r>
      <w:r w:rsidRPr="00F4402C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5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будущем</w:t>
      </w:r>
      <w:r w:rsidRPr="00F4402C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времени</w:t>
      </w:r>
      <w:r w:rsidRPr="00F4402C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по</w:t>
      </w:r>
      <w:r w:rsidRPr="00F4402C">
        <w:rPr>
          <w:rFonts w:ascii="Times New Roman" w:hAnsi="Times New Roman" w:cs="Times New Roman"/>
          <w:spacing w:val="-5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лицам</w:t>
      </w:r>
      <w:r w:rsidRPr="00F4402C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числам</w:t>
      </w:r>
      <w:r w:rsidRPr="00F4402C">
        <w:rPr>
          <w:rFonts w:ascii="Times New Roman" w:hAnsi="Times New Roman" w:cs="Times New Roman"/>
          <w:spacing w:val="-5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(спря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гать);</w:t>
      </w:r>
      <w:r w:rsidRPr="00F4402C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проводить</w:t>
      </w:r>
      <w:r w:rsidRPr="00F4402C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разбор</w:t>
      </w:r>
      <w:r w:rsidRPr="00F4402C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глагола</w:t>
      </w:r>
      <w:r w:rsidRPr="00F4402C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как</w:t>
      </w:r>
      <w:r w:rsidRPr="00F4402C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части</w:t>
      </w:r>
      <w:r w:rsidRPr="00F4402C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речи;</w:t>
      </w:r>
    </w:p>
    <w:p w:rsidR="008D0CA9" w:rsidRPr="00CC5BCB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before="4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определять грамматические признаки личного местоимения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начальной  форме: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лицо,  число,  род  (у  местоимений</w:t>
      </w:r>
      <w:r w:rsidRPr="00CC5BC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3­го лица в единственном числе); использовать личные местоимения</w:t>
      </w:r>
      <w:r w:rsidRPr="00CC5BCB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для</w:t>
      </w:r>
      <w:r w:rsidRPr="00CC5BCB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устранения</w:t>
      </w:r>
      <w:r w:rsidRPr="00CC5BCB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неоправданных</w:t>
      </w:r>
      <w:r w:rsidRPr="00CC5BCB">
        <w:rPr>
          <w:rFonts w:ascii="Times New Roman" w:hAnsi="Times New Roman" w:cs="Times New Roman"/>
          <w:spacing w:val="-2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повторов</w:t>
      </w:r>
      <w:r w:rsidRPr="00CC5BCB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CC5BCB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тексте;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before="3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различать</w:t>
      </w:r>
      <w:r w:rsidRPr="00F4402C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предложение,</w:t>
      </w:r>
      <w:r w:rsidRPr="00F4402C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словосочетание</w:t>
      </w:r>
      <w:r w:rsidRPr="00F4402C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слово;</w:t>
      </w:r>
    </w:p>
    <w:p w:rsidR="00CC5BCB" w:rsidRPr="00CC5BCB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before="19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20"/>
          <w:sz w:val="24"/>
          <w:szCs w:val="24"/>
        </w:rPr>
        <w:t>классифицировать предложения по цели высказывания</w:t>
      </w:r>
      <w:r w:rsidRPr="00F4402C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proofErr w:type="gramStart"/>
      <w:r w:rsidRPr="00F4402C">
        <w:rPr>
          <w:rFonts w:ascii="Times New Roman" w:hAnsi="Times New Roman" w:cs="Times New Roman"/>
          <w:w w:val="120"/>
          <w:sz w:val="24"/>
          <w:szCs w:val="24"/>
        </w:rPr>
        <w:t>по</w:t>
      </w:r>
      <w:proofErr w:type="gramEnd"/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</w:p>
    <w:p w:rsidR="008D0CA9" w:rsidRP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19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CC5BCB">
        <w:rPr>
          <w:rFonts w:ascii="Times New Roman" w:hAnsi="Times New Roman" w:cs="Times New Roman"/>
          <w:w w:val="120"/>
          <w:sz w:val="24"/>
          <w:szCs w:val="24"/>
        </w:rPr>
        <w:t>эмоциональной</w:t>
      </w:r>
      <w:r w:rsidRPr="00CC5BCB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20"/>
          <w:sz w:val="24"/>
          <w:szCs w:val="24"/>
        </w:rPr>
        <w:t>окраске;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before="1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различать распространённые и нераспространённые пред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ложения;</w:t>
      </w:r>
    </w:p>
    <w:p w:rsidR="00CC5BCB" w:rsidRPr="00CC5BCB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before="1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распознавать предложения с однородными членами; составлять </w:t>
      </w:r>
    </w:p>
    <w:p w:rsid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1" w:after="0" w:line="240" w:lineRule="auto"/>
        <w:ind w:right="154"/>
        <w:jc w:val="both"/>
        <w:rPr>
          <w:rFonts w:ascii="Times New Roman" w:hAnsi="Times New Roman" w:cs="Times New Roman"/>
          <w:spacing w:val="-8"/>
          <w:w w:val="115"/>
          <w:sz w:val="24"/>
          <w:szCs w:val="24"/>
        </w:rPr>
      </w:pPr>
      <w:r w:rsidRPr="00CC5BCB">
        <w:rPr>
          <w:rFonts w:ascii="Times New Roman" w:hAnsi="Times New Roman" w:cs="Times New Roman"/>
          <w:w w:val="115"/>
          <w:sz w:val="24"/>
          <w:szCs w:val="24"/>
        </w:rPr>
        <w:t xml:space="preserve">предложения с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однородными членами; использовать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предложения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с</w:t>
      </w:r>
      <w:proofErr w:type="gramEnd"/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</w:p>
    <w:p w:rsidR="008D0CA9" w:rsidRP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1" w:after="0" w:line="240" w:lineRule="auto"/>
        <w:ind w:right="154"/>
        <w:jc w:val="both"/>
        <w:rPr>
          <w:rFonts w:ascii="Times New Roman" w:hAnsi="Times New Roman" w:cs="Times New Roman"/>
          <w:spacing w:val="-8"/>
          <w:w w:val="115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однородными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членами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F4402C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речи;</w:t>
      </w:r>
    </w:p>
    <w:p w:rsidR="00CC5BCB" w:rsidRPr="00CC5BCB" w:rsidRDefault="008D0CA9" w:rsidP="00D51A3D">
      <w:pPr>
        <w:pStyle w:val="a4"/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before="70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разграничивать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простые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распространённые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сложные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предложения,</w:t>
      </w:r>
      <w:r w:rsidRPr="00F4402C">
        <w:rPr>
          <w:rFonts w:ascii="Times New Roman" w:hAnsi="Times New Roman" w:cs="Times New Roman"/>
          <w:spacing w:val="30"/>
          <w:w w:val="115"/>
          <w:sz w:val="24"/>
          <w:szCs w:val="24"/>
        </w:rPr>
        <w:t xml:space="preserve"> </w:t>
      </w:r>
    </w:p>
    <w:p w:rsid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70" w:after="0" w:line="240" w:lineRule="auto"/>
        <w:ind w:right="154"/>
        <w:jc w:val="both"/>
        <w:rPr>
          <w:rFonts w:ascii="Times New Roman" w:hAnsi="Times New Roman" w:cs="Times New Roman"/>
          <w:w w:val="115"/>
          <w:sz w:val="24"/>
          <w:szCs w:val="24"/>
        </w:rPr>
      </w:pPr>
      <w:proofErr w:type="gramStart"/>
      <w:r w:rsidRPr="00CC5BCB">
        <w:rPr>
          <w:rFonts w:ascii="Times New Roman" w:hAnsi="Times New Roman" w:cs="Times New Roman"/>
          <w:w w:val="115"/>
          <w:sz w:val="24"/>
          <w:szCs w:val="24"/>
        </w:rPr>
        <w:t>состоящие</w:t>
      </w:r>
      <w:r w:rsidRPr="00CC5BCB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из</w:t>
      </w:r>
      <w:r w:rsidRPr="00CC5BCB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двух</w:t>
      </w:r>
      <w:r w:rsidRPr="00CC5BCB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простых</w:t>
      </w:r>
      <w:r w:rsidRPr="00CC5BCB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(сложносочинённые</w:t>
      </w:r>
      <w:r w:rsidRPr="00CC5BCB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 xml:space="preserve">с союзами </w:t>
      </w:r>
      <w:r w:rsidRPr="00CC5BCB">
        <w:rPr>
          <w:rFonts w:ascii="Times New Roman" w:hAnsi="Times New Roman" w:cs="Times New Roman"/>
          <w:i/>
          <w:w w:val="115"/>
          <w:sz w:val="24"/>
          <w:szCs w:val="24"/>
        </w:rPr>
        <w:t>и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CC5BCB">
        <w:rPr>
          <w:rFonts w:ascii="Times New Roman" w:hAnsi="Times New Roman" w:cs="Times New Roman"/>
          <w:i/>
          <w:w w:val="115"/>
          <w:sz w:val="24"/>
          <w:szCs w:val="24"/>
        </w:rPr>
        <w:t>а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CC5BCB">
        <w:rPr>
          <w:rFonts w:ascii="Times New Roman" w:hAnsi="Times New Roman" w:cs="Times New Roman"/>
          <w:i/>
          <w:w w:val="115"/>
          <w:sz w:val="24"/>
          <w:szCs w:val="24"/>
        </w:rPr>
        <w:t xml:space="preserve">но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 xml:space="preserve">и </w:t>
      </w:r>
      <w:proofErr w:type="gramEnd"/>
    </w:p>
    <w:p w:rsid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70" w:after="0" w:line="240" w:lineRule="auto"/>
        <w:ind w:right="154"/>
        <w:jc w:val="both"/>
        <w:rPr>
          <w:rFonts w:ascii="Times New Roman" w:hAnsi="Times New Roman" w:cs="Times New Roman"/>
          <w:spacing w:val="1"/>
          <w:w w:val="115"/>
          <w:sz w:val="24"/>
          <w:szCs w:val="24"/>
        </w:rPr>
      </w:pPr>
      <w:r w:rsidRPr="00CC5BCB">
        <w:rPr>
          <w:rFonts w:ascii="Times New Roman" w:hAnsi="Times New Roman" w:cs="Times New Roman"/>
          <w:w w:val="115"/>
          <w:sz w:val="24"/>
          <w:szCs w:val="24"/>
        </w:rPr>
        <w:t>бессоюзные сложные предложения без называния</w:t>
      </w:r>
      <w:r w:rsidRPr="00CC5BC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терминов);</w:t>
      </w:r>
      <w:r w:rsidRPr="00CC5BC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составлять</w:t>
      </w:r>
      <w:r w:rsidRPr="00CC5BC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70" w:after="0" w:line="240" w:lineRule="auto"/>
        <w:ind w:right="154"/>
        <w:jc w:val="both"/>
        <w:rPr>
          <w:rFonts w:ascii="Times New Roman" w:hAnsi="Times New Roman" w:cs="Times New Roman"/>
          <w:spacing w:val="21"/>
          <w:w w:val="115"/>
          <w:sz w:val="24"/>
          <w:szCs w:val="24"/>
        </w:rPr>
      </w:pPr>
      <w:r w:rsidRPr="00CC5BCB">
        <w:rPr>
          <w:rFonts w:ascii="Times New Roman" w:hAnsi="Times New Roman" w:cs="Times New Roman"/>
          <w:w w:val="115"/>
          <w:sz w:val="24"/>
          <w:szCs w:val="24"/>
        </w:rPr>
        <w:t>простые</w:t>
      </w:r>
      <w:r w:rsidRPr="00CC5BC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распространённые</w:t>
      </w:r>
      <w:r w:rsidRPr="00CC5BC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CC5BC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сложные</w:t>
      </w:r>
      <w:r w:rsidRPr="00CC5BCB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предложения,</w:t>
      </w:r>
      <w:r w:rsidRPr="00CC5BCB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состоящие</w:t>
      </w:r>
      <w:r w:rsidRPr="00CC5BCB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из</w:t>
      </w:r>
      <w:r w:rsidRPr="00CC5BCB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двух</w:t>
      </w:r>
      <w:r w:rsidRPr="00CC5BCB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</w:p>
    <w:p w:rsid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70" w:after="0" w:line="240" w:lineRule="auto"/>
        <w:ind w:right="154"/>
        <w:jc w:val="both"/>
        <w:rPr>
          <w:rFonts w:ascii="Times New Roman" w:hAnsi="Times New Roman" w:cs="Times New Roman"/>
          <w:w w:val="115"/>
          <w:sz w:val="24"/>
          <w:szCs w:val="24"/>
        </w:rPr>
      </w:pPr>
      <w:proofErr w:type="gramStart"/>
      <w:r w:rsidRPr="00CC5BCB">
        <w:rPr>
          <w:rFonts w:ascii="Times New Roman" w:hAnsi="Times New Roman" w:cs="Times New Roman"/>
          <w:w w:val="115"/>
          <w:sz w:val="24"/>
          <w:szCs w:val="24"/>
        </w:rPr>
        <w:t>простых</w:t>
      </w:r>
      <w:r w:rsidRPr="00CC5BCB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 xml:space="preserve">(сложносочинённые с союзами </w:t>
      </w:r>
      <w:r w:rsidRPr="00CC5BCB">
        <w:rPr>
          <w:rFonts w:ascii="Times New Roman" w:hAnsi="Times New Roman" w:cs="Times New Roman"/>
          <w:i/>
          <w:w w:val="115"/>
          <w:sz w:val="24"/>
          <w:szCs w:val="24"/>
        </w:rPr>
        <w:t>и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CC5BCB">
        <w:rPr>
          <w:rFonts w:ascii="Times New Roman" w:hAnsi="Times New Roman" w:cs="Times New Roman"/>
          <w:i/>
          <w:w w:val="115"/>
          <w:sz w:val="24"/>
          <w:szCs w:val="24"/>
        </w:rPr>
        <w:t>а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CC5BCB">
        <w:rPr>
          <w:rFonts w:ascii="Times New Roman" w:hAnsi="Times New Roman" w:cs="Times New Roman"/>
          <w:i/>
          <w:w w:val="115"/>
          <w:sz w:val="24"/>
          <w:szCs w:val="24"/>
        </w:rPr>
        <w:t xml:space="preserve">но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 xml:space="preserve">и бессоюзные сложные </w:t>
      </w:r>
      <w:proofErr w:type="gramEnd"/>
    </w:p>
    <w:p w:rsidR="008D0CA9" w:rsidRP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70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CC5BCB">
        <w:rPr>
          <w:rFonts w:ascii="Times New Roman" w:hAnsi="Times New Roman" w:cs="Times New Roman"/>
          <w:w w:val="115"/>
          <w:sz w:val="24"/>
          <w:szCs w:val="24"/>
        </w:rPr>
        <w:t>предложения</w:t>
      </w:r>
      <w:r w:rsidRPr="00CC5BC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без</w:t>
      </w:r>
      <w:r w:rsidRPr="00CC5BCB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называния</w:t>
      </w:r>
      <w:r w:rsidRPr="00CC5BCB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терминов);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before="2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производить синтаксический разбор простого предложе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ния;</w:t>
      </w:r>
    </w:p>
    <w:p w:rsidR="00CC5BCB" w:rsidRPr="00CC5BCB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before="1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находить место орфограммы в слове и между словами </w:t>
      </w: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на</w:t>
      </w:r>
      <w:proofErr w:type="gramEnd"/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изученные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</w:p>
    <w:p w:rsidR="008D0CA9" w:rsidRP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1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CC5BCB">
        <w:rPr>
          <w:rFonts w:ascii="Times New Roman" w:hAnsi="Times New Roman" w:cs="Times New Roman"/>
          <w:w w:val="115"/>
          <w:sz w:val="24"/>
          <w:szCs w:val="24"/>
        </w:rPr>
        <w:t>правила;</w:t>
      </w:r>
    </w:p>
    <w:p w:rsidR="00CC5BCB" w:rsidRPr="00CC5BCB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before="1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применять изученные правила правописания, в том числе: </w:t>
      </w:r>
    </w:p>
    <w:p w:rsid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1" w:after="0" w:line="240" w:lineRule="auto"/>
        <w:ind w:right="154"/>
        <w:jc w:val="both"/>
        <w:rPr>
          <w:rFonts w:ascii="Times New Roman" w:hAnsi="Times New Roman" w:cs="Times New Roman"/>
          <w:w w:val="115"/>
          <w:sz w:val="24"/>
          <w:szCs w:val="24"/>
        </w:rPr>
      </w:pPr>
      <w:proofErr w:type="gramStart"/>
      <w:r w:rsidRPr="00CC5BCB">
        <w:rPr>
          <w:rFonts w:ascii="Times New Roman" w:hAnsi="Times New Roman" w:cs="Times New Roman"/>
          <w:w w:val="115"/>
          <w:sz w:val="24"/>
          <w:szCs w:val="24"/>
        </w:rPr>
        <w:t xml:space="preserve">непроверяемые гласные и согласные (перечень слов в орфографическом </w:t>
      </w:r>
      <w:proofErr w:type="gramEnd"/>
    </w:p>
    <w:p w:rsid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1" w:after="0" w:line="240" w:lineRule="auto"/>
        <w:ind w:right="154"/>
        <w:jc w:val="both"/>
        <w:rPr>
          <w:rFonts w:ascii="Times New Roman" w:hAnsi="Times New Roman" w:cs="Times New Roman"/>
          <w:spacing w:val="1"/>
          <w:w w:val="120"/>
        </w:rPr>
      </w:pPr>
      <w:r w:rsidRPr="00CC5BCB">
        <w:rPr>
          <w:rFonts w:ascii="Times New Roman" w:hAnsi="Times New Roman" w:cs="Times New Roman"/>
          <w:w w:val="115"/>
          <w:sz w:val="24"/>
          <w:szCs w:val="24"/>
        </w:rPr>
        <w:t>словаре учебника); безударные падежные окончания</w:t>
      </w:r>
      <w:r w:rsidRPr="00CC5BCB">
        <w:rPr>
          <w:rFonts w:ascii="Times New Roman" w:hAnsi="Times New Roman" w:cs="Times New Roman"/>
          <w:spacing w:val="50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имён</w:t>
      </w:r>
      <w:r w:rsidRPr="00CC5BCB">
        <w:rPr>
          <w:rFonts w:ascii="Times New Roman" w:hAnsi="Times New Roman" w:cs="Times New Roman"/>
          <w:spacing w:val="5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существительных</w:t>
      </w:r>
      <w:r w:rsidRPr="00CC5BCB">
        <w:rPr>
          <w:rFonts w:ascii="Times New Roman" w:hAnsi="Times New Roman" w:cs="Times New Roman"/>
          <w:spacing w:val="50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(кроме</w:t>
      </w:r>
      <w:r w:rsidRPr="00CC5BCB">
        <w:rPr>
          <w:rFonts w:ascii="Times New Roman" w:hAnsi="Times New Roman" w:cs="Times New Roman"/>
          <w:spacing w:val="5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существительных</w:t>
      </w:r>
      <w:r w:rsidRPr="00CC5BCB">
        <w:rPr>
          <w:rFonts w:ascii="Times New Roman" w:hAnsi="Times New Roman" w:cs="Times New Roman"/>
          <w:spacing w:val="50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CC5BCB">
        <w:rPr>
          <w:rFonts w:ascii="Times New Roman" w:hAnsi="Times New Roman" w:cs="Times New Roman"/>
          <w:spacing w:val="51"/>
          <w:w w:val="115"/>
          <w:sz w:val="24"/>
          <w:szCs w:val="24"/>
        </w:rPr>
        <w:t xml:space="preserve"> </w:t>
      </w:r>
      <w:proofErr w:type="gramStart"/>
      <w:r w:rsidRPr="00CC5BCB">
        <w:rPr>
          <w:rFonts w:ascii="Times New Roman" w:hAnsi="Times New Roman" w:cs="Times New Roman"/>
          <w:b/>
          <w:i/>
          <w:w w:val="115"/>
          <w:sz w:val="24"/>
          <w:szCs w:val="24"/>
        </w:rPr>
        <w:t>-</w:t>
      </w:r>
      <w:proofErr w:type="spellStart"/>
      <w:r w:rsidRPr="00CC5BCB">
        <w:rPr>
          <w:rFonts w:ascii="Times New Roman" w:hAnsi="Times New Roman" w:cs="Times New Roman"/>
          <w:b/>
          <w:i/>
          <w:w w:val="115"/>
          <w:sz w:val="24"/>
          <w:szCs w:val="24"/>
        </w:rPr>
        <w:t>м</w:t>
      </w:r>
      <w:proofErr w:type="gramEnd"/>
      <w:r w:rsidRPr="00CC5BCB">
        <w:rPr>
          <w:rFonts w:ascii="Times New Roman" w:hAnsi="Times New Roman" w:cs="Times New Roman"/>
          <w:b/>
          <w:i/>
          <w:w w:val="115"/>
          <w:sz w:val="24"/>
          <w:szCs w:val="24"/>
        </w:rPr>
        <w:t>я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CC5BCB">
        <w:rPr>
          <w:rFonts w:ascii="Times New Roman" w:hAnsi="Times New Roman" w:cs="Times New Roman"/>
          <w:b/>
          <w:i/>
          <w:w w:val="120"/>
        </w:rPr>
        <w:t>-ий</w:t>
      </w:r>
      <w:proofErr w:type="spellEnd"/>
      <w:r w:rsidRPr="00CC5BCB">
        <w:rPr>
          <w:rFonts w:ascii="Times New Roman" w:hAnsi="Times New Roman" w:cs="Times New Roman"/>
          <w:w w:val="120"/>
        </w:rPr>
        <w:t>,</w:t>
      </w:r>
      <w:r w:rsidRPr="00CC5BCB">
        <w:rPr>
          <w:rFonts w:ascii="Times New Roman" w:hAnsi="Times New Roman" w:cs="Times New Roman"/>
          <w:spacing w:val="-4"/>
          <w:w w:val="120"/>
        </w:rPr>
        <w:t xml:space="preserve"> </w:t>
      </w:r>
      <w:r w:rsidRPr="00CC5BCB">
        <w:rPr>
          <w:rFonts w:ascii="Times New Roman" w:hAnsi="Times New Roman" w:cs="Times New Roman"/>
          <w:b/>
          <w:w w:val="120"/>
        </w:rPr>
        <w:t>-</w:t>
      </w:r>
      <w:proofErr w:type="spellStart"/>
      <w:r w:rsidRPr="00CC5BCB">
        <w:rPr>
          <w:rFonts w:ascii="Times New Roman" w:hAnsi="Times New Roman" w:cs="Times New Roman"/>
          <w:b/>
          <w:i/>
          <w:w w:val="120"/>
        </w:rPr>
        <w:t>ие</w:t>
      </w:r>
      <w:proofErr w:type="spellEnd"/>
      <w:r w:rsidRPr="00CC5BCB">
        <w:rPr>
          <w:rFonts w:ascii="Times New Roman" w:hAnsi="Times New Roman" w:cs="Times New Roman"/>
          <w:w w:val="120"/>
        </w:rPr>
        <w:t>,</w:t>
      </w:r>
      <w:r w:rsidRPr="00CC5BCB">
        <w:rPr>
          <w:rFonts w:ascii="Times New Roman" w:hAnsi="Times New Roman" w:cs="Times New Roman"/>
          <w:spacing w:val="-3"/>
          <w:w w:val="120"/>
        </w:rPr>
        <w:t xml:space="preserve"> </w:t>
      </w:r>
      <w:r w:rsidRPr="00CC5BCB">
        <w:rPr>
          <w:rFonts w:ascii="Times New Roman" w:hAnsi="Times New Roman" w:cs="Times New Roman"/>
          <w:b/>
          <w:i/>
          <w:w w:val="120"/>
        </w:rPr>
        <w:t>-</w:t>
      </w:r>
      <w:proofErr w:type="spellStart"/>
      <w:r w:rsidRPr="00CC5BCB">
        <w:rPr>
          <w:rFonts w:ascii="Times New Roman" w:hAnsi="Times New Roman" w:cs="Times New Roman"/>
          <w:b/>
          <w:i/>
          <w:w w:val="120"/>
        </w:rPr>
        <w:t>ия</w:t>
      </w:r>
      <w:proofErr w:type="spellEnd"/>
      <w:r w:rsidRPr="00CC5BCB">
        <w:rPr>
          <w:rFonts w:ascii="Times New Roman" w:hAnsi="Times New Roman" w:cs="Times New Roman"/>
          <w:w w:val="120"/>
        </w:rPr>
        <w:t>,</w:t>
      </w:r>
      <w:r w:rsidRPr="00CC5BCB">
        <w:rPr>
          <w:rFonts w:ascii="Times New Roman" w:hAnsi="Times New Roman" w:cs="Times New Roman"/>
          <w:spacing w:val="-3"/>
          <w:w w:val="120"/>
        </w:rPr>
        <w:t xml:space="preserve"> </w:t>
      </w:r>
      <w:r w:rsidRPr="00CC5BCB">
        <w:rPr>
          <w:rFonts w:ascii="Times New Roman" w:hAnsi="Times New Roman" w:cs="Times New Roman"/>
          <w:w w:val="120"/>
        </w:rPr>
        <w:t>а</w:t>
      </w:r>
      <w:r w:rsidRPr="00CC5BCB">
        <w:rPr>
          <w:rFonts w:ascii="Times New Roman" w:hAnsi="Times New Roman" w:cs="Times New Roman"/>
          <w:spacing w:val="-3"/>
          <w:w w:val="120"/>
        </w:rPr>
        <w:t xml:space="preserve"> </w:t>
      </w:r>
      <w:r w:rsidRPr="00CC5BCB">
        <w:rPr>
          <w:rFonts w:ascii="Times New Roman" w:hAnsi="Times New Roman" w:cs="Times New Roman"/>
          <w:w w:val="120"/>
        </w:rPr>
        <w:t>также</w:t>
      </w:r>
      <w:r w:rsidRPr="00CC5BCB">
        <w:rPr>
          <w:rFonts w:ascii="Times New Roman" w:hAnsi="Times New Roman" w:cs="Times New Roman"/>
          <w:spacing w:val="-3"/>
          <w:w w:val="120"/>
        </w:rPr>
        <w:t xml:space="preserve"> </w:t>
      </w:r>
      <w:r w:rsidRPr="00CC5BCB">
        <w:rPr>
          <w:rFonts w:ascii="Times New Roman" w:hAnsi="Times New Roman" w:cs="Times New Roman"/>
          <w:w w:val="120"/>
        </w:rPr>
        <w:t>кроме</w:t>
      </w:r>
      <w:r w:rsidRPr="00CC5BCB">
        <w:rPr>
          <w:rFonts w:ascii="Times New Roman" w:hAnsi="Times New Roman" w:cs="Times New Roman"/>
          <w:spacing w:val="-3"/>
          <w:w w:val="120"/>
        </w:rPr>
        <w:t xml:space="preserve"> </w:t>
      </w:r>
      <w:r w:rsidRPr="00CC5BCB">
        <w:rPr>
          <w:rFonts w:ascii="Times New Roman" w:hAnsi="Times New Roman" w:cs="Times New Roman"/>
          <w:w w:val="120"/>
        </w:rPr>
        <w:t>собственных</w:t>
      </w:r>
      <w:r w:rsidRPr="00CC5BCB">
        <w:rPr>
          <w:rFonts w:ascii="Times New Roman" w:hAnsi="Times New Roman" w:cs="Times New Roman"/>
          <w:spacing w:val="-3"/>
          <w:w w:val="120"/>
        </w:rPr>
        <w:t xml:space="preserve"> </w:t>
      </w:r>
      <w:r w:rsidRPr="00CC5BCB">
        <w:rPr>
          <w:rFonts w:ascii="Times New Roman" w:hAnsi="Times New Roman" w:cs="Times New Roman"/>
          <w:w w:val="120"/>
        </w:rPr>
        <w:t>имён</w:t>
      </w:r>
      <w:r w:rsidRPr="00CC5BCB">
        <w:rPr>
          <w:rFonts w:ascii="Times New Roman" w:hAnsi="Times New Roman" w:cs="Times New Roman"/>
          <w:spacing w:val="-3"/>
          <w:w w:val="120"/>
        </w:rPr>
        <w:t xml:space="preserve"> </w:t>
      </w:r>
      <w:r w:rsidRPr="00CC5BCB">
        <w:rPr>
          <w:rFonts w:ascii="Times New Roman" w:hAnsi="Times New Roman" w:cs="Times New Roman"/>
          <w:w w:val="120"/>
        </w:rPr>
        <w:t xml:space="preserve">существительных на </w:t>
      </w:r>
      <w:r w:rsidRPr="00CC5BCB">
        <w:rPr>
          <w:rFonts w:ascii="Times New Roman" w:hAnsi="Times New Roman" w:cs="Times New Roman"/>
          <w:b/>
          <w:i/>
          <w:w w:val="120"/>
        </w:rPr>
        <w:t>-</w:t>
      </w:r>
      <w:proofErr w:type="spellStart"/>
      <w:r w:rsidRPr="00CC5BCB">
        <w:rPr>
          <w:rFonts w:ascii="Times New Roman" w:hAnsi="Times New Roman" w:cs="Times New Roman"/>
          <w:b/>
          <w:i/>
          <w:w w:val="120"/>
        </w:rPr>
        <w:t>ов</w:t>
      </w:r>
      <w:proofErr w:type="spellEnd"/>
      <w:r w:rsidRPr="00CC5BCB">
        <w:rPr>
          <w:rFonts w:ascii="Times New Roman" w:hAnsi="Times New Roman" w:cs="Times New Roman"/>
          <w:w w:val="120"/>
        </w:rPr>
        <w:t xml:space="preserve">, </w:t>
      </w:r>
      <w:r w:rsidRPr="00CC5BCB">
        <w:rPr>
          <w:rFonts w:ascii="Times New Roman" w:hAnsi="Times New Roman" w:cs="Times New Roman"/>
          <w:b/>
          <w:i/>
          <w:w w:val="120"/>
        </w:rPr>
        <w:t>-ин</w:t>
      </w:r>
      <w:r w:rsidRPr="00CC5BCB">
        <w:rPr>
          <w:rFonts w:ascii="Times New Roman" w:hAnsi="Times New Roman" w:cs="Times New Roman"/>
          <w:w w:val="120"/>
        </w:rPr>
        <w:t xml:space="preserve">, </w:t>
      </w:r>
      <w:r w:rsidRPr="00CC5BCB">
        <w:rPr>
          <w:rFonts w:ascii="Times New Roman" w:hAnsi="Times New Roman" w:cs="Times New Roman"/>
          <w:b/>
          <w:i/>
          <w:w w:val="120"/>
        </w:rPr>
        <w:t>-</w:t>
      </w:r>
      <w:proofErr w:type="spellStart"/>
      <w:r w:rsidRPr="00CC5BCB">
        <w:rPr>
          <w:rFonts w:ascii="Times New Roman" w:hAnsi="Times New Roman" w:cs="Times New Roman"/>
          <w:b/>
          <w:i/>
          <w:w w:val="120"/>
        </w:rPr>
        <w:t>ий</w:t>
      </w:r>
      <w:proofErr w:type="spellEnd"/>
      <w:r w:rsidRPr="00CC5BCB">
        <w:rPr>
          <w:rFonts w:ascii="Times New Roman" w:hAnsi="Times New Roman" w:cs="Times New Roman"/>
          <w:w w:val="120"/>
        </w:rPr>
        <w:t>); безударные падежные окончания имён</w:t>
      </w:r>
      <w:r w:rsidRPr="00CC5BCB">
        <w:rPr>
          <w:rFonts w:ascii="Times New Roman" w:hAnsi="Times New Roman" w:cs="Times New Roman"/>
          <w:spacing w:val="1"/>
          <w:w w:val="120"/>
        </w:rPr>
        <w:t xml:space="preserve"> </w:t>
      </w:r>
    </w:p>
    <w:p w:rsidR="008D0CA9" w:rsidRP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1" w:after="0" w:line="240" w:lineRule="auto"/>
        <w:ind w:right="154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CC5BCB">
        <w:rPr>
          <w:rFonts w:ascii="Times New Roman" w:hAnsi="Times New Roman" w:cs="Times New Roman"/>
          <w:w w:val="120"/>
        </w:rPr>
        <w:t>прилагательных; мягкий знак после шипящих на конце глаго</w:t>
      </w:r>
      <w:r w:rsidRPr="00CC5BCB">
        <w:rPr>
          <w:rFonts w:ascii="Times New Roman" w:hAnsi="Times New Roman" w:cs="Times New Roman"/>
          <w:w w:val="115"/>
        </w:rPr>
        <w:t xml:space="preserve">лов в форме 2­го лица </w:t>
      </w:r>
      <w:r w:rsidRPr="00CC5BCB">
        <w:rPr>
          <w:rFonts w:ascii="Times New Roman" w:hAnsi="Times New Roman" w:cs="Times New Roman"/>
          <w:w w:val="115"/>
        </w:rPr>
        <w:lastRenderedPageBreak/>
        <w:t>единственного числа; наличие или отсут</w:t>
      </w:r>
      <w:r w:rsidRPr="00CC5BCB">
        <w:rPr>
          <w:rFonts w:ascii="Times New Roman" w:hAnsi="Times New Roman" w:cs="Times New Roman"/>
          <w:w w:val="120"/>
        </w:rPr>
        <w:t xml:space="preserve">ствие мягкого знака в глаголах на </w:t>
      </w:r>
      <w:proofErr w:type="gramStart"/>
      <w:r w:rsidRPr="00CC5BCB">
        <w:rPr>
          <w:rFonts w:ascii="Times New Roman" w:hAnsi="Times New Roman" w:cs="Times New Roman"/>
          <w:b/>
          <w:i/>
          <w:w w:val="120"/>
        </w:rPr>
        <w:t>-</w:t>
      </w:r>
      <w:proofErr w:type="spellStart"/>
      <w:r w:rsidRPr="00CC5BCB">
        <w:rPr>
          <w:rFonts w:ascii="Times New Roman" w:hAnsi="Times New Roman" w:cs="Times New Roman"/>
          <w:b/>
          <w:i/>
          <w:w w:val="120"/>
        </w:rPr>
        <w:t>т</w:t>
      </w:r>
      <w:proofErr w:type="gramEnd"/>
      <w:r w:rsidRPr="00CC5BCB">
        <w:rPr>
          <w:rFonts w:ascii="Times New Roman" w:hAnsi="Times New Roman" w:cs="Times New Roman"/>
          <w:b/>
          <w:i/>
          <w:w w:val="120"/>
        </w:rPr>
        <w:t>ься</w:t>
      </w:r>
      <w:proofErr w:type="spellEnd"/>
      <w:r w:rsidRPr="00CC5BCB">
        <w:rPr>
          <w:rFonts w:ascii="Times New Roman" w:hAnsi="Times New Roman" w:cs="Times New Roman"/>
          <w:b/>
          <w:i/>
          <w:w w:val="120"/>
        </w:rPr>
        <w:t xml:space="preserve"> </w:t>
      </w:r>
      <w:r w:rsidRPr="00CC5BCB">
        <w:rPr>
          <w:rFonts w:ascii="Times New Roman" w:hAnsi="Times New Roman" w:cs="Times New Roman"/>
          <w:w w:val="120"/>
        </w:rPr>
        <w:t xml:space="preserve">и </w:t>
      </w:r>
      <w:r w:rsidRPr="00CC5BCB">
        <w:rPr>
          <w:rFonts w:ascii="Times New Roman" w:hAnsi="Times New Roman" w:cs="Times New Roman"/>
          <w:b/>
          <w:i/>
          <w:w w:val="120"/>
        </w:rPr>
        <w:t>-</w:t>
      </w:r>
      <w:proofErr w:type="spellStart"/>
      <w:r w:rsidRPr="00CC5BCB">
        <w:rPr>
          <w:rFonts w:ascii="Times New Roman" w:hAnsi="Times New Roman" w:cs="Times New Roman"/>
          <w:b/>
          <w:i/>
          <w:w w:val="120"/>
        </w:rPr>
        <w:t>тся</w:t>
      </w:r>
      <w:proofErr w:type="spellEnd"/>
      <w:r w:rsidRPr="00CC5BCB">
        <w:rPr>
          <w:rFonts w:ascii="Times New Roman" w:hAnsi="Times New Roman" w:cs="Times New Roman"/>
          <w:w w:val="120"/>
        </w:rPr>
        <w:t>; безударные</w:t>
      </w:r>
      <w:r w:rsidRPr="00CC5BCB">
        <w:rPr>
          <w:rFonts w:ascii="Times New Roman" w:hAnsi="Times New Roman" w:cs="Times New Roman"/>
          <w:spacing w:val="1"/>
          <w:w w:val="120"/>
        </w:rPr>
        <w:t xml:space="preserve"> </w:t>
      </w:r>
      <w:r w:rsidRPr="00CC5BCB">
        <w:rPr>
          <w:rFonts w:ascii="Times New Roman" w:hAnsi="Times New Roman" w:cs="Times New Roman"/>
          <w:w w:val="120"/>
        </w:rPr>
        <w:t>личные</w:t>
      </w:r>
      <w:r w:rsidRPr="00CC5BCB">
        <w:rPr>
          <w:rFonts w:ascii="Times New Roman" w:hAnsi="Times New Roman" w:cs="Times New Roman"/>
          <w:spacing w:val="-10"/>
          <w:w w:val="120"/>
        </w:rPr>
        <w:t xml:space="preserve"> </w:t>
      </w:r>
      <w:r w:rsidRPr="00CC5BCB">
        <w:rPr>
          <w:rFonts w:ascii="Times New Roman" w:hAnsi="Times New Roman" w:cs="Times New Roman"/>
          <w:w w:val="120"/>
        </w:rPr>
        <w:t>окончания</w:t>
      </w:r>
      <w:r w:rsidRPr="00CC5BCB">
        <w:rPr>
          <w:rFonts w:ascii="Times New Roman" w:hAnsi="Times New Roman" w:cs="Times New Roman"/>
          <w:spacing w:val="-10"/>
          <w:w w:val="120"/>
        </w:rPr>
        <w:t xml:space="preserve"> </w:t>
      </w:r>
      <w:r w:rsidRPr="00CC5BCB">
        <w:rPr>
          <w:rFonts w:ascii="Times New Roman" w:hAnsi="Times New Roman" w:cs="Times New Roman"/>
          <w:w w:val="120"/>
        </w:rPr>
        <w:t>глаголов;</w:t>
      </w:r>
      <w:r w:rsidRPr="00CC5BCB">
        <w:rPr>
          <w:rFonts w:ascii="Times New Roman" w:hAnsi="Times New Roman" w:cs="Times New Roman"/>
          <w:spacing w:val="-9"/>
          <w:w w:val="120"/>
        </w:rPr>
        <w:t xml:space="preserve"> </w:t>
      </w:r>
      <w:r w:rsidRPr="00CC5BCB">
        <w:rPr>
          <w:rFonts w:ascii="Times New Roman" w:hAnsi="Times New Roman" w:cs="Times New Roman"/>
          <w:w w:val="120"/>
        </w:rPr>
        <w:t>знаки</w:t>
      </w:r>
      <w:r w:rsidRPr="00CC5BCB">
        <w:rPr>
          <w:rFonts w:ascii="Times New Roman" w:hAnsi="Times New Roman" w:cs="Times New Roman"/>
          <w:spacing w:val="-10"/>
          <w:w w:val="120"/>
        </w:rPr>
        <w:t xml:space="preserve"> </w:t>
      </w:r>
      <w:r w:rsidRPr="00CC5BCB">
        <w:rPr>
          <w:rFonts w:ascii="Times New Roman" w:hAnsi="Times New Roman" w:cs="Times New Roman"/>
          <w:w w:val="120"/>
        </w:rPr>
        <w:t>препинания</w:t>
      </w:r>
      <w:r w:rsidRPr="00CC5BCB">
        <w:rPr>
          <w:rFonts w:ascii="Times New Roman" w:hAnsi="Times New Roman" w:cs="Times New Roman"/>
          <w:spacing w:val="-9"/>
          <w:w w:val="120"/>
        </w:rPr>
        <w:t xml:space="preserve"> </w:t>
      </w:r>
      <w:r w:rsidRPr="00CC5BCB">
        <w:rPr>
          <w:rFonts w:ascii="Times New Roman" w:hAnsi="Times New Roman" w:cs="Times New Roman"/>
          <w:w w:val="120"/>
        </w:rPr>
        <w:t>в</w:t>
      </w:r>
      <w:r w:rsidRPr="00CC5BCB">
        <w:rPr>
          <w:rFonts w:ascii="Times New Roman" w:hAnsi="Times New Roman" w:cs="Times New Roman"/>
          <w:spacing w:val="-10"/>
          <w:w w:val="120"/>
        </w:rPr>
        <w:t xml:space="preserve"> </w:t>
      </w:r>
      <w:r w:rsidRPr="00CC5BCB">
        <w:rPr>
          <w:rFonts w:ascii="Times New Roman" w:hAnsi="Times New Roman" w:cs="Times New Roman"/>
          <w:w w:val="120"/>
        </w:rPr>
        <w:t xml:space="preserve">предложениях с однородными членами, соединёнными союзами </w:t>
      </w:r>
      <w:r w:rsidRPr="00CC5BCB">
        <w:rPr>
          <w:rFonts w:ascii="Times New Roman" w:hAnsi="Times New Roman" w:cs="Times New Roman"/>
          <w:i/>
          <w:w w:val="120"/>
        </w:rPr>
        <w:t>и</w:t>
      </w:r>
      <w:r w:rsidRPr="00CC5BCB">
        <w:rPr>
          <w:rFonts w:ascii="Times New Roman" w:hAnsi="Times New Roman" w:cs="Times New Roman"/>
          <w:w w:val="120"/>
        </w:rPr>
        <w:t xml:space="preserve">, </w:t>
      </w:r>
      <w:r w:rsidRPr="00CC5BCB">
        <w:rPr>
          <w:rFonts w:ascii="Times New Roman" w:hAnsi="Times New Roman" w:cs="Times New Roman"/>
          <w:i/>
          <w:w w:val="120"/>
        </w:rPr>
        <w:t>а</w:t>
      </w:r>
      <w:r w:rsidRPr="00CC5BCB">
        <w:rPr>
          <w:rFonts w:ascii="Times New Roman" w:hAnsi="Times New Roman" w:cs="Times New Roman"/>
          <w:w w:val="120"/>
        </w:rPr>
        <w:t xml:space="preserve">, </w:t>
      </w:r>
      <w:r w:rsidRPr="00CC5BCB">
        <w:rPr>
          <w:rFonts w:ascii="Times New Roman" w:hAnsi="Times New Roman" w:cs="Times New Roman"/>
          <w:i/>
          <w:w w:val="120"/>
        </w:rPr>
        <w:t xml:space="preserve">но </w:t>
      </w:r>
      <w:r w:rsidRPr="00CC5BCB">
        <w:rPr>
          <w:rFonts w:ascii="Times New Roman" w:hAnsi="Times New Roman" w:cs="Times New Roman"/>
          <w:w w:val="120"/>
        </w:rPr>
        <w:t>и</w:t>
      </w:r>
      <w:r w:rsidRPr="00CC5BCB">
        <w:rPr>
          <w:rFonts w:ascii="Times New Roman" w:hAnsi="Times New Roman" w:cs="Times New Roman"/>
          <w:spacing w:val="-57"/>
          <w:w w:val="120"/>
        </w:rPr>
        <w:t xml:space="preserve"> </w:t>
      </w:r>
      <w:r w:rsidRPr="00CC5BCB">
        <w:rPr>
          <w:rFonts w:ascii="Times New Roman" w:hAnsi="Times New Roman" w:cs="Times New Roman"/>
          <w:w w:val="120"/>
        </w:rPr>
        <w:t>без</w:t>
      </w:r>
      <w:r w:rsidRPr="00CC5BCB">
        <w:rPr>
          <w:rFonts w:ascii="Times New Roman" w:hAnsi="Times New Roman" w:cs="Times New Roman"/>
          <w:spacing w:val="-13"/>
          <w:w w:val="120"/>
        </w:rPr>
        <w:t xml:space="preserve"> </w:t>
      </w:r>
      <w:r w:rsidRPr="00CC5BCB">
        <w:rPr>
          <w:rFonts w:ascii="Times New Roman" w:hAnsi="Times New Roman" w:cs="Times New Roman"/>
          <w:w w:val="120"/>
        </w:rPr>
        <w:t>союзов;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правильно</w:t>
      </w:r>
      <w:r w:rsidRPr="00F4402C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списывать</w:t>
      </w:r>
      <w:r w:rsidRPr="00F4402C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тексты</w:t>
      </w:r>
      <w:r w:rsidRPr="00F4402C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объёмом</w:t>
      </w:r>
      <w:r w:rsidRPr="00F4402C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не</w:t>
      </w:r>
      <w:r w:rsidRPr="00F4402C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более</w:t>
      </w:r>
      <w:r w:rsidRPr="00F4402C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85</w:t>
      </w:r>
      <w:r w:rsidRPr="00F4402C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слов;</w:t>
      </w:r>
    </w:p>
    <w:p w:rsidR="00CC5BCB" w:rsidRPr="00CC5BCB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before="13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писать</w:t>
      </w:r>
      <w:r w:rsidRPr="00F4402C">
        <w:rPr>
          <w:rFonts w:ascii="Times New Roman" w:hAnsi="Times New Roman" w:cs="Times New Roman"/>
          <w:spacing w:val="52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под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диктовку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тексты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объёмом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не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более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80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</w:t>
      </w:r>
      <w:r w:rsidRPr="00F4402C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F4402C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учётом</w:t>
      </w:r>
      <w:r w:rsidRPr="00F4402C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</w:p>
    <w:p w:rsidR="008D0CA9" w:rsidRP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13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CC5BCB">
        <w:rPr>
          <w:rFonts w:ascii="Times New Roman" w:hAnsi="Times New Roman" w:cs="Times New Roman"/>
          <w:w w:val="115"/>
          <w:sz w:val="24"/>
          <w:szCs w:val="24"/>
        </w:rPr>
        <w:t>изученных</w:t>
      </w:r>
      <w:r w:rsidRPr="00CC5BCB">
        <w:rPr>
          <w:rFonts w:ascii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правил</w:t>
      </w:r>
      <w:r w:rsidRPr="00CC5BCB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правописания;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before="2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spacing w:val="-1"/>
          <w:w w:val="120"/>
          <w:sz w:val="24"/>
          <w:szCs w:val="24"/>
        </w:rPr>
        <w:t>находить</w:t>
      </w:r>
      <w:r w:rsidRPr="00F4402C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spacing w:val="-1"/>
          <w:w w:val="120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spacing w:val="-1"/>
          <w:w w:val="120"/>
          <w:sz w:val="24"/>
          <w:szCs w:val="24"/>
        </w:rPr>
        <w:t>исправлять</w:t>
      </w:r>
      <w:r w:rsidRPr="00F4402C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spacing w:val="-1"/>
          <w:w w:val="120"/>
          <w:sz w:val="24"/>
          <w:szCs w:val="24"/>
        </w:rPr>
        <w:t>орфографические</w:t>
      </w:r>
      <w:r w:rsidRPr="00F4402C">
        <w:rPr>
          <w:rFonts w:ascii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пунктуационные</w:t>
      </w:r>
      <w:r w:rsidRPr="00F4402C">
        <w:rPr>
          <w:rFonts w:ascii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ошибки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на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изученные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правила,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описки;</w:t>
      </w:r>
    </w:p>
    <w:p w:rsidR="00CC5BCB" w:rsidRPr="00CC5BCB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before="1"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осознавать ситуацию общения (с какой целью, с кем, где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происходит </w:t>
      </w:r>
      <w:proofErr w:type="gramEnd"/>
    </w:p>
    <w:p w:rsidR="008D0CA9" w:rsidRPr="008B7E6F" w:rsidRDefault="008D0CA9" w:rsidP="008B7E6F">
      <w:pPr>
        <w:widowControl w:val="0"/>
        <w:tabs>
          <w:tab w:val="left" w:pos="724"/>
        </w:tabs>
        <w:autoSpaceDE w:val="0"/>
        <w:autoSpaceDN w:val="0"/>
        <w:spacing w:before="1" w:after="0" w:line="240" w:lineRule="auto"/>
        <w:ind w:right="155"/>
        <w:jc w:val="both"/>
        <w:rPr>
          <w:rFonts w:ascii="Times New Roman" w:hAnsi="Times New Roman" w:cs="Times New Roman"/>
          <w:sz w:val="24"/>
          <w:szCs w:val="24"/>
        </w:rPr>
      </w:pPr>
      <w:r w:rsidRPr="00CC5BCB">
        <w:rPr>
          <w:rFonts w:ascii="Times New Roman" w:hAnsi="Times New Roman" w:cs="Times New Roman"/>
          <w:w w:val="115"/>
          <w:sz w:val="24"/>
          <w:szCs w:val="24"/>
        </w:rPr>
        <w:t xml:space="preserve">общение);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выбирать адекватные языковые средства</w:t>
      </w:r>
      <w:r w:rsidRPr="008B7E6F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8B7E6F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ситуации</w:t>
      </w:r>
      <w:r w:rsidRPr="008B7E6F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8B7E6F">
        <w:rPr>
          <w:rFonts w:ascii="Times New Roman" w:hAnsi="Times New Roman" w:cs="Times New Roman"/>
          <w:w w:val="115"/>
          <w:sz w:val="24"/>
          <w:szCs w:val="24"/>
        </w:rPr>
        <w:t>общения;</w:t>
      </w:r>
    </w:p>
    <w:p w:rsidR="008D0CA9" w:rsidRPr="00CC5BCB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before="2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строить устное диалогическое и монологическое высказывание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(4—6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предложений),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соблюдая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орфоэпические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нормы,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правильную</w:t>
      </w:r>
      <w:r w:rsidRPr="00F4402C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интонацию,</w:t>
      </w:r>
      <w:r w:rsidRPr="00F4402C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но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р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мы</w:t>
      </w:r>
      <w:r w:rsidRPr="00F4402C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речевого</w:t>
      </w:r>
      <w:r w:rsidRPr="00F4402C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взаимодействия;</w:t>
      </w:r>
    </w:p>
    <w:p w:rsidR="00CC5BCB" w:rsidRPr="00CC5BCB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before="2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создавать</w:t>
      </w:r>
      <w:r w:rsidRPr="00F4402C">
        <w:rPr>
          <w:rFonts w:ascii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небольшие</w:t>
      </w:r>
      <w:r w:rsidRPr="00F4402C">
        <w:rPr>
          <w:rFonts w:ascii="Times New Roman" w:hAnsi="Times New Roman" w:cs="Times New Roman"/>
          <w:spacing w:val="4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устные</w:t>
      </w:r>
      <w:r w:rsidRPr="00F4402C">
        <w:rPr>
          <w:rFonts w:ascii="Times New Roman" w:hAnsi="Times New Roman" w:cs="Times New Roman"/>
          <w:spacing w:val="4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4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письменные</w:t>
      </w:r>
      <w:r w:rsidRPr="00F4402C">
        <w:rPr>
          <w:rFonts w:ascii="Times New Roman" w:hAnsi="Times New Roman" w:cs="Times New Roman"/>
          <w:spacing w:val="4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тексты</w:t>
      </w:r>
      <w:r w:rsidRPr="00F4402C">
        <w:rPr>
          <w:rFonts w:ascii="Times New Roman" w:hAnsi="Times New Roman" w:cs="Times New Roman"/>
          <w:spacing w:val="47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(3—</w:t>
      </w:r>
      <w:r w:rsidRPr="00F4402C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5 предложений) для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конкретной ситуации письменного общения</w:t>
      </w:r>
      <w:r w:rsidRPr="00CC5BCB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(письма,</w:t>
      </w:r>
      <w:r w:rsidRPr="00CC5BCB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поздравительные</w:t>
      </w:r>
      <w:r w:rsidRPr="00CC5BCB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proofErr w:type="gramEnd"/>
    </w:p>
    <w:p w:rsidR="008D0CA9" w:rsidRP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2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CC5BCB">
        <w:rPr>
          <w:rFonts w:ascii="Times New Roman" w:hAnsi="Times New Roman" w:cs="Times New Roman"/>
          <w:w w:val="115"/>
          <w:sz w:val="24"/>
          <w:szCs w:val="24"/>
        </w:rPr>
        <w:t>открытки,</w:t>
      </w:r>
      <w:r w:rsidRPr="00CC5BCB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объявления</w:t>
      </w:r>
      <w:r w:rsidRPr="00CC5BCB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CC5BCB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proofErr w:type="spellStart"/>
      <w:proofErr w:type="gramStart"/>
      <w:r w:rsidRPr="00CC5BCB">
        <w:rPr>
          <w:rFonts w:ascii="Times New Roman" w:hAnsi="Times New Roman" w:cs="Times New Roman"/>
          <w:w w:val="115"/>
          <w:sz w:val="24"/>
          <w:szCs w:val="24"/>
        </w:rPr>
        <w:t>др</w:t>
      </w:r>
      <w:proofErr w:type="spellEnd"/>
      <w:proofErr w:type="gramEnd"/>
      <w:r w:rsidRPr="00CC5BCB">
        <w:rPr>
          <w:rFonts w:ascii="Times New Roman" w:hAnsi="Times New Roman" w:cs="Times New Roman"/>
          <w:spacing w:val="34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);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before="1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определять тему и основную мысль текста; самостоятельно</w:t>
      </w:r>
      <w:r w:rsidRPr="00F4402C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озаглавливать</w:t>
      </w:r>
      <w:r w:rsidRPr="00F4402C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текст</w:t>
      </w:r>
      <w:r w:rsidRPr="00F4402C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F4402C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опорой</w:t>
      </w:r>
      <w:r w:rsidRPr="00F4402C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F4402C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тему</w:t>
      </w:r>
      <w:r w:rsidRPr="00F4402C">
        <w:rPr>
          <w:rFonts w:ascii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или</w:t>
      </w:r>
      <w:r w:rsidRPr="00F4402C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основную</w:t>
      </w:r>
      <w:r w:rsidRPr="00F4402C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мысль;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before="2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корректировать</w:t>
      </w:r>
      <w:r w:rsidRPr="00F4402C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порядок</w:t>
      </w:r>
      <w:r w:rsidRPr="00F4402C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предложений</w:t>
      </w:r>
      <w:r w:rsidRPr="00F4402C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F4402C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частей</w:t>
      </w:r>
      <w:r w:rsidRPr="00F4402C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текста;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before="19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составлять</w:t>
      </w:r>
      <w:r w:rsidRPr="00F4402C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план</w:t>
      </w:r>
      <w:r w:rsidRPr="00F4402C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F4402C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заданным</w:t>
      </w:r>
      <w:r w:rsidRPr="00F4402C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текстам;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before="19" w:after="0" w:line="240" w:lineRule="auto"/>
        <w:ind w:left="0" w:right="15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осуществлять подробный пересказ текста (устно и письменно);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before="1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осуществлять</w:t>
      </w:r>
      <w:r w:rsidRPr="00F4402C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выборочный</w:t>
      </w:r>
      <w:r w:rsidRPr="00F4402C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пересказ</w:t>
      </w:r>
      <w:r w:rsidRPr="00F4402C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текста</w:t>
      </w:r>
      <w:r w:rsidRPr="00F4402C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(устно);</w:t>
      </w:r>
    </w:p>
    <w:p w:rsidR="00CC5BCB" w:rsidRPr="00CC5BCB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before="19"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писать (после предварительной подготовки) сочинения </w:t>
      </w: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по</w:t>
      </w:r>
      <w:proofErr w:type="gramEnd"/>
      <w:r w:rsidRPr="00F4402C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заданным</w:t>
      </w:r>
      <w:r w:rsidRPr="00F4402C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</w:p>
    <w:p w:rsidR="00CC5BCB" w:rsidRDefault="008D0CA9" w:rsidP="00CC5BCB">
      <w:pPr>
        <w:widowControl w:val="0"/>
        <w:tabs>
          <w:tab w:val="left" w:pos="724"/>
        </w:tabs>
        <w:autoSpaceDE w:val="0"/>
        <w:autoSpaceDN w:val="0"/>
        <w:spacing w:before="19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CC5BCB">
        <w:rPr>
          <w:rFonts w:ascii="Times New Roman" w:hAnsi="Times New Roman" w:cs="Times New Roman"/>
          <w:w w:val="115"/>
          <w:sz w:val="24"/>
          <w:szCs w:val="24"/>
        </w:rPr>
        <w:t>темам;</w:t>
      </w:r>
    </w:p>
    <w:p w:rsidR="00CC5BCB" w:rsidRPr="00CC5BCB" w:rsidRDefault="008D0CA9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before="19" w:after="0" w:line="240" w:lineRule="auto"/>
        <w:ind w:right="154" w:hanging="156"/>
        <w:jc w:val="both"/>
        <w:rPr>
          <w:rFonts w:ascii="Times New Roman" w:hAnsi="Times New Roman" w:cs="Times New Roman"/>
          <w:sz w:val="24"/>
          <w:szCs w:val="24"/>
        </w:rPr>
      </w:pPr>
      <w:r w:rsidRPr="00CC5BCB">
        <w:rPr>
          <w:rFonts w:ascii="Times New Roman" w:hAnsi="Times New Roman" w:cs="Times New Roman"/>
          <w:w w:val="115"/>
          <w:sz w:val="24"/>
          <w:szCs w:val="24"/>
        </w:rPr>
        <w:t>осуществлять</w:t>
      </w:r>
      <w:r w:rsidRPr="00CC5BC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ознакомительное,</w:t>
      </w:r>
      <w:r w:rsidRPr="00CC5BC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изучающее</w:t>
      </w:r>
      <w:r w:rsidRPr="00CC5BC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чтение,</w:t>
      </w:r>
      <w:r w:rsidRPr="00CC5BC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>поиск информации; формулировать устно и письменно простые</w:t>
      </w:r>
      <w:r w:rsidRPr="00CC5BCB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CC5BCB">
        <w:rPr>
          <w:rFonts w:ascii="Times New Roman" w:hAnsi="Times New Roman" w:cs="Times New Roman"/>
          <w:w w:val="115"/>
          <w:sz w:val="24"/>
          <w:szCs w:val="24"/>
        </w:rPr>
        <w:t xml:space="preserve">выводы на основе прочитанной (услышанной) информации; </w:t>
      </w:r>
    </w:p>
    <w:p w:rsidR="008D0CA9" w:rsidRPr="00CC5BCB" w:rsidRDefault="008D0CA9" w:rsidP="00D51A3D">
      <w:pPr>
        <w:pStyle w:val="a4"/>
        <w:widowControl w:val="0"/>
        <w:numPr>
          <w:ilvl w:val="0"/>
          <w:numId w:val="9"/>
        </w:numPr>
        <w:tabs>
          <w:tab w:val="left" w:pos="724"/>
        </w:tabs>
        <w:autoSpaceDE w:val="0"/>
        <w:autoSpaceDN w:val="0"/>
        <w:spacing w:before="19" w:after="0" w:line="240" w:lineRule="auto"/>
        <w:ind w:right="154" w:hanging="156"/>
        <w:jc w:val="both"/>
        <w:rPr>
          <w:rFonts w:ascii="Times New Roman" w:hAnsi="Times New Roman" w:cs="Times New Roman"/>
          <w:sz w:val="24"/>
          <w:szCs w:val="24"/>
        </w:rPr>
      </w:pPr>
      <w:r w:rsidRPr="00CC5BCB">
        <w:rPr>
          <w:rFonts w:ascii="Times New Roman" w:hAnsi="Times New Roman" w:cs="Times New Roman"/>
          <w:w w:val="115"/>
          <w:sz w:val="24"/>
          <w:szCs w:val="24"/>
        </w:rPr>
        <w:t>интерпретировать и обобщать содержащуюся в тексте информацию;</w:t>
      </w:r>
    </w:p>
    <w:p w:rsidR="008D0CA9" w:rsidRPr="00F4402C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>объяснять своими словами значение изученных понятий;</w:t>
      </w:r>
      <w:r w:rsidRPr="00F4402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использовать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изученные</w:t>
      </w:r>
      <w:r w:rsidRPr="00F4402C">
        <w:rPr>
          <w:rFonts w:ascii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20"/>
          <w:sz w:val="24"/>
          <w:szCs w:val="24"/>
        </w:rPr>
        <w:t>понятия;</w:t>
      </w:r>
    </w:p>
    <w:p w:rsidR="008D0CA9" w:rsidRPr="00390A13" w:rsidRDefault="008D0CA9" w:rsidP="00D51A3D">
      <w:pPr>
        <w:pStyle w:val="a4"/>
        <w:widowControl w:val="0"/>
        <w:numPr>
          <w:ilvl w:val="0"/>
          <w:numId w:val="11"/>
        </w:numPr>
        <w:tabs>
          <w:tab w:val="left" w:pos="724"/>
        </w:tabs>
        <w:autoSpaceDE w:val="0"/>
        <w:autoSpaceDN w:val="0"/>
        <w:spacing w:after="0" w:line="240" w:lineRule="auto"/>
        <w:ind w:left="0" w:right="15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уточнять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значение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слова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помощью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толкового</w:t>
      </w:r>
      <w:r w:rsidRPr="00F4402C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словаря</w:t>
      </w:r>
      <w:r w:rsidRPr="00F4402C">
        <w:rPr>
          <w:rFonts w:ascii="Times New Roman" w:hAnsi="Times New Roman" w:cs="Times New Roman"/>
          <w:spacing w:val="-56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(на бумажном и </w:t>
      </w:r>
      <w:proofErr w:type="gramEnd"/>
    </w:p>
    <w:p w:rsidR="008D0CA9" w:rsidRDefault="008D0CA9" w:rsidP="009752C9">
      <w:pPr>
        <w:pStyle w:val="a4"/>
        <w:widowControl w:val="0"/>
        <w:tabs>
          <w:tab w:val="left" w:pos="724"/>
        </w:tabs>
        <w:autoSpaceDE w:val="0"/>
        <w:autoSpaceDN w:val="0"/>
        <w:spacing w:after="0" w:line="240" w:lineRule="auto"/>
        <w:ind w:left="0" w:right="154" w:firstLine="426"/>
        <w:contextualSpacing w:val="0"/>
        <w:jc w:val="both"/>
        <w:rPr>
          <w:rFonts w:ascii="Times New Roman" w:hAnsi="Times New Roman" w:cs="Times New Roman"/>
          <w:w w:val="142"/>
          <w:sz w:val="24"/>
          <w:szCs w:val="24"/>
        </w:rPr>
      </w:pPr>
      <w:r w:rsidRPr="00F4402C">
        <w:rPr>
          <w:rFonts w:ascii="Times New Roman" w:hAnsi="Times New Roman" w:cs="Times New Roman"/>
          <w:w w:val="115"/>
          <w:sz w:val="24"/>
          <w:szCs w:val="24"/>
        </w:rPr>
        <w:t xml:space="preserve">электронном </w:t>
      </w:r>
      <w:proofErr w:type="gramStart"/>
      <w:r w:rsidRPr="00F4402C">
        <w:rPr>
          <w:rFonts w:ascii="Times New Roman" w:hAnsi="Times New Roman" w:cs="Times New Roman"/>
          <w:w w:val="115"/>
          <w:sz w:val="24"/>
          <w:szCs w:val="24"/>
        </w:rPr>
        <w:t>носителе</w:t>
      </w:r>
      <w:proofErr w:type="gramEnd"/>
      <w:r w:rsidRPr="00F4402C">
        <w:rPr>
          <w:rFonts w:ascii="Times New Roman" w:hAnsi="Times New Roman" w:cs="Times New Roman"/>
          <w:w w:val="115"/>
          <w:sz w:val="24"/>
          <w:szCs w:val="24"/>
        </w:rPr>
        <w:t>), в Интернете в условиях</w:t>
      </w:r>
      <w:r w:rsidRPr="00F4402C">
        <w:rPr>
          <w:rFonts w:ascii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контролируемого</w:t>
      </w:r>
      <w:r w:rsidRPr="00F4402C">
        <w:rPr>
          <w:rFonts w:ascii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F4402C">
        <w:rPr>
          <w:rFonts w:ascii="Times New Roman" w:hAnsi="Times New Roman" w:cs="Times New Roman"/>
          <w:w w:val="115"/>
          <w:sz w:val="24"/>
          <w:szCs w:val="24"/>
        </w:rPr>
        <w:t>входа.</w:t>
      </w:r>
      <w:r w:rsidRPr="00F4402C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086BD3" w:rsidRPr="00F4402C" w:rsidRDefault="00324851" w:rsidP="00AC65AA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Количество контрольных и диагностических работ </w:t>
      </w:r>
      <w:r w:rsidR="00086BD3" w:rsidRPr="00F4402C">
        <w:rPr>
          <w:rFonts w:ascii="Times New Roman" w:hAnsi="Times New Roman" w:cs="Times New Roman"/>
          <w:b/>
          <w:sz w:val="24"/>
          <w:szCs w:val="24"/>
        </w:rPr>
        <w:t xml:space="preserve"> по курсу «</w:t>
      </w:r>
      <w:r w:rsidR="00086BD3" w:rsidRPr="00F4402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Русский язык»</w:t>
      </w:r>
      <w:r w:rsidR="00463BC1" w:rsidRPr="00F4402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="00FC694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              </w:t>
      </w:r>
      <w:r w:rsidR="00463BC1" w:rsidRPr="00F4402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="00FC694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в </w:t>
      </w:r>
      <w:r w:rsidR="00463BC1" w:rsidRPr="00F4402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</w:t>
      </w:r>
      <w:r w:rsidR="00FC694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- 4</w:t>
      </w:r>
      <w:r w:rsidR="00463BC1" w:rsidRPr="00F4402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класс</w:t>
      </w:r>
      <w:r w:rsidR="00FC694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ах</w:t>
      </w:r>
    </w:p>
    <w:p w:rsidR="00324851" w:rsidRDefault="00324851" w:rsidP="00324851">
      <w:pPr>
        <w:keepNext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page" w:tblpX="1660" w:tblpY="-32"/>
        <w:tblW w:w="9537" w:type="dxa"/>
        <w:tblLayout w:type="fixed"/>
        <w:tblLook w:val="04A0"/>
      </w:tblPr>
      <w:tblGrid>
        <w:gridCol w:w="569"/>
        <w:gridCol w:w="3083"/>
        <w:gridCol w:w="850"/>
        <w:gridCol w:w="709"/>
        <w:gridCol w:w="675"/>
        <w:gridCol w:w="567"/>
        <w:gridCol w:w="709"/>
        <w:gridCol w:w="709"/>
        <w:gridCol w:w="654"/>
        <w:gridCol w:w="506"/>
        <w:gridCol w:w="506"/>
      </w:tblGrid>
      <w:tr w:rsidR="00FC694F" w:rsidRPr="0041702E" w:rsidTr="00FC694F">
        <w:trPr>
          <w:trHeight w:val="1756"/>
        </w:trPr>
        <w:tc>
          <w:tcPr>
            <w:tcW w:w="569" w:type="dxa"/>
          </w:tcPr>
          <w:p w:rsidR="00FC694F" w:rsidRPr="0041702E" w:rsidRDefault="00FC694F" w:rsidP="00FC694F">
            <w:pPr>
              <w:keepNext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1702E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№ </w:t>
            </w:r>
            <w:proofErr w:type="spellStart"/>
            <w:proofErr w:type="gramStart"/>
            <w:r w:rsidRPr="0041702E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spellEnd"/>
            <w:proofErr w:type="gramEnd"/>
            <w:r w:rsidRPr="0041702E">
              <w:rPr>
                <w:rFonts w:ascii="Times New Roman" w:hAnsi="Times New Roman" w:cs="Times New Roman"/>
                <w:b/>
                <w:sz w:val="24"/>
              </w:rPr>
              <w:t>/</w:t>
            </w:r>
            <w:proofErr w:type="spellStart"/>
            <w:r w:rsidRPr="0041702E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3083" w:type="dxa"/>
          </w:tcPr>
          <w:p w:rsidR="00FC694F" w:rsidRDefault="00FC694F" w:rsidP="00FC694F">
            <w:pPr>
              <w:keepNext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:rsidR="00FC694F" w:rsidRPr="0041702E" w:rsidRDefault="00FC694F" w:rsidP="00FC694F">
            <w:pPr>
              <w:keepNext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500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850" w:type="dxa"/>
          </w:tcPr>
          <w:p w:rsidR="00FC694F" w:rsidRPr="00324851" w:rsidRDefault="00FC694F" w:rsidP="00FC694F">
            <w:pPr>
              <w:keepNext/>
              <w:jc w:val="both"/>
              <w:rPr>
                <w:rFonts w:ascii="Times New Roman" w:hAnsi="Times New Roman" w:cs="Times New Roman"/>
                <w:b/>
              </w:rPr>
            </w:pPr>
            <w:r w:rsidRPr="00324851">
              <w:rPr>
                <w:rFonts w:ascii="Times New Roman" w:hAnsi="Times New Roman" w:cs="Times New Roman"/>
                <w:b/>
              </w:rPr>
              <w:t>Всего</w:t>
            </w:r>
          </w:p>
          <w:p w:rsidR="00FC694F" w:rsidRPr="00324851" w:rsidRDefault="00FC694F" w:rsidP="00FC694F">
            <w:pPr>
              <w:keepNext/>
              <w:jc w:val="both"/>
              <w:rPr>
                <w:rFonts w:ascii="Times New Roman" w:hAnsi="Times New Roman" w:cs="Times New Roman"/>
                <w:b/>
              </w:rPr>
            </w:pPr>
            <w:r w:rsidRPr="00324851">
              <w:rPr>
                <w:rFonts w:ascii="Times New Roman" w:hAnsi="Times New Roman" w:cs="Times New Roman"/>
                <w:b/>
              </w:rPr>
              <w:t xml:space="preserve"> часов</w:t>
            </w:r>
          </w:p>
        </w:tc>
        <w:tc>
          <w:tcPr>
            <w:tcW w:w="709" w:type="dxa"/>
            <w:textDirection w:val="btLr"/>
          </w:tcPr>
          <w:p w:rsidR="00FC694F" w:rsidRPr="00324851" w:rsidRDefault="00FC694F" w:rsidP="00FC694F">
            <w:pPr>
              <w:keepNext/>
              <w:shd w:val="clear" w:color="auto" w:fill="FFFFFF"/>
              <w:ind w:right="113" w:firstLine="22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Cs w:val="24"/>
              </w:rPr>
            </w:pPr>
            <w:r w:rsidRPr="0032485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Словар</w:t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softHyphen/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spacing w:val="-3"/>
                <w:szCs w:val="24"/>
              </w:rPr>
              <w:t>ные</w:t>
            </w:r>
          </w:p>
          <w:p w:rsidR="00FC694F" w:rsidRPr="00324851" w:rsidRDefault="00FC694F" w:rsidP="00FC694F">
            <w:pPr>
              <w:keepNext/>
              <w:shd w:val="clear" w:color="auto" w:fill="FFFFFF"/>
              <w:ind w:right="113" w:firstLine="22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324851">
              <w:rPr>
                <w:rFonts w:ascii="Times New Roman" w:eastAsia="Times New Roman" w:hAnsi="Times New Roman" w:cs="Times New Roman"/>
                <w:b/>
                <w:bCs/>
                <w:spacing w:val="-3"/>
                <w:szCs w:val="24"/>
              </w:rPr>
              <w:t xml:space="preserve"> дик</w:t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spacing w:val="-3"/>
                <w:szCs w:val="24"/>
              </w:rPr>
              <w:softHyphen/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танты</w:t>
            </w:r>
          </w:p>
        </w:tc>
        <w:tc>
          <w:tcPr>
            <w:tcW w:w="675" w:type="dxa"/>
            <w:textDirection w:val="btLr"/>
          </w:tcPr>
          <w:p w:rsidR="00FC694F" w:rsidRPr="00324851" w:rsidRDefault="00FC694F" w:rsidP="00FC694F">
            <w:pPr>
              <w:keepNext/>
              <w:shd w:val="clear" w:color="auto" w:fill="FFFFFF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Cs w:val="24"/>
              </w:rPr>
            </w:pPr>
            <w:r w:rsidRPr="00324851">
              <w:rPr>
                <w:rFonts w:ascii="Times New Roman" w:eastAsia="Times New Roman" w:hAnsi="Times New Roman" w:cs="Times New Roman"/>
                <w:b/>
                <w:bCs/>
                <w:spacing w:val="-3"/>
                <w:szCs w:val="24"/>
              </w:rPr>
              <w:t>Контроль</w:t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spacing w:val="-3"/>
                <w:szCs w:val="24"/>
              </w:rPr>
              <w:softHyphen/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spacing w:val="-1"/>
                <w:szCs w:val="24"/>
              </w:rPr>
              <w:t xml:space="preserve">ное </w:t>
            </w:r>
          </w:p>
          <w:p w:rsidR="00FC694F" w:rsidRPr="00324851" w:rsidRDefault="00FC694F" w:rsidP="00FC694F">
            <w:pPr>
              <w:keepNext/>
              <w:shd w:val="clear" w:color="auto" w:fill="FFFFFF"/>
              <w:ind w:left="113" w:right="113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324851">
              <w:rPr>
                <w:rFonts w:ascii="Times New Roman" w:eastAsia="Times New Roman" w:hAnsi="Times New Roman" w:cs="Times New Roman"/>
                <w:b/>
                <w:bCs/>
                <w:spacing w:val="-1"/>
                <w:szCs w:val="24"/>
              </w:rPr>
              <w:t>спи</w:t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spacing w:val="-1"/>
                <w:szCs w:val="24"/>
              </w:rPr>
              <w:softHyphen/>
              <w:t>сывание</w:t>
            </w:r>
          </w:p>
        </w:tc>
        <w:tc>
          <w:tcPr>
            <w:tcW w:w="567" w:type="dxa"/>
            <w:textDirection w:val="btLr"/>
          </w:tcPr>
          <w:p w:rsidR="00FC694F" w:rsidRPr="00324851" w:rsidRDefault="00FC694F" w:rsidP="00FC694F">
            <w:pPr>
              <w:keepNext/>
              <w:shd w:val="clear" w:color="auto" w:fill="FFFFFF"/>
              <w:ind w:left="29" w:right="7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324851">
              <w:rPr>
                <w:rFonts w:ascii="Times New Roman" w:eastAsia="Times New Roman" w:hAnsi="Times New Roman" w:cs="Times New Roman"/>
                <w:b/>
                <w:bCs/>
                <w:spacing w:val="-2"/>
                <w:szCs w:val="24"/>
              </w:rPr>
              <w:t>Контроль</w:t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spacing w:val="-2"/>
                <w:szCs w:val="24"/>
              </w:rPr>
              <w:softHyphen/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ные </w:t>
            </w:r>
          </w:p>
          <w:p w:rsidR="00FC694F" w:rsidRPr="00324851" w:rsidRDefault="00FC694F" w:rsidP="00FC694F">
            <w:pPr>
              <w:keepNext/>
              <w:shd w:val="clear" w:color="auto" w:fill="FFFFFF"/>
              <w:ind w:left="29" w:right="7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Cs w:val="24"/>
              </w:rPr>
            </w:pPr>
            <w:r w:rsidRPr="0032485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дик</w:t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softHyphen/>
              <w:t>танты</w:t>
            </w:r>
          </w:p>
        </w:tc>
        <w:tc>
          <w:tcPr>
            <w:tcW w:w="709" w:type="dxa"/>
            <w:textDirection w:val="btLr"/>
          </w:tcPr>
          <w:p w:rsidR="00FC694F" w:rsidRPr="00324851" w:rsidRDefault="00FC694F" w:rsidP="00FC694F">
            <w:pPr>
              <w:keepNext/>
              <w:shd w:val="clear" w:color="auto" w:fill="FFFFFF"/>
              <w:ind w:left="113" w:right="113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32485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Диагно</w:t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spacing w:val="-3"/>
                <w:szCs w:val="24"/>
              </w:rPr>
              <w:t>стич</w:t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spacing w:val="-3"/>
                <w:szCs w:val="24"/>
              </w:rPr>
              <w:t>е</w:t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spacing w:val="-3"/>
                <w:szCs w:val="24"/>
              </w:rPr>
              <w:t>ские работы</w:t>
            </w:r>
          </w:p>
        </w:tc>
        <w:tc>
          <w:tcPr>
            <w:tcW w:w="709" w:type="dxa"/>
            <w:textDirection w:val="btLr"/>
          </w:tcPr>
          <w:p w:rsidR="00FC694F" w:rsidRPr="00324851" w:rsidRDefault="00FC694F" w:rsidP="00FC694F">
            <w:pPr>
              <w:keepNext/>
              <w:shd w:val="clear" w:color="auto" w:fill="FFFFFF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1"/>
                <w:szCs w:val="24"/>
              </w:rPr>
            </w:pPr>
            <w:r w:rsidRPr="003248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3"/>
                <w:szCs w:val="24"/>
              </w:rPr>
              <w:t>Провероч</w:t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3"/>
                <w:szCs w:val="24"/>
              </w:rPr>
              <w:softHyphen/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1"/>
                <w:szCs w:val="24"/>
              </w:rPr>
              <w:t xml:space="preserve">ные </w:t>
            </w:r>
          </w:p>
          <w:p w:rsidR="00FC694F" w:rsidRPr="00324851" w:rsidRDefault="00FC694F" w:rsidP="00FC694F">
            <w:pPr>
              <w:keepNext/>
              <w:shd w:val="clear" w:color="auto" w:fill="FFFFFF"/>
              <w:ind w:left="113" w:right="113"/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3248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1"/>
                <w:szCs w:val="24"/>
              </w:rPr>
              <w:t>дик</w:t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1"/>
                <w:szCs w:val="24"/>
              </w:rPr>
              <w:softHyphen/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</w:rPr>
              <w:t>танты</w:t>
            </w:r>
          </w:p>
        </w:tc>
        <w:tc>
          <w:tcPr>
            <w:tcW w:w="654" w:type="dxa"/>
            <w:textDirection w:val="btLr"/>
          </w:tcPr>
          <w:p w:rsidR="00FC694F" w:rsidRPr="00324851" w:rsidRDefault="00FC694F" w:rsidP="00FC694F">
            <w:pPr>
              <w:keepNext/>
              <w:shd w:val="clear" w:color="auto" w:fill="FFFFFF"/>
              <w:ind w:left="79" w:right="122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32485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Прове</w:t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softHyphen/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spacing w:val="-6"/>
                <w:szCs w:val="24"/>
              </w:rPr>
              <w:t xml:space="preserve">рочные </w:t>
            </w:r>
            <w:r w:rsidRPr="00324851">
              <w:rPr>
                <w:rFonts w:ascii="Times New Roman" w:eastAsia="Times New Roman" w:hAnsi="Times New Roman" w:cs="Times New Roman"/>
                <w:b/>
                <w:bCs/>
                <w:spacing w:val="-5"/>
                <w:szCs w:val="24"/>
              </w:rPr>
              <w:t>работы</w:t>
            </w:r>
          </w:p>
        </w:tc>
        <w:tc>
          <w:tcPr>
            <w:tcW w:w="506" w:type="dxa"/>
            <w:textDirection w:val="btLr"/>
          </w:tcPr>
          <w:p w:rsidR="00FC694F" w:rsidRPr="00324851" w:rsidRDefault="00FC694F" w:rsidP="00FC694F">
            <w:pPr>
              <w:keepNext/>
              <w:shd w:val="clear" w:color="auto" w:fill="FFFFFF"/>
              <w:ind w:left="79" w:right="122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32485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Изложения</w:t>
            </w:r>
          </w:p>
        </w:tc>
        <w:tc>
          <w:tcPr>
            <w:tcW w:w="506" w:type="dxa"/>
            <w:textDirection w:val="btLr"/>
          </w:tcPr>
          <w:p w:rsidR="00FC694F" w:rsidRPr="00324851" w:rsidRDefault="00FC694F" w:rsidP="00FC694F">
            <w:pPr>
              <w:keepNext/>
              <w:shd w:val="clear" w:color="auto" w:fill="FFFFFF"/>
              <w:ind w:left="79" w:right="122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32485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Сочинения</w:t>
            </w:r>
          </w:p>
        </w:tc>
      </w:tr>
      <w:tr w:rsidR="00FB7FB2" w:rsidRPr="0041702E" w:rsidTr="00FB7FB2">
        <w:trPr>
          <w:trHeight w:val="353"/>
        </w:trPr>
        <w:tc>
          <w:tcPr>
            <w:tcW w:w="9537" w:type="dxa"/>
            <w:gridSpan w:val="11"/>
          </w:tcPr>
          <w:p w:rsidR="00FB7FB2" w:rsidRPr="00324851" w:rsidRDefault="00FB7FB2" w:rsidP="00FB7FB2">
            <w:pPr>
              <w:keepNext/>
              <w:shd w:val="clear" w:color="auto" w:fill="FFFFFF"/>
              <w:ind w:left="79" w:right="122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FB7F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класс</w:t>
            </w: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keepNext/>
              <w:shd w:val="clear" w:color="auto" w:fill="FFFFFF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речь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keepNext/>
              <w:shd w:val="clear" w:color="auto" w:fill="FFFFFF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</w:t>
            </w:r>
          </w:p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Предложение. Диалог.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keepNext/>
              <w:shd w:val="clear" w:color="auto" w:fill="FFFFFF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83" w:type="dxa"/>
          </w:tcPr>
          <w:p w:rsidR="00FC694F" w:rsidRPr="007F049B" w:rsidRDefault="00FC694F" w:rsidP="00FC694F">
            <w:pPr>
              <w:keepNext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 слова, слова…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94F" w:rsidTr="00FC694F">
        <w:tc>
          <w:tcPr>
            <w:tcW w:w="569" w:type="dxa"/>
          </w:tcPr>
          <w:p w:rsidR="00FC694F" w:rsidRPr="007F049B" w:rsidRDefault="00FC694F" w:rsidP="00FC694F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83" w:type="dxa"/>
          </w:tcPr>
          <w:p w:rsidR="00FC694F" w:rsidRPr="007F049B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 и слог. </w:t>
            </w: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Ударение.</w:t>
            </w:r>
          </w:p>
        </w:tc>
        <w:tc>
          <w:tcPr>
            <w:tcW w:w="850" w:type="dxa"/>
          </w:tcPr>
          <w:p w:rsidR="00FC694F" w:rsidRPr="007F049B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D83BA3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75" w:type="dxa"/>
          </w:tcPr>
          <w:p w:rsidR="00FC694F" w:rsidRPr="00D83BA3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50 </w:t>
            </w:r>
            <w:r w:rsidRPr="005500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709" w:type="dxa"/>
          </w:tcPr>
          <w:p w:rsidR="00FC694F" w:rsidRPr="00D83BA3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75" w:type="dxa"/>
          </w:tcPr>
          <w:p w:rsidR="00FC694F" w:rsidRPr="00D83BA3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94F" w:rsidTr="00FC694F">
        <w:tc>
          <w:tcPr>
            <w:tcW w:w="9537" w:type="dxa"/>
            <w:gridSpan w:val="11"/>
            <w:tcBorders>
              <w:right w:val="single" w:sz="4" w:space="0" w:color="auto"/>
            </w:tcBorders>
          </w:tcPr>
          <w:p w:rsidR="00FC694F" w:rsidRPr="0055007D" w:rsidRDefault="00FC694F" w:rsidP="00FC694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F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класс</w:t>
            </w:r>
          </w:p>
        </w:tc>
      </w:tr>
      <w:tr w:rsidR="00FC694F" w:rsidTr="00FC694F">
        <w:tc>
          <w:tcPr>
            <w:tcW w:w="569" w:type="dxa"/>
          </w:tcPr>
          <w:p w:rsidR="00FC694F" w:rsidRPr="004E1D28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D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Наша речь.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C694F" w:rsidRPr="00D83BA3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D83BA3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94F" w:rsidTr="00FC694F">
        <w:tc>
          <w:tcPr>
            <w:tcW w:w="569" w:type="dxa"/>
          </w:tcPr>
          <w:p w:rsidR="00FC694F" w:rsidRPr="004E1D28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D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Текст</w:t>
            </w:r>
            <w:proofErr w:type="gramStart"/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94F" w:rsidTr="00FC694F">
        <w:tc>
          <w:tcPr>
            <w:tcW w:w="569" w:type="dxa"/>
          </w:tcPr>
          <w:p w:rsidR="00FC694F" w:rsidRPr="004E1D28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D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Предложение</w:t>
            </w:r>
            <w:proofErr w:type="gramStart"/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FC694F" w:rsidRPr="00D83BA3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675" w:type="dxa"/>
          </w:tcPr>
          <w:p w:rsidR="00FC694F" w:rsidRPr="00D83BA3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C694F" w:rsidTr="00FC694F">
        <w:tc>
          <w:tcPr>
            <w:tcW w:w="569" w:type="dxa"/>
          </w:tcPr>
          <w:p w:rsidR="00FC694F" w:rsidRPr="004E1D28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D2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Слова, слова, </w:t>
            </w:r>
            <w:r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с</w:t>
            </w:r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лова…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C694F" w:rsidTr="00FC694F">
        <w:tc>
          <w:tcPr>
            <w:tcW w:w="569" w:type="dxa"/>
          </w:tcPr>
          <w:p w:rsidR="00FC694F" w:rsidRPr="004E1D28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D2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Звуки и буквы.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C694F" w:rsidTr="00FC694F">
        <w:tc>
          <w:tcPr>
            <w:tcW w:w="569" w:type="dxa"/>
          </w:tcPr>
          <w:p w:rsidR="00FC694F" w:rsidRPr="004E1D28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D2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Части речи.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C694F" w:rsidTr="00FC694F">
        <w:tc>
          <w:tcPr>
            <w:tcW w:w="569" w:type="dxa"/>
          </w:tcPr>
          <w:p w:rsidR="00FC694F" w:rsidRPr="004E1D28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D2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Повторение. 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C694F" w:rsidTr="00FC694F">
        <w:tc>
          <w:tcPr>
            <w:tcW w:w="569" w:type="dxa"/>
          </w:tcPr>
          <w:p w:rsidR="00FC694F" w:rsidRPr="00FB7FB2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FC694F" w:rsidRPr="00FB7FB2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  <w:r w:rsidRPr="00FB7FB2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 ч</w:t>
            </w:r>
          </w:p>
        </w:tc>
        <w:tc>
          <w:tcPr>
            <w:tcW w:w="709" w:type="dxa"/>
          </w:tcPr>
          <w:p w:rsidR="00FC694F" w:rsidRPr="00D83BA3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675" w:type="dxa"/>
          </w:tcPr>
          <w:p w:rsidR="00FC694F" w:rsidRPr="00D83BA3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FC694F" w:rsidRPr="00D83BA3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C694F" w:rsidTr="00FC694F">
        <w:tc>
          <w:tcPr>
            <w:tcW w:w="9537" w:type="dxa"/>
            <w:gridSpan w:val="11"/>
          </w:tcPr>
          <w:p w:rsidR="00FC694F" w:rsidRPr="0055007D" w:rsidRDefault="00FC694F" w:rsidP="00FC694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F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класс</w:t>
            </w: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речь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Текст.</w:t>
            </w:r>
          </w:p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Предложение. Словосоч</w:t>
            </w: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тание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83" w:type="dxa"/>
          </w:tcPr>
          <w:p w:rsidR="00FC694F" w:rsidRPr="00093EE2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в языке и речи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частей слова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83" w:type="dxa"/>
          </w:tcPr>
          <w:p w:rsidR="00FC694F" w:rsidRPr="00093EE2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170 </w:t>
            </w:r>
            <w:r w:rsidRPr="005500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C694F" w:rsidTr="00FC694F">
        <w:tc>
          <w:tcPr>
            <w:tcW w:w="9537" w:type="dxa"/>
            <w:gridSpan w:val="11"/>
          </w:tcPr>
          <w:p w:rsidR="00FC694F" w:rsidRPr="0055007D" w:rsidRDefault="00FC694F" w:rsidP="00FC694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F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класс</w:t>
            </w: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Повторение. 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Предложение. 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Слово в языке и речи.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Имя существительное.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Имя прилагательное.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Личные местоимения.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Глагол. 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C694F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83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 xml:space="preserve">Повторение. </w:t>
            </w:r>
          </w:p>
        </w:tc>
        <w:tc>
          <w:tcPr>
            <w:tcW w:w="850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6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694F" w:rsidRPr="00FB7FB2" w:rsidTr="00FC694F">
        <w:tc>
          <w:tcPr>
            <w:tcW w:w="569" w:type="dxa"/>
          </w:tcPr>
          <w:p w:rsidR="00FC694F" w:rsidRPr="0055007D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FC694F" w:rsidRPr="00FB7FB2" w:rsidRDefault="00FC694F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  <w:r w:rsidRPr="00FB7FB2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</w:tcPr>
          <w:p w:rsidR="00FC694F" w:rsidRPr="00FB7FB2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F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 ч</w:t>
            </w:r>
          </w:p>
        </w:tc>
        <w:tc>
          <w:tcPr>
            <w:tcW w:w="709" w:type="dxa"/>
          </w:tcPr>
          <w:p w:rsidR="00FC694F" w:rsidRPr="00FB7FB2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F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5" w:type="dxa"/>
          </w:tcPr>
          <w:p w:rsidR="00FC694F" w:rsidRPr="00FB7FB2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F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C694F" w:rsidRPr="00FB7FB2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F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FC694F" w:rsidRPr="00FB7FB2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F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C694F" w:rsidRPr="00FB7FB2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</w:tcPr>
          <w:p w:rsidR="00FC694F" w:rsidRPr="00FB7FB2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F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06" w:type="dxa"/>
          </w:tcPr>
          <w:p w:rsidR="00FC694F" w:rsidRPr="00FB7FB2" w:rsidRDefault="00FC694F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F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06" w:type="dxa"/>
          </w:tcPr>
          <w:p w:rsidR="00FC694F" w:rsidRPr="00FB7FB2" w:rsidRDefault="00FC694F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F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</w:tbl>
    <w:p w:rsidR="00324851" w:rsidRDefault="00324851" w:rsidP="00324851">
      <w:pPr>
        <w:keepNext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FB2" w:rsidRDefault="00FB7FB2" w:rsidP="00324851">
      <w:pPr>
        <w:keepNext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FB2" w:rsidRDefault="00FB7FB2" w:rsidP="00324851">
      <w:pPr>
        <w:keepNext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FB2" w:rsidRDefault="00FB7FB2" w:rsidP="00324851">
      <w:pPr>
        <w:keepNext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FB2" w:rsidRDefault="00FB7FB2" w:rsidP="00324851">
      <w:pPr>
        <w:keepNext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FB2" w:rsidRDefault="00FB7FB2" w:rsidP="00324851">
      <w:pPr>
        <w:keepNext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851" w:rsidRPr="00F4402C" w:rsidRDefault="00324851" w:rsidP="00324851">
      <w:pPr>
        <w:keepNext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</w:pPr>
      <w:r w:rsidRPr="00F4402C">
        <w:rPr>
          <w:rFonts w:ascii="Times New Roman" w:hAnsi="Times New Roman" w:cs="Times New Roman"/>
          <w:b/>
          <w:sz w:val="24"/>
          <w:szCs w:val="24"/>
        </w:rPr>
        <w:t>Тематическое планирование по курсу «</w:t>
      </w:r>
      <w:r w:rsidRPr="00F4402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Русский язык»  1</w:t>
      </w:r>
      <w:r w:rsidR="00FC694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– 4 </w:t>
      </w:r>
      <w:r w:rsidRPr="00F4402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класс</w:t>
      </w:r>
      <w:r w:rsidR="00FC694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ы</w:t>
      </w:r>
    </w:p>
    <w:tbl>
      <w:tblPr>
        <w:tblStyle w:val="a3"/>
        <w:tblpPr w:leftFromText="180" w:rightFromText="180" w:vertAnchor="text" w:horzAnchor="margin" w:tblpY="256"/>
        <w:tblW w:w="10456" w:type="dxa"/>
        <w:tblLayout w:type="fixed"/>
        <w:tblLook w:val="04A0"/>
      </w:tblPr>
      <w:tblGrid>
        <w:gridCol w:w="570"/>
        <w:gridCol w:w="1948"/>
        <w:gridCol w:w="4536"/>
        <w:gridCol w:w="3402"/>
      </w:tblGrid>
      <w:tr w:rsidR="003400BC" w:rsidRPr="0041702E" w:rsidTr="00AC65AA">
        <w:trPr>
          <w:trHeight w:val="840"/>
        </w:trPr>
        <w:tc>
          <w:tcPr>
            <w:tcW w:w="570" w:type="dxa"/>
          </w:tcPr>
          <w:p w:rsidR="003400BC" w:rsidRPr="0041702E" w:rsidRDefault="003400BC" w:rsidP="00FC694F">
            <w:pPr>
              <w:keepNext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1702E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proofErr w:type="gramStart"/>
            <w:r w:rsidRPr="0041702E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spellEnd"/>
            <w:proofErr w:type="gramEnd"/>
            <w:r w:rsidRPr="0041702E">
              <w:rPr>
                <w:rFonts w:ascii="Times New Roman" w:hAnsi="Times New Roman" w:cs="Times New Roman"/>
                <w:b/>
                <w:sz w:val="24"/>
              </w:rPr>
              <w:t>/</w:t>
            </w:r>
            <w:proofErr w:type="spellStart"/>
            <w:r w:rsidRPr="0041702E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1948" w:type="dxa"/>
          </w:tcPr>
          <w:p w:rsidR="003400BC" w:rsidRDefault="003400BC" w:rsidP="00AC65AA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00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3400BC" w:rsidRPr="0041702E" w:rsidRDefault="003400BC" w:rsidP="00AC65AA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500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4536" w:type="dxa"/>
          </w:tcPr>
          <w:p w:rsidR="003400BC" w:rsidRPr="00324851" w:rsidRDefault="003400BC" w:rsidP="00AC65AA">
            <w:pPr>
              <w:keepNext/>
              <w:shd w:val="clear" w:color="auto" w:fill="FFFFFF"/>
              <w:ind w:right="-73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32485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Вопросы воспитания</w:t>
            </w:r>
          </w:p>
        </w:tc>
        <w:tc>
          <w:tcPr>
            <w:tcW w:w="3402" w:type="dxa"/>
          </w:tcPr>
          <w:p w:rsidR="003400BC" w:rsidRPr="00324851" w:rsidRDefault="003400BC" w:rsidP="00AC65AA">
            <w:pPr>
              <w:keepNext/>
              <w:shd w:val="clear" w:color="auto" w:fill="FFFFFF"/>
              <w:ind w:left="-1" w:right="-71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32485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Используемые ОЭР</w:t>
            </w:r>
          </w:p>
        </w:tc>
      </w:tr>
      <w:tr w:rsidR="004C5AF9" w:rsidRPr="004C5AF9" w:rsidTr="00AC65AA">
        <w:tc>
          <w:tcPr>
            <w:tcW w:w="570" w:type="dxa"/>
            <w:vMerge w:val="restart"/>
          </w:tcPr>
          <w:p w:rsidR="004C5AF9" w:rsidRPr="004C5AF9" w:rsidRDefault="004C5AF9" w:rsidP="00D90EFF">
            <w:pPr>
              <w:keepNext/>
              <w:shd w:val="clear" w:color="auto" w:fill="FFFFFF"/>
              <w:ind w:left="3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48" w:type="dxa"/>
          </w:tcPr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Наша речь</w:t>
            </w:r>
          </w:p>
        </w:tc>
        <w:tc>
          <w:tcPr>
            <w:tcW w:w="4536" w:type="dxa"/>
            <w:vMerge w:val="restart"/>
          </w:tcPr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Воспитание любви к русскому языку и привитие интереса к его познанию. 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Побуждение обучающихся к высказыв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нию через развитие коммуникативных навыков 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(логично выстраивать речь, связно гов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рить и давать развернутый, правильно выстроенный ответ, строить предложения по законам русской грамматики, польз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ваться ими в своей речи).</w:t>
            </w:r>
          </w:p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навыка орфографической грамотности, как части общей культуры человека, признака образованности и воспитанности личности; воспитание сознательного отношения к процессу обучения и к любой другой деятельности. 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Формирование представлений о назнач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нии знаков препинания, их роли в пр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цессе общения. Формирование пункту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ционной грамотности.</w:t>
            </w:r>
          </w:p>
        </w:tc>
        <w:tc>
          <w:tcPr>
            <w:tcW w:w="3402" w:type="dxa"/>
            <w:vMerge w:val="restart"/>
          </w:tcPr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Единая коллекция цифровых образовательных ресурсов (ЕК ЦОР)-</w:t>
            </w:r>
            <w:hyperlink r:id="rId9" w:history="1"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>http://school-collection.edu.ru</w:t>
              </w:r>
            </w:hyperlink>
          </w:p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5AF9" w:rsidRPr="004C5AF9" w:rsidRDefault="004C5AF9" w:rsidP="00917BB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Уроки для начальной школы </w:t>
            </w:r>
            <w:proofErr w:type="gramStart"/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  <w:proofErr w:type="gramEnd"/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gramStart"/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Кирилл</w:t>
            </w:r>
            <w:proofErr w:type="gramEnd"/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Мефодий</w:t>
            </w:r>
            <w:proofErr w:type="spellEnd"/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и презентации уроков   -</w:t>
            </w:r>
            <w:hyperlink r:id="rId10" w:history="1"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>http://nachalka.info/demo?did=1001902&amp;lid=1005521</w:t>
              </w:r>
            </w:hyperlink>
          </w:p>
          <w:p w:rsidR="004C5AF9" w:rsidRPr="004C5AF9" w:rsidRDefault="004C5AF9" w:rsidP="00917BB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r:id="rId11" w:history="1"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>http://nachalka.school-club.ru/about/193/</w:t>
              </w:r>
            </w:hyperlink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C5AF9" w:rsidRDefault="004C5AF9" w:rsidP="00917BB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5AF9" w:rsidRPr="004C5AF9" w:rsidRDefault="004C5AF9" w:rsidP="00917BB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Российская электронная шк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 - </w:t>
            </w:r>
            <w:hyperlink r:id="rId12" w:history="1">
              <w:r w:rsidRPr="004C5AF9">
                <w:rPr>
                  <w:rStyle w:val="afa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https://resh.edu.ru/</w:t>
              </w:r>
            </w:hyperlink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C5AF9" w:rsidRPr="004C5AF9" w:rsidRDefault="004C5AF9" w:rsidP="00917BB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5AF9" w:rsidRPr="004C5AF9" w:rsidRDefault="004C5AF9" w:rsidP="00917BB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Коллекция ЭОР «Открытый класс» -</w:t>
            </w:r>
            <w:hyperlink r:id="rId13" w:history="1"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>http://www.openclass.ru/</w:t>
              </w:r>
            </w:hyperlink>
          </w:p>
          <w:p w:rsidR="004C5AF9" w:rsidRDefault="004C5AF9" w:rsidP="00917BB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5AF9" w:rsidRPr="004C5AF9" w:rsidRDefault="004C5AF9" w:rsidP="00917BB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RusEdu</w:t>
            </w:r>
            <w:proofErr w:type="spellEnd"/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архив учебных пр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грамм и презентаций пре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ставлены материалы для пр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ведения уроков в начальной </w:t>
            </w:r>
            <w:proofErr w:type="spellStart"/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школе-</w:t>
            </w:r>
            <w:hyperlink r:id="rId14" w:history="1"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>http</w:t>
              </w:r>
              <w:proofErr w:type="spellEnd"/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>www.rusedu.ru</w:t>
              </w:r>
              <w:proofErr w:type="spellEnd"/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>/subcat_28.html</w:t>
              </w:r>
            </w:hyperlink>
          </w:p>
          <w:p w:rsidR="004C5AF9" w:rsidRDefault="004C5AF9" w:rsidP="00917BB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5AF9" w:rsidRPr="004C5AF9" w:rsidRDefault="004C5AF9" w:rsidP="00917BB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Учительский портал: Пре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ставлены уроки, тесты, пр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зентации, внеклассные мер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приятия, интерактивная доска, контрольные работы, компь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терные </w:t>
            </w:r>
            <w:proofErr w:type="spellStart"/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программы-</w:t>
            </w:r>
            <w:hyperlink r:id="rId15" w:history="1"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>http</w:t>
              </w:r>
              <w:proofErr w:type="spellEnd"/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>www.uchportal.ru</w:t>
              </w:r>
              <w:proofErr w:type="spellEnd"/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>/</w:t>
              </w:r>
              <w:proofErr w:type="spellStart"/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>load</w:t>
              </w:r>
              <w:proofErr w:type="spellEnd"/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>/47-2-2</w:t>
              </w:r>
            </w:hyperlink>
          </w:p>
          <w:p w:rsidR="004C5AF9" w:rsidRDefault="004C5AF9" w:rsidP="00917BB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5AF9" w:rsidRPr="004C5AF9" w:rsidRDefault="004C5AF9" w:rsidP="00917BB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Социальная сеть работников образования. Представлены материалы для работы и для самообразования учителя н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чальной школы-</w:t>
            </w:r>
            <w:hyperlink r:id="rId16" w:history="1"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>http://nsportal.ru/nachalnaya-shkola/vospitatelnaya-rabota/organizatsiya-vneuchebnoi-deyatelnosti-v-</w:t>
              </w:r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lastRenderedPageBreak/>
                <w:t>nachalnoi-shkole-v-</w:t>
              </w:r>
            </w:hyperlink>
          </w:p>
          <w:p w:rsidR="004C5AF9" w:rsidRDefault="004C5AF9" w:rsidP="00917BB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5AF9" w:rsidRPr="004C5AF9" w:rsidRDefault="004C5AF9" w:rsidP="00917BB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Портал «Электронные образ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вательные ресурсы»-</w:t>
            </w:r>
            <w:hyperlink r:id="rId17" w:history="1">
              <w:r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>http://eor-np.ru/</w:t>
              </w:r>
            </w:hyperlink>
          </w:p>
          <w:p w:rsid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5AF9" w:rsidRPr="004C5AF9" w:rsidRDefault="00CB3B57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4C5AF9" w:rsidRPr="004C5AF9">
                <w:rPr>
                  <w:rStyle w:val="afa"/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</w:rPr>
                <w:t xml:space="preserve">«Новая начальная школа 1-4» </w:t>
              </w:r>
            </w:hyperlink>
            <w:r w:rsidR="004C5AF9"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-«Учим правила по алгори</w:t>
            </w:r>
            <w:r w:rsidR="004C5AF9"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="004C5AF9"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му».</w:t>
            </w:r>
          </w:p>
          <w:p w:rsid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Российская образовательная платформа для изучения предметов в интерактивной форме - </w:t>
            </w:r>
            <w:hyperlink r:id="rId19" w:history="1">
              <w:r w:rsidRPr="004C5AF9">
                <w:rPr>
                  <w:rStyle w:val="afa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https://uchi.ru/</w:t>
              </w:r>
            </w:hyperlink>
          </w:p>
          <w:p w:rsid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Образовательная </w:t>
            </w:r>
            <w:proofErr w:type="spellStart"/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онлайн-платформа</w:t>
            </w:r>
            <w:proofErr w:type="spellEnd"/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hyperlink r:id="rId20" w:history="1">
              <w:r w:rsidRPr="004C5AF9">
                <w:rPr>
                  <w:rStyle w:val="afa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https://videouroki.net/</w:t>
              </w:r>
            </w:hyperlink>
          </w:p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C5AF9" w:rsidRPr="004C5AF9" w:rsidTr="00AC65AA">
        <w:tc>
          <w:tcPr>
            <w:tcW w:w="570" w:type="dxa"/>
            <w:vMerge/>
          </w:tcPr>
          <w:p w:rsidR="004C5AF9" w:rsidRPr="004C5AF9" w:rsidRDefault="004C5AF9" w:rsidP="00FC694F">
            <w:pPr>
              <w:keepNext/>
              <w:shd w:val="clear" w:color="auto" w:fill="FFFFFF"/>
              <w:ind w:left="36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48" w:type="dxa"/>
          </w:tcPr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Язык и речь</w:t>
            </w:r>
          </w:p>
        </w:tc>
        <w:tc>
          <w:tcPr>
            <w:tcW w:w="4536" w:type="dxa"/>
            <w:vMerge/>
          </w:tcPr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C5AF9" w:rsidRPr="004C5AF9" w:rsidTr="00AC65AA">
        <w:tc>
          <w:tcPr>
            <w:tcW w:w="570" w:type="dxa"/>
          </w:tcPr>
          <w:p w:rsidR="004C5AF9" w:rsidRPr="004C5AF9" w:rsidRDefault="004C5AF9" w:rsidP="00FC694F">
            <w:pPr>
              <w:keepNext/>
              <w:shd w:val="clear" w:color="auto" w:fill="FFFFFF"/>
              <w:ind w:left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8" w:type="dxa"/>
          </w:tcPr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Текст.</w:t>
            </w:r>
          </w:p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Предложение. </w:t>
            </w:r>
          </w:p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Диалог.</w:t>
            </w:r>
          </w:p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Словосочетание</w:t>
            </w:r>
          </w:p>
        </w:tc>
        <w:tc>
          <w:tcPr>
            <w:tcW w:w="4536" w:type="dxa"/>
            <w:vMerge/>
          </w:tcPr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C5AF9" w:rsidRPr="004C5AF9" w:rsidTr="00AC65AA">
        <w:tc>
          <w:tcPr>
            <w:tcW w:w="570" w:type="dxa"/>
            <w:vMerge w:val="restart"/>
          </w:tcPr>
          <w:p w:rsidR="004C5AF9" w:rsidRPr="004C5AF9" w:rsidRDefault="004C5AF9" w:rsidP="00D90EFF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48" w:type="dxa"/>
          </w:tcPr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Слова, слова, слова…</w:t>
            </w:r>
          </w:p>
        </w:tc>
        <w:tc>
          <w:tcPr>
            <w:tcW w:w="4536" w:type="dxa"/>
            <w:vMerge w:val="restart"/>
          </w:tcPr>
          <w:p w:rsidR="004C5AF9" w:rsidRPr="004C5AF9" w:rsidRDefault="004C5AF9" w:rsidP="00D90EF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Формирование первоначальных пре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ставлений о единстве и  многообразии языкового и культурного пространства России, о языке как основе  национальн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 самосознания.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Формирование лингвистических мир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воззренческих понятий.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gramStart"/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Обогащение словаря, устранение нелит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ратурных слов, перевод их из активного общения словаря в пассивный; использ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вание слов в собственной речи.</w:t>
            </w:r>
            <w:proofErr w:type="gramEnd"/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Воспитание культуры общения (орган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зация общения на уроке, формирование учителем умений слушать, высказывать и аргументировать своё мнение).</w:t>
            </w:r>
          </w:p>
        </w:tc>
        <w:tc>
          <w:tcPr>
            <w:tcW w:w="3402" w:type="dxa"/>
            <w:vMerge/>
          </w:tcPr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C5AF9" w:rsidRPr="004C5AF9" w:rsidTr="00AC65AA">
        <w:tc>
          <w:tcPr>
            <w:tcW w:w="570" w:type="dxa"/>
            <w:vMerge/>
          </w:tcPr>
          <w:p w:rsidR="004C5AF9" w:rsidRPr="004C5AF9" w:rsidRDefault="004C5AF9" w:rsidP="00D90EFF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48" w:type="dxa"/>
          </w:tcPr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Слово в языке и речи</w:t>
            </w:r>
          </w:p>
        </w:tc>
        <w:tc>
          <w:tcPr>
            <w:tcW w:w="4536" w:type="dxa"/>
            <w:vMerge/>
          </w:tcPr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C5AF9" w:rsidRPr="004C5AF9" w:rsidRDefault="004C5AF9" w:rsidP="00FC694F">
            <w:pPr>
              <w:keepNext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C5AF9" w:rsidRPr="004C5AF9" w:rsidTr="00AC65AA">
        <w:tc>
          <w:tcPr>
            <w:tcW w:w="570" w:type="dxa"/>
            <w:vMerge/>
          </w:tcPr>
          <w:p w:rsidR="004C5AF9" w:rsidRPr="004C5AF9" w:rsidRDefault="004C5AF9" w:rsidP="00D90EFF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48" w:type="dxa"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Слово и слог. Ударение.</w:t>
            </w:r>
          </w:p>
        </w:tc>
        <w:tc>
          <w:tcPr>
            <w:tcW w:w="4536" w:type="dxa"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Воспитание культуры общения (орган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зация общения на уроке, формирование учителем умений слушать, высказывать и аргументировать своё мнение). Побужд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ние обучающихся соблюдать нормы ру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ского языка в собственной речи и оцен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вать соблюдение этих норм в речи соб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седников (в объеме представленного в учебнике материала).</w:t>
            </w:r>
          </w:p>
        </w:tc>
        <w:tc>
          <w:tcPr>
            <w:tcW w:w="3402" w:type="dxa"/>
            <w:vMerge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C5AF9" w:rsidRPr="004C5AF9" w:rsidTr="00AC65AA">
        <w:tc>
          <w:tcPr>
            <w:tcW w:w="570" w:type="dxa"/>
            <w:vMerge/>
          </w:tcPr>
          <w:p w:rsidR="004C5AF9" w:rsidRPr="004C5AF9" w:rsidRDefault="004C5AF9" w:rsidP="00D90EFF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48" w:type="dxa"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Состав слова</w:t>
            </w:r>
          </w:p>
        </w:tc>
        <w:tc>
          <w:tcPr>
            <w:tcW w:w="4536" w:type="dxa"/>
            <w:vMerge w:val="restart"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и навыков спос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бам словообразования, с целью обогащ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ния лексического запаса обучающихся, успешного решения коммуникативных задач и повышения внутренней культуры.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Побуждение обучающихся к становл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нию личности с позитивным эмоци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нально-ценностным отношением к ру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скому языку и стремлением к грамотному использованию средств языка.</w:t>
            </w:r>
          </w:p>
        </w:tc>
        <w:tc>
          <w:tcPr>
            <w:tcW w:w="3402" w:type="dxa"/>
            <w:vMerge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C5AF9" w:rsidRPr="004C5AF9" w:rsidTr="00AC65AA">
        <w:tc>
          <w:tcPr>
            <w:tcW w:w="570" w:type="dxa"/>
            <w:vMerge/>
          </w:tcPr>
          <w:p w:rsidR="004C5AF9" w:rsidRPr="004C5AF9" w:rsidRDefault="004C5AF9" w:rsidP="00FC694F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48" w:type="dxa"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Правописание 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частей слова.</w:t>
            </w:r>
          </w:p>
        </w:tc>
        <w:tc>
          <w:tcPr>
            <w:tcW w:w="4536" w:type="dxa"/>
            <w:vMerge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C5AF9" w:rsidRPr="004C5AF9" w:rsidTr="00AC65AA">
        <w:tc>
          <w:tcPr>
            <w:tcW w:w="570" w:type="dxa"/>
          </w:tcPr>
          <w:p w:rsidR="004C5AF9" w:rsidRPr="004C5AF9" w:rsidRDefault="004C5AF9" w:rsidP="00FC694F">
            <w:pPr>
              <w:shd w:val="clear" w:color="auto" w:fill="FFFFFF"/>
              <w:ind w:left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948" w:type="dxa"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Звуки и буквы.</w:t>
            </w:r>
          </w:p>
        </w:tc>
        <w:tc>
          <w:tcPr>
            <w:tcW w:w="4536" w:type="dxa"/>
          </w:tcPr>
          <w:p w:rsidR="004C5AF9" w:rsidRPr="004C5AF9" w:rsidRDefault="004C5AF9" w:rsidP="003400BC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Воспитание интереса к учению, к проце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 познания (создание и поддержание и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тереса, активизации познавательной де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тельности учащихся).</w:t>
            </w:r>
          </w:p>
          <w:p w:rsidR="004C5AF9" w:rsidRPr="004C5AF9" w:rsidRDefault="004C5AF9" w:rsidP="003400BC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Установление доверительных отношений между учителем и его учениками. </w:t>
            </w:r>
          </w:p>
          <w:p w:rsidR="004C5AF9" w:rsidRPr="004C5AF9" w:rsidRDefault="004C5AF9" w:rsidP="003400BC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Формирование представления: о некот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рых нормах произношения и правопис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ния. </w:t>
            </w:r>
          </w:p>
          <w:p w:rsidR="004C5AF9" w:rsidRPr="004C5AF9" w:rsidRDefault="004C5AF9" w:rsidP="003400BC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Воспитание культуры общени</w:t>
            </w:r>
            <w:proofErr w:type="gramStart"/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я(</w:t>
            </w:r>
            <w:proofErr w:type="gramEnd"/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воспр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нимать звучащую речь, понимать аде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ватно ее содержание).</w:t>
            </w:r>
          </w:p>
        </w:tc>
        <w:tc>
          <w:tcPr>
            <w:tcW w:w="3402" w:type="dxa"/>
            <w:vMerge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C5AF9" w:rsidRPr="004C5AF9" w:rsidTr="00AC65AA">
        <w:tc>
          <w:tcPr>
            <w:tcW w:w="570" w:type="dxa"/>
            <w:vMerge w:val="restart"/>
          </w:tcPr>
          <w:p w:rsidR="004C5AF9" w:rsidRPr="004C5AF9" w:rsidRDefault="004C5AF9" w:rsidP="003400BC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48" w:type="dxa"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  <w:t>Части речи.</w:t>
            </w:r>
          </w:p>
        </w:tc>
        <w:tc>
          <w:tcPr>
            <w:tcW w:w="4536" w:type="dxa"/>
            <w:vMerge w:val="restart"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Формирование и развитие морфологич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ских компетенций, оценочных умений и навыков организации учащимися своей деятельности. 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Формирование представлений младших школьников о слове с точки зрения его грамматического значения, о морфолог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ческой системе русского языка. 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Обогащение словарного запаса детей н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выми частями речи. </w:t>
            </w:r>
            <w:r w:rsidRPr="004C5A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Воспитание культуры общения.</w:t>
            </w:r>
          </w:p>
        </w:tc>
        <w:tc>
          <w:tcPr>
            <w:tcW w:w="3402" w:type="dxa"/>
            <w:vMerge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C5AF9" w:rsidRPr="004C5AF9" w:rsidTr="00AC65AA">
        <w:tc>
          <w:tcPr>
            <w:tcW w:w="570" w:type="dxa"/>
            <w:vMerge/>
          </w:tcPr>
          <w:p w:rsidR="004C5AF9" w:rsidRPr="004C5AF9" w:rsidRDefault="004C5AF9" w:rsidP="00FC694F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48" w:type="dxa"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  <w:t xml:space="preserve">Имя </w:t>
            </w:r>
          </w:p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  <w:t>существител</w:t>
            </w:r>
            <w:r w:rsidRPr="004C5AF9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  <w:t>ь</w:t>
            </w:r>
            <w:r w:rsidRPr="004C5AF9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  <w:t>ное.</w:t>
            </w:r>
          </w:p>
        </w:tc>
        <w:tc>
          <w:tcPr>
            <w:tcW w:w="4536" w:type="dxa"/>
            <w:vMerge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C5AF9" w:rsidRPr="004C5AF9" w:rsidTr="00AC65AA">
        <w:tc>
          <w:tcPr>
            <w:tcW w:w="570" w:type="dxa"/>
            <w:vMerge/>
          </w:tcPr>
          <w:p w:rsidR="004C5AF9" w:rsidRPr="004C5AF9" w:rsidRDefault="004C5AF9" w:rsidP="00FC694F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48" w:type="dxa"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  <w:t>Имя прилаг</w:t>
            </w:r>
            <w:r w:rsidRPr="004C5AF9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  <w:t>а</w:t>
            </w:r>
            <w:r w:rsidRPr="004C5AF9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  <w:t>тельное.</w:t>
            </w:r>
          </w:p>
        </w:tc>
        <w:tc>
          <w:tcPr>
            <w:tcW w:w="4536" w:type="dxa"/>
            <w:vMerge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C5AF9" w:rsidRPr="004C5AF9" w:rsidTr="00AC65AA">
        <w:tc>
          <w:tcPr>
            <w:tcW w:w="570" w:type="dxa"/>
            <w:vMerge/>
          </w:tcPr>
          <w:p w:rsidR="004C5AF9" w:rsidRPr="004C5AF9" w:rsidRDefault="004C5AF9" w:rsidP="00FC694F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48" w:type="dxa"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  <w:t>Личные мест</w:t>
            </w:r>
            <w:r w:rsidRPr="004C5AF9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  <w:t>о</w:t>
            </w:r>
            <w:r w:rsidRPr="004C5AF9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  <w:t>имения.</w:t>
            </w:r>
          </w:p>
        </w:tc>
        <w:tc>
          <w:tcPr>
            <w:tcW w:w="4536" w:type="dxa"/>
            <w:vMerge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C5AF9" w:rsidRPr="004C5AF9" w:rsidTr="00AC65AA">
        <w:tc>
          <w:tcPr>
            <w:tcW w:w="570" w:type="dxa"/>
            <w:vMerge/>
          </w:tcPr>
          <w:p w:rsidR="004C5AF9" w:rsidRPr="004C5AF9" w:rsidRDefault="004C5AF9" w:rsidP="00FC694F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48" w:type="dxa"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</w:pPr>
            <w:r w:rsidRPr="004C5AF9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5"/>
                <w:sz w:val="24"/>
                <w:szCs w:val="24"/>
              </w:rPr>
              <w:t xml:space="preserve">Глагол. </w:t>
            </w:r>
          </w:p>
        </w:tc>
        <w:tc>
          <w:tcPr>
            <w:tcW w:w="4536" w:type="dxa"/>
            <w:vMerge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C5AF9" w:rsidRPr="004C5AF9" w:rsidRDefault="004C5AF9" w:rsidP="00FC694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324851" w:rsidRPr="004C5AF9" w:rsidRDefault="00324851" w:rsidP="00324851">
      <w:pPr>
        <w:keepNext/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4851" w:rsidRDefault="00324851" w:rsidP="00324851">
      <w:pPr>
        <w:keepNext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</w:rPr>
      </w:pPr>
    </w:p>
    <w:p w:rsidR="00324851" w:rsidRDefault="00324851" w:rsidP="00324851">
      <w:pPr>
        <w:keepNext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</w:rPr>
      </w:pPr>
    </w:p>
    <w:p w:rsidR="00324851" w:rsidRDefault="00324851" w:rsidP="00324851">
      <w:pPr>
        <w:keepNext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</w:rPr>
      </w:pPr>
    </w:p>
    <w:p w:rsidR="00324851" w:rsidRDefault="00324851" w:rsidP="00324851">
      <w:pPr>
        <w:keepNext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</w:rPr>
      </w:pPr>
    </w:p>
    <w:p w:rsidR="00324851" w:rsidRDefault="00324851" w:rsidP="003248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324851" w:rsidSect="00C43F7C">
          <w:headerReference w:type="default" r:id="rId21"/>
          <w:footerReference w:type="default" r:id="rId22"/>
          <w:pgSz w:w="11906" w:h="16838"/>
          <w:pgMar w:top="709" w:right="1134" w:bottom="1134" w:left="1134" w:header="709" w:footer="709" w:gutter="0"/>
          <w:cols w:space="708"/>
          <w:titlePg/>
          <w:docGrid w:linePitch="360"/>
        </w:sectPr>
      </w:pPr>
    </w:p>
    <w:p w:rsidR="008E1ED2" w:rsidRPr="00FC694F" w:rsidRDefault="008E1ED2" w:rsidP="00F107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 уроков</w:t>
      </w:r>
      <w:r w:rsidR="00F10741" w:rsidRPr="00F10741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блока </w:t>
      </w:r>
      <w:r w:rsidR="00564442">
        <w:rPr>
          <w:rFonts w:ascii="Times New Roman" w:hAnsi="Times New Roman"/>
          <w:b/>
          <w:sz w:val="24"/>
          <w:szCs w:val="24"/>
        </w:rPr>
        <w:t>«Русский язык. Обучение письму»</w:t>
      </w:r>
      <w:r w:rsidR="00F52A50">
        <w:rPr>
          <w:rFonts w:ascii="Times New Roman" w:hAnsi="Times New Roman"/>
          <w:b/>
          <w:sz w:val="24"/>
          <w:szCs w:val="24"/>
        </w:rPr>
        <w:t xml:space="preserve"> 1 класс</w:t>
      </w:r>
    </w:p>
    <w:tbl>
      <w:tblPr>
        <w:tblW w:w="105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9"/>
        <w:gridCol w:w="4417"/>
        <w:gridCol w:w="946"/>
        <w:gridCol w:w="2393"/>
        <w:gridCol w:w="1158"/>
        <w:gridCol w:w="835"/>
      </w:tblGrid>
      <w:tr w:rsidR="00EC6726" w:rsidTr="00EC6726">
        <w:trPr>
          <w:trHeight w:val="386"/>
          <w:jc w:val="center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564442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4442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564442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4442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564442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4442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  <w:p w:rsidR="00EC6726" w:rsidRPr="00564442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4442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564442" w:rsidRDefault="00BF7E52" w:rsidP="00EC67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контроля</w:t>
            </w:r>
            <w:r w:rsidR="00EC6726" w:rsidRPr="005644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564442" w:rsidRDefault="00EC6726" w:rsidP="00EC67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442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r w:rsidR="00BF7E52">
              <w:rPr>
                <w:rFonts w:ascii="Times New Roman" w:hAnsi="Times New Roman"/>
                <w:b/>
                <w:sz w:val="24"/>
                <w:szCs w:val="24"/>
              </w:rPr>
              <w:t xml:space="preserve"> провед</w:t>
            </w:r>
            <w:r w:rsidR="00BF7E52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BF7E52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</w:p>
        </w:tc>
      </w:tr>
      <w:tr w:rsidR="00EC6726" w:rsidTr="00EC6726">
        <w:trPr>
          <w:trHeight w:val="442"/>
          <w:jc w:val="center"/>
        </w:trPr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6726" w:rsidRPr="00564442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26" w:rsidRPr="00564442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6726" w:rsidRPr="00564442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6726" w:rsidRPr="00564442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564442" w:rsidRDefault="00EC6726" w:rsidP="00EC67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442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564442" w:rsidRDefault="00EC6726" w:rsidP="00EC67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442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EC6726" w:rsidTr="00EC6726">
        <w:trPr>
          <w:trHeight w:val="315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146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Прописи — первая учебная тетрадь. Тренировка мелкой моторики руки. 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30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146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Рабочая строка. Верхняя и нижняя л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и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нии рабочей строки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146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Обводка рисунков по контуру. Письмо овалов и полуовалов                        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3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146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Рисование полуовалов и кругов     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18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146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длинных прямых наклонных линий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беседа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3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146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наклонных линий с закруглен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и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ем внизу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146"/>
                <w:color w:val="000000" w:themeColor="text1"/>
                <w:lang w:val="ru-RU"/>
              </w:rPr>
            </w:pP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Письмо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элементов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букв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18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146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больших и маленьких овалов, коротких наклонных линий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3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146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коротких и длинных линий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rPr>
                <w:rStyle w:val="FontStyle146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Повторение и обобщение пройденного материала по русскому языку. Письмо наклонных линий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УОМН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и обобщение пройденного материала по русскому языку.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УОМН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и обобщение пройденного материала по русскому языку.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18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0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146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коротких и длинных линий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0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коротких и длинных линий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8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146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строчной и заглавной букв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А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, 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17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146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строчной и заглавной букв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О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, о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17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146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строчной и заглавной букв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И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, и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0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146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и обобщение изученных звуков и обозначающих их букв. Фун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ция этих бу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кв в сл</w:t>
            </w:r>
            <w:proofErr w:type="gram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оге-слиянии. Письмо изученных букв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наблюдение. Ка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точки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3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146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строчной буквы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ы</w:t>
            </w:r>
            <w:proofErr w:type="spell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                             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52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146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строчной и заглавной букв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У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, у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52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Повторение изученных букв      </w:t>
            </w:r>
          </w:p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Проверочная работа № 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BA719D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УРК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строчной и заглавной букв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Н,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н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15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строчной и заглавной букв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С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, с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6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Повторение изученных букв      </w:t>
            </w:r>
          </w:p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наблюдение. Ка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точки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8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заглавной и строчной букв</w:t>
            </w:r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К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, к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8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строчной и заглавной букв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Т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, т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слогов и слов с буквами</w:t>
            </w:r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    Т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, т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изученных букв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BA719D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51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строчной и заглавной букв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Л, л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9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Буквы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  <w:t xml:space="preserve">Л, л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4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строчной и заглавной букв </w:t>
            </w:r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Р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,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р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46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строчной буквы </w:t>
            </w:r>
            <w:proofErr w:type="gramStart"/>
            <w:r w:rsidRPr="004C5AF9">
              <w:rPr>
                <w:rFonts w:ascii="Times New Roman" w:hAnsi="Times New Roman"/>
                <w:b/>
                <w:i/>
                <w:color w:val="000000" w:themeColor="text1"/>
                <w:lang w:val="ru-RU"/>
              </w:rPr>
              <w:t>в</w:t>
            </w:r>
            <w:proofErr w:type="gramEnd"/>
            <w:r w:rsidRPr="004C5AF9">
              <w:rPr>
                <w:rFonts w:ascii="Times New Roman" w:hAnsi="Times New Roman"/>
                <w:b/>
                <w:i/>
                <w:color w:val="000000" w:themeColor="text1"/>
                <w:lang w:val="ru-RU"/>
              </w:rPr>
              <w:t xml:space="preserve">       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97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заглавной буквы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В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       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40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строчной буквы </w:t>
            </w:r>
            <w:r w:rsidRPr="004C5AF9">
              <w:rPr>
                <w:rFonts w:ascii="Times New Roman" w:hAnsi="Times New Roman"/>
                <w:b/>
                <w:i/>
                <w:color w:val="000000" w:themeColor="text1"/>
                <w:lang w:val="ru-RU"/>
              </w:rPr>
              <w:t>е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</w:p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6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заглавной букв</w:t>
            </w:r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Е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                            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4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строчной и заглавной букв </w:t>
            </w:r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П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,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п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изученных букв. Письмо слов и предложений с изученными бу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вами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изученных букв. Письмо слов и предложений с изученными бу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вами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строчной и заглавной букв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М, м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слов с буквами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М, м                          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строчной и заглавной букв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</w:t>
            </w:r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З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,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з</w:t>
            </w:r>
            <w:proofErr w:type="spell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      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слов и предложений с буквами  </w:t>
            </w:r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З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,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з</w:t>
            </w:r>
            <w:proofErr w:type="spell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предложений с изученными б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у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квами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19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строчной и заглавной букв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                       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Б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, б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0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слов и предложений с изуче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ными буквами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0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строчной и заглавной букв</w:t>
            </w:r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Д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,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д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сведений по русскому яз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ы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ку. 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строчной и заглавной букв 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Д,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д</w:t>
            </w:r>
            <w:proofErr w:type="spell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(</w:t>
            </w:r>
            <w:proofErr w:type="gram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2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Проверочная работа №2.</w:t>
            </w:r>
          </w:p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Списывание текстов с изученными бу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вами.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8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строчной и 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заглавной</w:t>
            </w:r>
            <w:proofErr w:type="gram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букв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Я, я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8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Закрепление написания букв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Я, я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0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текстов с изученными буквами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строчной и заглавной букв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Г, г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заглавной буквы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Г                        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Списывание текстов с изученными бу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вами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BA719D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УОМН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Строчная буква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ч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, правописание сочет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ний </w:t>
            </w:r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ЧА — ЧУ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1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Заглавная 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буква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Ч</w:t>
            </w:r>
            <w:proofErr w:type="spellEnd"/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.</w:t>
            </w:r>
            <w:proofErr w:type="gram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Сочетания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ЧА — ЧУ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157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Написание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буквы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  <w:t xml:space="preserve">ь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0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буквы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ь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, слов и предложений с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ь</w:t>
            </w:r>
            <w:proofErr w:type="spell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0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текстов с изученными буквами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47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строчной буквы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ш</w:t>
            </w:r>
            <w:proofErr w:type="spellEnd"/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.</w:t>
            </w:r>
            <w:proofErr w:type="gram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Заглавная буква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Ш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Буквы </w:t>
            </w:r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Ш</w:t>
            </w:r>
            <w:proofErr w:type="gram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,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ш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, сочетание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ШИ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8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Письмо строчной буквы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ж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0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Заглавная буква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 </w:t>
            </w:r>
            <w:r w:rsidRPr="004C5AF9">
              <w:rPr>
                <w:rFonts w:ascii="Times New Roman" w:hAnsi="Times New Roman"/>
                <w:b/>
                <w:i/>
                <w:color w:val="000000" w:themeColor="text1"/>
                <w:lang w:val="ru-RU"/>
              </w:rPr>
              <w:t>Ж</w:t>
            </w:r>
            <w:proofErr w:type="gram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, правописание соч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е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таний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ЖИ — ШИ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0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Закрепление правописания сочетаний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ЧА, ЧУ, ЖИ, ШИ, 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заглавных букв в начале предложения и в именах собс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т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венных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BA719D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0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Проверочная работа №3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BA719D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УРК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строчной буквы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ё                     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47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Заглавная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буква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  <w:t xml:space="preserve">Ё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3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текстов с изученными буквами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51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Написание бу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кв </w:t>
            </w:r>
            <w:r w:rsidRPr="004C5AF9">
              <w:rPr>
                <w:rFonts w:ascii="Times New Roman" w:hAnsi="Times New Roman"/>
                <w:bCs/>
                <w:iCs/>
                <w:color w:val="000000" w:themeColor="text1"/>
                <w:lang w:val="ru-RU"/>
              </w:rPr>
              <w:t>стр</w:t>
            </w:r>
            <w:proofErr w:type="gramEnd"/>
            <w:r w:rsidRPr="004C5AF9">
              <w:rPr>
                <w:rFonts w:ascii="Times New Roman" w:hAnsi="Times New Roman"/>
                <w:bCs/>
                <w:iCs/>
                <w:color w:val="000000" w:themeColor="text1"/>
                <w:lang w:val="ru-RU"/>
              </w:rPr>
              <w:t>очной буквы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й</w:t>
            </w:r>
            <w:proofErr w:type="spell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заглавной буквы </w:t>
            </w:r>
            <w:r w:rsidRPr="004C5AF9">
              <w:rPr>
                <w:rFonts w:ascii="Times New Roman" w:hAnsi="Times New Roman"/>
                <w:b/>
                <w:i/>
                <w:color w:val="000000" w:themeColor="text1"/>
                <w:lang w:val="ru-RU"/>
              </w:rPr>
              <w:t xml:space="preserve">Й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17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строчной буквы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х</w:t>
            </w:r>
            <w:proofErr w:type="spell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            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0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заглавной буквы </w:t>
            </w:r>
            <w:r w:rsidRPr="004C5AF9">
              <w:rPr>
                <w:rFonts w:ascii="Times New Roman" w:hAnsi="Times New Roman"/>
                <w:b/>
                <w:i/>
                <w:color w:val="000000" w:themeColor="text1"/>
                <w:lang w:val="ru-RU"/>
              </w:rPr>
              <w:t xml:space="preserve">Х, 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слов и предложений с ней                     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47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изученного материала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47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изученного материала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УОМН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строчной и заглавной букв </w:t>
            </w:r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Ю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,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ю</w:t>
            </w:r>
            <w:proofErr w:type="spell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3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предложений с буквами </w:t>
            </w:r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Ю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,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ю</w:t>
            </w:r>
            <w:proofErr w:type="spell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3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строчной буквы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ц</w:t>
            </w:r>
            <w:proofErr w:type="spell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                 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3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Проверочная Работа №4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BA719D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УРК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заглавной буквы </w:t>
            </w:r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Ц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               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0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строчной буквы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э                   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Написание заглавной буквы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Э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                   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15"/>
          <w:jc w:val="center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строчной буквы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щ</w:t>
            </w:r>
            <w:proofErr w:type="spell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                     </w:t>
            </w:r>
          </w:p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заглавной буквы  </w:t>
            </w:r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Щ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      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0"/>
          <w:jc w:val="center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3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Закрепление правописания сочетаний </w:t>
            </w:r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ЧА — ЩА</w:t>
            </w:r>
            <w:proofErr w:type="gram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, </w:t>
            </w: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ЧУ — ЩУ. 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Обобщение знаний о буквах, обозначающих непа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р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ные по глухости /звонкости согласные звуки.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51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строчной буквы 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ф</w:t>
            </w:r>
            <w:proofErr w:type="spell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      </w:t>
            </w:r>
          </w:p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4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изученного материала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19D">
              <w:rPr>
                <w:rFonts w:ascii="Times New Roman" w:hAnsi="Times New Roman"/>
                <w:szCs w:val="20"/>
              </w:rPr>
              <w:t>УО</w:t>
            </w:r>
            <w:r>
              <w:rPr>
                <w:rFonts w:ascii="Times New Roman" w:hAnsi="Times New Roman"/>
                <w:szCs w:val="20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4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заглавной буквы </w:t>
            </w:r>
            <w:r w:rsidRPr="004C5AF9">
              <w:rPr>
                <w:rFonts w:ascii="Times New Roman" w:hAnsi="Times New Roman"/>
                <w:b/>
                <w:i/>
                <w:color w:val="000000" w:themeColor="text1"/>
                <w:lang w:val="ru-RU"/>
              </w:rPr>
              <w:t>Ф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BA719D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УОНЗ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8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Написание строчных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ь</w:t>
            </w:r>
            <w:proofErr w:type="spell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и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ъ</w:t>
            </w:r>
            <w:proofErr w:type="spellEnd"/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.</w:t>
            </w:r>
            <w:proofErr w:type="gram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46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Повторение написания изученных букв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ь</w:t>
            </w:r>
            <w:proofErr w:type="spell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и </w:t>
            </w:r>
            <w:proofErr w:type="spell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ъ</w:t>
            </w:r>
            <w:proofErr w:type="spell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Написание букв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.(</w:t>
            </w:r>
            <w:proofErr w:type="gram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Начиная с этого урока учащийся использует тетрадь в узкую линейку)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97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Письмо слов и предложений с изуче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ными буквами.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47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Повторение изученного в букварный период  (Уроки письма в 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послебуква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р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>ный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период носят обобщающий хара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тер.</w:t>
            </w:r>
            <w:proofErr w:type="gram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Их планирует сам учитель в соо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т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ветствии с уровнем подготовленности учащихся)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.П</w:t>
            </w:r>
            <w:proofErr w:type="gram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роверочная работа №5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УОМН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Индивидуальный опрос, наблюдение,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45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Повторение 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изученного</w:t>
            </w:r>
            <w:proofErr w:type="gram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. Письмо слов, предложений о Родине.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1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Заглавная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буква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 xml:space="preserve"> в 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словах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8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Повторение пройденного материала: орфографическое оформление границ предложений, </w:t>
            </w:r>
            <w:r w:rsidRPr="004C5AF9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 xml:space="preserve">Ь 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как показатель мягк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сти.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934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Повторение пройденного материала: определение границ предложений в сплошном тексте, соотношение между звуками и буквами, двойная роль букв </w:t>
            </w:r>
            <w:r w:rsidRPr="004C5AF9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 xml:space="preserve">Е, Ё, </w:t>
            </w:r>
            <w:proofErr w:type="gramStart"/>
            <w:r w:rsidRPr="004C5AF9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>Ю</w:t>
            </w:r>
            <w:proofErr w:type="gramEnd"/>
            <w:r w:rsidRPr="004C5AF9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 xml:space="preserve">, Я, 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а также </w:t>
            </w:r>
            <w:r w:rsidRPr="004C5AF9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>Ь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, роль букв, об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значающих гласные звуки в позицио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ном чтении слияний.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689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Правописание сочетаний            </w:t>
            </w:r>
          </w:p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ЖИ — ШИ,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proofErr w:type="gramStart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ЧА — ЩА</w:t>
            </w:r>
            <w:proofErr w:type="gramEnd"/>
            <w:r w:rsidRPr="004C5AF9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ru-RU"/>
              </w:rPr>
              <w:t>, ЧУ — ЩУ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47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Повторение пройденного материала: </w:t>
            </w:r>
            <w:r w:rsidRPr="004C5AF9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 xml:space="preserve">Ь 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в середине и конце слова как показатель мягкости предшествующего согласного, омонимия имён нарицательных и </w:t>
            </w:r>
          </w:p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и имён собственных (клички животных)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8D737D">
              <w:rPr>
                <w:rFonts w:ascii="Times New Roman" w:hAnsi="Times New Roman"/>
                <w:sz w:val="24"/>
                <w:szCs w:val="24"/>
              </w:rPr>
              <w:t>УО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D737D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13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изученного материала: н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е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парные по звонкости /глухости и мягк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сти /твёрдости согласные звуки и соо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т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ветствующие им буквы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8D737D">
              <w:rPr>
                <w:rFonts w:ascii="Times New Roman" w:hAnsi="Times New Roman"/>
                <w:sz w:val="24"/>
                <w:szCs w:val="24"/>
              </w:rPr>
              <w:t>УО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D737D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изученного материала: сп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собы обозначения звука [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й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’] на письме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8D737D">
              <w:rPr>
                <w:rFonts w:ascii="Times New Roman" w:hAnsi="Times New Roman"/>
                <w:sz w:val="24"/>
                <w:szCs w:val="24"/>
              </w:rPr>
              <w:t>УО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D737D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3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Повторение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тем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 xml:space="preserve"> «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Слог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>»,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4C5AF9">
              <w:rPr>
                <w:rFonts w:ascii="Times New Roman" w:hAnsi="Times New Roman"/>
                <w:color w:val="000000" w:themeColor="text1"/>
              </w:rPr>
              <w:t>«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Ударение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>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8D737D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ОУР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Повторение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лексического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материала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 xml:space="preserve"> «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Азбуки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>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8D737D">
              <w:rPr>
                <w:rFonts w:ascii="Times New Roman" w:hAnsi="Times New Roman"/>
                <w:sz w:val="24"/>
                <w:szCs w:val="24"/>
              </w:rPr>
              <w:t>УО</w:t>
            </w:r>
            <w:r>
              <w:rPr>
                <w:rFonts w:ascii="Times New Roman" w:hAnsi="Times New Roman"/>
                <w:sz w:val="24"/>
                <w:szCs w:val="24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73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C5AF9">
              <w:rPr>
                <w:rFonts w:ascii="Times New Roman" w:hAnsi="Times New Roman"/>
                <w:color w:val="000000" w:themeColor="text1"/>
              </w:rPr>
              <w:t>Комплексное повторение изученного мат</w:t>
            </w:r>
            <w:r w:rsidRPr="004C5AF9">
              <w:rPr>
                <w:rFonts w:ascii="Times New Roman" w:hAnsi="Times New Roman"/>
                <w:color w:val="000000" w:themeColor="text1"/>
              </w:rPr>
              <w:t>е</w:t>
            </w:r>
            <w:r w:rsidRPr="004C5AF9">
              <w:rPr>
                <w:rFonts w:ascii="Times New Roman" w:hAnsi="Times New Roman"/>
                <w:color w:val="000000" w:themeColor="text1"/>
              </w:rPr>
              <w:t>риала по фонетике, графике, орфографии</w:t>
            </w:r>
            <w:r w:rsidRPr="004C5AF9">
              <w:rPr>
                <w:b/>
                <w:color w:val="000000" w:themeColor="text1"/>
              </w:rPr>
              <w:t xml:space="preserve"> </w:t>
            </w:r>
          </w:p>
          <w:p w:rsidR="00EC6726" w:rsidRPr="004C5AF9" w:rsidRDefault="00EC6726" w:rsidP="00EC672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</w:rPr>
              <w:t>Проверочная работа № 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8D737D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анализ, проверочная работа.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19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и закрепление пропедевт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и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ческих сведений по 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морфемике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8D737D">
              <w:rPr>
                <w:rFonts w:ascii="Times New Roman" w:hAnsi="Times New Roman"/>
                <w:sz w:val="24"/>
                <w:szCs w:val="24"/>
              </w:rPr>
              <w:t>УО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D737D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1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Комплексное повторение на материале слов темы «Люби всё живое»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8D737D">
              <w:rPr>
                <w:rFonts w:ascii="Times New Roman" w:hAnsi="Times New Roman"/>
                <w:sz w:val="24"/>
                <w:szCs w:val="24"/>
              </w:rPr>
              <w:t>УО</w:t>
            </w:r>
            <w:r>
              <w:rPr>
                <w:rFonts w:ascii="Times New Roman" w:hAnsi="Times New Roman"/>
                <w:sz w:val="24"/>
                <w:szCs w:val="24"/>
              </w:rPr>
              <w:t>НЗ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8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Комплексное повторение на материале стихотворений С. Я. Маршака и слов и предложений на тему «Школа»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8D737D">
              <w:rPr>
                <w:rFonts w:ascii="Times New Roman" w:hAnsi="Times New Roman"/>
                <w:sz w:val="24"/>
                <w:szCs w:val="24"/>
              </w:rPr>
              <w:t>УОН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синтаксиса на базе слов т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е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матической группы «Природа»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8D737D">
              <w:rPr>
                <w:rFonts w:ascii="Times New Roman" w:hAnsi="Times New Roman"/>
                <w:sz w:val="24"/>
                <w:szCs w:val="24"/>
              </w:rPr>
              <w:t>УОН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69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материала по лексике на материале темы «Труд кормит, а лень портит»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8D737D">
              <w:rPr>
                <w:rFonts w:ascii="Times New Roman" w:hAnsi="Times New Roman"/>
                <w:sz w:val="24"/>
                <w:szCs w:val="24"/>
              </w:rPr>
              <w:t>УОН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73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обозначения [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й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’] на письме, двойной роли букв </w:t>
            </w:r>
            <w:r w:rsidRPr="004C5AF9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 xml:space="preserve">Е, Ё, </w:t>
            </w:r>
            <w:proofErr w:type="gramStart"/>
            <w:r w:rsidRPr="004C5AF9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>Ю</w:t>
            </w:r>
            <w:proofErr w:type="gramEnd"/>
            <w:r w:rsidRPr="004C5AF9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>,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8D737D">
              <w:rPr>
                <w:rFonts w:ascii="Times New Roman" w:hAnsi="Times New Roman"/>
                <w:sz w:val="24"/>
                <w:szCs w:val="24"/>
              </w:rPr>
              <w:t>УОН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8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4C5AF9">
              <w:rPr>
                <w:rStyle w:val="FontStyle64"/>
                <w:b/>
                <w:bCs/>
                <w:color w:val="000000" w:themeColor="text1"/>
                <w:sz w:val="24"/>
                <w:szCs w:val="24"/>
                <w:lang w:val="ru-RU"/>
              </w:rPr>
              <w:t>Словарный диктант.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8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64"/>
                <w:bCs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4C5AF9">
              <w:rPr>
                <w:rStyle w:val="FontStyle64"/>
                <w:bCs/>
                <w:color w:val="000000" w:themeColor="text1"/>
                <w:sz w:val="24"/>
                <w:szCs w:val="24"/>
              </w:rPr>
              <w:t>Деление</w:t>
            </w:r>
            <w:proofErr w:type="spellEnd"/>
            <w:r w:rsidRPr="004C5AF9">
              <w:rPr>
                <w:rStyle w:val="FontStyle64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5AF9">
              <w:rPr>
                <w:rStyle w:val="FontStyle64"/>
                <w:bCs/>
                <w:color w:val="000000" w:themeColor="text1"/>
                <w:sz w:val="24"/>
                <w:szCs w:val="24"/>
              </w:rPr>
              <w:t>слов</w:t>
            </w:r>
            <w:proofErr w:type="spellEnd"/>
            <w:r w:rsidRPr="004C5AF9">
              <w:rPr>
                <w:rStyle w:val="FontStyle64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5AF9">
              <w:rPr>
                <w:rStyle w:val="FontStyle64"/>
                <w:bCs/>
                <w:color w:val="000000" w:themeColor="text1"/>
                <w:sz w:val="24"/>
                <w:szCs w:val="24"/>
              </w:rPr>
              <w:t>на</w:t>
            </w:r>
            <w:proofErr w:type="spellEnd"/>
            <w:r w:rsidRPr="004C5AF9">
              <w:rPr>
                <w:rStyle w:val="FontStyle64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5AF9">
              <w:rPr>
                <w:rStyle w:val="FontStyle64"/>
                <w:bCs/>
                <w:color w:val="000000" w:themeColor="text1"/>
                <w:sz w:val="24"/>
                <w:szCs w:val="24"/>
              </w:rPr>
              <w:t>слоги</w:t>
            </w:r>
            <w:proofErr w:type="spellEnd"/>
            <w:r w:rsidRPr="004C5AF9">
              <w:rPr>
                <w:rStyle w:val="FontStyle64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6733BB">
              <w:rPr>
                <w:rFonts w:ascii="Times New Roman" w:hAnsi="Times New Roman"/>
                <w:sz w:val="24"/>
                <w:szCs w:val="24"/>
              </w:rPr>
              <w:t>УОН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64"/>
                <w:bCs/>
                <w:color w:val="000000" w:themeColor="text1"/>
                <w:sz w:val="24"/>
                <w:szCs w:val="24"/>
              </w:rPr>
            </w:pPr>
            <w:r w:rsidRPr="004C5AF9">
              <w:rPr>
                <w:rStyle w:val="FontStyle64"/>
                <w:bCs/>
                <w:color w:val="000000" w:themeColor="text1"/>
                <w:sz w:val="24"/>
                <w:szCs w:val="24"/>
                <w:lang w:val="ru-RU"/>
              </w:rPr>
              <w:t>Алфавитный порядок слов.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6733BB">
              <w:rPr>
                <w:rFonts w:ascii="Times New Roman" w:hAnsi="Times New Roman"/>
                <w:sz w:val="24"/>
                <w:szCs w:val="24"/>
              </w:rPr>
              <w:t>УОН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5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Style w:val="FontStyle64"/>
                <w:bCs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Дополнение и запись предложения сл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вами.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6733BB">
              <w:rPr>
                <w:rFonts w:ascii="Times New Roman" w:hAnsi="Times New Roman"/>
                <w:sz w:val="24"/>
                <w:szCs w:val="24"/>
              </w:rPr>
              <w:t>УОН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84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Повторение сведений о звукописи в стихотворениях, фонетический анализ слов, составляющих основу звукописи стихотворения.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6733BB">
              <w:rPr>
                <w:rFonts w:ascii="Times New Roman" w:hAnsi="Times New Roman"/>
                <w:sz w:val="24"/>
                <w:szCs w:val="24"/>
              </w:rPr>
              <w:t>УОН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478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Тренировка в характеристике звуков.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6733BB">
              <w:rPr>
                <w:rFonts w:ascii="Times New Roman" w:hAnsi="Times New Roman"/>
                <w:sz w:val="24"/>
                <w:szCs w:val="24"/>
              </w:rPr>
              <w:t>УОН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278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4C5AF9">
              <w:rPr>
                <w:rStyle w:val="FontStyle64"/>
                <w:b/>
                <w:bCs/>
                <w:color w:val="000000" w:themeColor="text1"/>
                <w:sz w:val="24"/>
                <w:szCs w:val="24"/>
                <w:lang w:val="ru-RU"/>
              </w:rPr>
              <w:t>Контрольное списывание.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контроль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30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C5AF9">
              <w:rPr>
                <w:rFonts w:ascii="Times New Roman" w:hAnsi="Times New Roman"/>
                <w:color w:val="000000" w:themeColor="text1"/>
              </w:rPr>
              <w:t>Работа над ошибками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</w:rPr>
              <w:t xml:space="preserve"> .</w:t>
            </w:r>
            <w:proofErr w:type="gramEnd"/>
            <w:r w:rsidRPr="004C5AF9">
              <w:rPr>
                <w:rFonts w:ascii="Times New Roman" w:hAnsi="Times New Roman"/>
                <w:color w:val="000000" w:themeColor="text1"/>
              </w:rPr>
              <w:t>Итоговое занятие «Проверим себя и оценим свои достиж</w:t>
            </w:r>
            <w:r w:rsidRPr="004C5AF9">
              <w:rPr>
                <w:rFonts w:ascii="Times New Roman" w:hAnsi="Times New Roman"/>
                <w:color w:val="000000" w:themeColor="text1"/>
              </w:rPr>
              <w:t>е</w:t>
            </w:r>
            <w:r w:rsidRPr="004C5AF9">
              <w:rPr>
                <w:rFonts w:ascii="Times New Roman" w:hAnsi="Times New Roman"/>
                <w:color w:val="000000" w:themeColor="text1"/>
              </w:rPr>
              <w:t xml:space="preserve">ния»                             </w:t>
            </w:r>
            <w:r w:rsidRPr="004C5AF9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AB42AC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ОМН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726" w:rsidTr="00EC6726">
        <w:trPr>
          <w:trHeight w:val="48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Подготовка к изучению начального ку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р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са русского языка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Default="00EC6726" w:rsidP="00EC6726">
            <w:r w:rsidRPr="00AB42AC">
              <w:rPr>
                <w:rFonts w:ascii="Times New Roman" w:hAnsi="Times New Roman"/>
                <w:sz w:val="24"/>
                <w:szCs w:val="24"/>
              </w:rPr>
              <w:t>УО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B42AC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опрос, наблюдение, анализ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442" w:rsidRDefault="00564442" w:rsidP="00093EE2">
      <w:pPr>
        <w:jc w:val="both"/>
        <w:rPr>
          <w:rFonts w:ascii="Times New Roman" w:hAnsi="Times New Roman"/>
          <w:b/>
          <w:sz w:val="24"/>
          <w:szCs w:val="24"/>
        </w:rPr>
      </w:pPr>
    </w:p>
    <w:p w:rsidR="008E1ED2" w:rsidRDefault="008E1ED2" w:rsidP="00F6506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 – тематическое планирование уроков  блока «Русский язык»</w:t>
      </w:r>
      <w:r w:rsidR="00DB7FED">
        <w:rPr>
          <w:rFonts w:ascii="Times New Roman" w:hAnsi="Times New Roman"/>
          <w:b/>
          <w:sz w:val="24"/>
          <w:szCs w:val="24"/>
        </w:rPr>
        <w:t xml:space="preserve"> 1 класс</w:t>
      </w:r>
    </w:p>
    <w:tbl>
      <w:tblPr>
        <w:tblW w:w="10716" w:type="dxa"/>
        <w:jc w:val="center"/>
        <w:tblInd w:w="-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4"/>
        <w:gridCol w:w="5473"/>
        <w:gridCol w:w="1276"/>
        <w:gridCol w:w="1784"/>
        <w:gridCol w:w="710"/>
        <w:gridCol w:w="709"/>
      </w:tblGrid>
      <w:tr w:rsidR="00EC6726" w:rsidRPr="003A5945" w:rsidTr="00A60F72">
        <w:trPr>
          <w:trHeight w:val="386"/>
          <w:jc w:val="center"/>
        </w:trPr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  <w:p w:rsidR="00EC6726" w:rsidRPr="003A5945" w:rsidRDefault="00EC6726" w:rsidP="00EC6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BF7E52" w:rsidP="00EC6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ко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троля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BF7E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</w:t>
            </w:r>
            <w:r w:rsidR="00BF7E5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BF7E52">
              <w:rPr>
                <w:rFonts w:ascii="Times New Roman" w:hAnsi="Times New Roman" w:cs="Times New Roman"/>
                <w:b/>
                <w:sz w:val="24"/>
                <w:szCs w:val="24"/>
              </w:rPr>
              <w:t>ведения</w:t>
            </w:r>
          </w:p>
        </w:tc>
      </w:tr>
      <w:tr w:rsidR="00EC6726" w:rsidRPr="003A5945" w:rsidTr="00A60F72">
        <w:trPr>
          <w:trHeight w:val="442"/>
          <w:jc w:val="center"/>
        </w:trPr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6726" w:rsidRPr="003A5945" w:rsidRDefault="00EC6726" w:rsidP="00EC6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26" w:rsidRPr="003A5945" w:rsidRDefault="00EC6726" w:rsidP="00EC6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6726" w:rsidRPr="003A5945" w:rsidRDefault="00EC6726" w:rsidP="00EC6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6726" w:rsidRPr="003A5945" w:rsidRDefault="00EC6726" w:rsidP="00EC6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EC6726" w:rsidRPr="003A5945" w:rsidTr="00A60F72">
        <w:trPr>
          <w:trHeight w:val="272"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Для чего нужна речь?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Cs w:val="20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</w:rPr>
              <w:t>Текущий ко</w:t>
            </w:r>
            <w:r w:rsidRPr="003A5945">
              <w:rPr>
                <w:rFonts w:ascii="Times New Roman" w:hAnsi="Times New Roman" w:cs="Times New Roman"/>
              </w:rPr>
              <w:t>н</w:t>
            </w:r>
            <w:r w:rsidRPr="003A5945">
              <w:rPr>
                <w:rFonts w:ascii="Times New Roman" w:hAnsi="Times New Roman" w:cs="Times New Roman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262"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Какой бывает речь? Что такое родной язык?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Cs w:val="20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</w:rPr>
              <w:t>Текущий ко</w:t>
            </w:r>
            <w:r w:rsidRPr="003A5945">
              <w:rPr>
                <w:rFonts w:ascii="Times New Roman" w:hAnsi="Times New Roman" w:cs="Times New Roman"/>
              </w:rPr>
              <w:t>н</w:t>
            </w:r>
            <w:r w:rsidRPr="003A5945">
              <w:rPr>
                <w:rFonts w:ascii="Times New Roman" w:hAnsi="Times New Roman" w:cs="Times New Roman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Текст и предложение (общее представление). Смысловая связь предложений в тексте. Заголовок текста.</w:t>
            </w:r>
            <w:r w:rsidRPr="004C5AF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3A5945">
              <w:rPr>
                <w:rFonts w:ascii="Times New Roman" w:hAnsi="Times New Roman" w:cs="Times New Roman"/>
                <w:szCs w:val="20"/>
              </w:rPr>
              <w:t>УОНЗ</w:t>
            </w:r>
          </w:p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5945">
              <w:rPr>
                <w:rFonts w:ascii="Times New Roman" w:hAnsi="Times New Roman" w:cs="Times New Roman"/>
              </w:rPr>
              <w:t>Текущий ко</w:t>
            </w:r>
            <w:r w:rsidRPr="003A5945">
              <w:rPr>
                <w:rFonts w:ascii="Times New Roman" w:hAnsi="Times New Roman" w:cs="Times New Roman"/>
              </w:rPr>
              <w:t>н</w:t>
            </w:r>
            <w:r w:rsidRPr="003A5945">
              <w:rPr>
                <w:rFonts w:ascii="Times New Roman" w:hAnsi="Times New Roman" w:cs="Times New Roman"/>
              </w:rPr>
              <w:t>троль</w:t>
            </w:r>
          </w:p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Предложение как группа слов, выражающая з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конченную мысль (общее представление). Связь слов в предложении. Оформление предложений в устной и письменной речи.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Cs w:val="20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Фронтальная беседа, опрос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334"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b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Диалог (общее представление). Оформление пре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д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ложений в диалогической речи. Знаки препинания конца предложения.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Cs w:val="20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  <w:t>Что такое слово?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Cs w:val="20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могут называть слова?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274"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b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Тематические группы слов.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br/>
              <w:t>Слова-названия предметов, отвечающие на вопр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сы к т о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?</w:t>
            </w:r>
            <w:proofErr w:type="gram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и  ч т о ?  Вежливые слова.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Беседа по в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просам, инд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видуальный контроль, ра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витие речи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245"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  <w:t>Сколько значений может быть у слова?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Cs w:val="20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Слог как минимальная произносительная единица. Слогообразующая роль гласных. Деление слов на слоги.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Cs w:val="20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i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Слово и слог. Выделение слогов в слове. Анализ слоговых моделей слов.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Cs w:val="20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ный контроль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Перенос слов (общее представление).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br/>
              <w:t>Правила переноса слов с одной строки на другую.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Cs w:val="20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Правила переноса слов с одной строки на другую. Упражнение в переносе слов.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3A5945">
              <w:rPr>
                <w:rFonts w:ascii="Times New Roman" w:hAnsi="Times New Roman" w:cs="Times New Roman"/>
                <w:szCs w:val="20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 xml:space="preserve">троль, </w:t>
            </w:r>
            <w:proofErr w:type="spellStart"/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. контроль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Ударение (общее представление).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br/>
              <w:t>Способы выделения ударения.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br/>
              <w:t>Графическое обозначение ударения. Ударные и безударные слоги.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3A5945">
              <w:rPr>
                <w:rFonts w:ascii="Times New Roman" w:hAnsi="Times New Roman" w:cs="Times New Roman"/>
                <w:szCs w:val="20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506"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Ударение. Словообразующая роль ударения.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3A5945">
              <w:rPr>
                <w:rFonts w:ascii="Times New Roman" w:hAnsi="Times New Roman" w:cs="Times New Roman"/>
                <w:szCs w:val="20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Фронтальный опрос, инд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видуальный контроль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Звуки и буквы. Смыслоразличительная роль  зв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у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ков и бу</w:t>
            </w:r>
            <w:proofErr w:type="gram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кв в сл</w:t>
            </w:r>
            <w:proofErr w:type="gram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ове.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pStyle w:val="Style22"/>
              <w:jc w:val="both"/>
              <w:rPr>
                <w:rFonts w:ascii="Times New Roman" w:hAnsi="Times New Roman"/>
                <w:szCs w:val="20"/>
                <w:lang w:val="ru-RU"/>
              </w:rPr>
            </w:pPr>
            <w:r w:rsidRPr="003A5945">
              <w:rPr>
                <w:rFonts w:ascii="Times New Roman" w:hAnsi="Times New Roman"/>
                <w:szCs w:val="20"/>
                <w:lang w:val="ru-RU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270"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spacing w:after="0" w:line="240" w:lineRule="auto"/>
              <w:rPr>
                <w:rStyle w:val="FontStyle146"/>
                <w:rFonts w:ascii="Times New Roman" w:hAnsi="Times New Roman" w:cs="Times New Roman"/>
                <w:color w:val="000000" w:themeColor="text1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Звуки и буквы. Условные обозначения звуков.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55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Русский алфавит, или Азбука. Значение алфавита.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3A5945">
              <w:rPr>
                <w:rFonts w:ascii="Times New Roman" w:hAnsi="Times New Roman" w:cs="Times New Roman"/>
                <w:szCs w:val="20"/>
              </w:rPr>
              <w:t>УО</w:t>
            </w:r>
            <w:r>
              <w:rPr>
                <w:rFonts w:ascii="Times New Roman" w:hAnsi="Times New Roman" w:cs="Times New Roman"/>
                <w:szCs w:val="20"/>
              </w:rPr>
              <w:t>НЗ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Фронтальная беседа, инд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видуальный контроль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570"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Алфавит. Алфавитный порядок слов. Использов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ние алфавита при работе со словарями.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Default="00EC6726" w:rsidP="00EC6726">
            <w:r w:rsidRPr="00CC4CF2">
              <w:rPr>
                <w:rFonts w:ascii="Times New Roman" w:hAnsi="Times New Roman"/>
                <w:sz w:val="24"/>
                <w:szCs w:val="24"/>
              </w:rPr>
              <w:t>УО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C4CF2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Беседа  по в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просам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Гласные звуки. Буквы, обозначающие гласные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br/>
              <w:t>звуки. Смыслоразличительная роль гласных зв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у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ков и букв, обозначающих гласные звуки.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Default="00EC6726" w:rsidP="00EC6726">
            <w:r w:rsidRPr="00CC4CF2">
              <w:rPr>
                <w:rFonts w:ascii="Times New Roman" w:hAnsi="Times New Roman"/>
                <w:sz w:val="24"/>
                <w:szCs w:val="24"/>
              </w:rPr>
              <w:t>УО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C4CF2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766"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Гласные звуки и буквы, обозначающие гласные звуки. Буквы е, ё, 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ю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, я  и их функции в слове. Сл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гообразующая и смыслоразличительная  роль гласных звуков.</w:t>
            </w:r>
            <w:r w:rsidRPr="004C5AF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4C5AF9">
              <w:rPr>
                <w:rFonts w:ascii="Times New Roman" w:hAnsi="Times New Roman"/>
                <w:b/>
                <w:color w:val="000000" w:themeColor="text1"/>
              </w:rPr>
              <w:t>Проверочная</w:t>
            </w:r>
            <w:proofErr w:type="spellEnd"/>
            <w:r w:rsidRPr="004C5AF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4C5AF9">
              <w:rPr>
                <w:rFonts w:ascii="Times New Roman" w:hAnsi="Times New Roman"/>
                <w:b/>
                <w:color w:val="000000" w:themeColor="text1"/>
              </w:rPr>
              <w:t>работа</w:t>
            </w:r>
            <w:proofErr w:type="spellEnd"/>
            <w:r w:rsidRPr="004C5AF9">
              <w:rPr>
                <w:rFonts w:ascii="Times New Roman" w:hAnsi="Times New Roman"/>
                <w:b/>
                <w:color w:val="000000" w:themeColor="text1"/>
              </w:rPr>
              <w:t xml:space="preserve"> №</w:t>
            </w:r>
            <w:r w:rsidRPr="004C5AF9">
              <w:rPr>
                <w:rFonts w:ascii="Times New Roman" w:hAnsi="Times New Roman"/>
                <w:b/>
                <w:color w:val="000000" w:themeColor="text1"/>
                <w:lang w:val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A5945">
              <w:rPr>
                <w:rFonts w:ascii="Times New Roman" w:hAnsi="Times New Roman" w:cs="Times New Roman"/>
                <w:szCs w:val="20"/>
              </w:rPr>
              <w:t>УРК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ный контроль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Слова с буквой </w:t>
            </w:r>
            <w:r w:rsidRPr="004C5AF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э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Слова с буквой </w:t>
            </w:r>
            <w:r w:rsidRPr="004C5AF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э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которые пр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шли в наш язык из других языков.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Словарь иностранных слов.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A5945">
              <w:rPr>
                <w:rFonts w:ascii="Times New Roman" w:hAnsi="Times New Roman" w:cs="Times New Roman"/>
                <w:szCs w:val="20"/>
              </w:rPr>
              <w:t>УО</w:t>
            </w:r>
            <w:r>
              <w:rPr>
                <w:rFonts w:ascii="Times New Roman" w:hAnsi="Times New Roman" w:cs="Times New Roman"/>
                <w:szCs w:val="20"/>
              </w:rPr>
              <w:t>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Ударные и безударные гласные звуки.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18"/>
              </w:rPr>
            </w:pPr>
            <w:r w:rsidRPr="003A5945">
              <w:rPr>
                <w:rFonts w:ascii="Times New Roman" w:hAnsi="Times New Roman" w:cs="Times New Roman"/>
                <w:szCs w:val="18"/>
              </w:rPr>
              <w:t>УО</w:t>
            </w:r>
            <w:r>
              <w:rPr>
                <w:rFonts w:ascii="Times New Roman" w:hAnsi="Times New Roman" w:cs="Times New Roman"/>
                <w:szCs w:val="18"/>
              </w:rPr>
              <w:t>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Беседа по в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просам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Обозначение гласных звуков буквами в ударных и безударных слогах. Особенности проверочного и проверяемого слов.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18"/>
              </w:rPr>
            </w:pPr>
            <w:r w:rsidRPr="003A5945">
              <w:rPr>
                <w:rFonts w:ascii="Times New Roman" w:hAnsi="Times New Roman" w:cs="Times New Roman"/>
                <w:szCs w:val="18"/>
              </w:rPr>
              <w:t>УО</w:t>
            </w:r>
            <w:r>
              <w:rPr>
                <w:rFonts w:ascii="Times New Roman" w:hAnsi="Times New Roman" w:cs="Times New Roman"/>
                <w:szCs w:val="18"/>
              </w:rPr>
              <w:t>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Обозначение гласных звуков буквами в ударных и безударных слогах. Планирование учебных дейс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т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вий при подборе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br/>
              <w:t>проверочного слова путём изменения формы сл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18"/>
              </w:rPr>
            </w:pPr>
            <w:r w:rsidRPr="003A5945">
              <w:rPr>
                <w:rFonts w:ascii="Times New Roman" w:hAnsi="Times New Roman" w:cs="Times New Roman"/>
                <w:szCs w:val="18"/>
              </w:rPr>
              <w:t>У</w:t>
            </w:r>
            <w:r>
              <w:rPr>
                <w:rFonts w:ascii="Times New Roman" w:hAnsi="Times New Roman" w:cs="Times New Roman"/>
                <w:szCs w:val="18"/>
              </w:rPr>
              <w:t>ОУР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Обозначение гласных звуков буквами в безуда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р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ных слогах двусложных слов. Наблюдение над единообразным написанием буквы безударного гласного звука в одинаковой части (корне) одн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коренных слов.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18"/>
              </w:rPr>
            </w:pPr>
            <w:r w:rsidRPr="003A5945">
              <w:rPr>
                <w:rFonts w:ascii="Times New Roman" w:hAnsi="Times New Roman" w:cs="Times New Roman"/>
                <w:szCs w:val="18"/>
              </w:rPr>
              <w:t>УО</w:t>
            </w:r>
            <w:r>
              <w:rPr>
                <w:rFonts w:ascii="Times New Roman" w:hAnsi="Times New Roman" w:cs="Times New Roman"/>
                <w:szCs w:val="18"/>
              </w:rPr>
              <w:t>У</w:t>
            </w:r>
            <w:r w:rsidRPr="003A5945">
              <w:rPr>
                <w:rFonts w:ascii="Times New Roman" w:hAnsi="Times New Roman" w:cs="Times New Roman"/>
                <w:szCs w:val="18"/>
              </w:rPr>
              <w:t>Р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ный контроль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Наблюдение над словами, в которых написание буквы, обозначающей безударный гласный звук, проверить нельзя.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br/>
              <w:t>Составление устного рассказа по рисунку и опо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р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ным словам.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18"/>
              </w:rPr>
            </w:pPr>
            <w:r w:rsidRPr="003A5945">
              <w:rPr>
                <w:rFonts w:ascii="Times New Roman" w:hAnsi="Times New Roman" w:cs="Times New Roman"/>
                <w:szCs w:val="18"/>
              </w:rPr>
              <w:t>УО</w:t>
            </w:r>
            <w:r>
              <w:rPr>
                <w:rFonts w:ascii="Times New Roman" w:hAnsi="Times New Roman" w:cs="Times New Roman"/>
                <w:szCs w:val="18"/>
              </w:rPr>
              <w:t>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ный контроль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525"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Согласные звуки и буквы, обозначающие согла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с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ные звуки.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br/>
            </w:r>
            <w:r w:rsidRPr="004C5AF9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Проверочный словарный </w:t>
            </w:r>
            <w:proofErr w:type="spellStart"/>
            <w:r w:rsidRPr="004C5AF9">
              <w:rPr>
                <w:rFonts w:ascii="Times New Roman" w:hAnsi="Times New Roman"/>
                <w:b/>
                <w:color w:val="000000" w:themeColor="text1"/>
                <w:lang w:val="ru-RU"/>
              </w:rPr>
              <w:t>д</w:t>
            </w:r>
            <w:r w:rsidRPr="004C5AF9">
              <w:rPr>
                <w:rFonts w:ascii="Times New Roman" w:hAnsi="Times New Roman"/>
                <w:b/>
                <w:color w:val="000000" w:themeColor="text1"/>
              </w:rPr>
              <w:t>иктант</w:t>
            </w:r>
            <w:proofErr w:type="spellEnd"/>
            <w:r w:rsidRPr="004C5AF9"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18"/>
              </w:rPr>
            </w:pPr>
            <w:r w:rsidRPr="003A5945">
              <w:rPr>
                <w:rFonts w:ascii="Times New Roman" w:hAnsi="Times New Roman" w:cs="Times New Roman"/>
                <w:szCs w:val="18"/>
              </w:rPr>
              <w:t>УРК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ный 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Диктант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600"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jc w:val="both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Согласные звуки и буквы, обозначающие согла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с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ные звуки. Удвоенные согласные. Перенос слов с удвоенными согласными.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18"/>
              </w:rPr>
            </w:pPr>
            <w:r w:rsidRPr="003A5945">
              <w:rPr>
                <w:rFonts w:ascii="Times New Roman" w:hAnsi="Times New Roman" w:cs="Times New Roman"/>
                <w:szCs w:val="18"/>
              </w:rPr>
              <w:t>УО</w:t>
            </w:r>
            <w:r>
              <w:rPr>
                <w:rFonts w:ascii="Times New Roman" w:hAnsi="Times New Roman" w:cs="Times New Roman"/>
                <w:szCs w:val="18"/>
              </w:rPr>
              <w:t>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Беседа по в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просам, инд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видуальный контроль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372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Буквы </w:t>
            </w:r>
            <w:proofErr w:type="spellStart"/>
            <w:r w:rsidRPr="004C5AF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й</w:t>
            </w:r>
            <w:proofErr w:type="spellEnd"/>
            <w:r w:rsidRPr="004C5AF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</w:t>
            </w:r>
            <w:proofErr w:type="spellStart"/>
            <w:proofErr w:type="gramStart"/>
            <w:r w:rsidRPr="004C5AF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и</w:t>
            </w:r>
            <w:proofErr w:type="spellEnd"/>
            <w:proofErr w:type="gramEnd"/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 Звуки [</w:t>
            </w:r>
            <w:proofErr w:type="spellStart"/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proofErr w:type="spellEnd"/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’] и [и].  Перенос слов с бу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вой </w:t>
            </w:r>
            <w:proofErr w:type="spellStart"/>
            <w:r w:rsidRPr="004C5AF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й</w:t>
            </w:r>
            <w:proofErr w:type="spellEnd"/>
            <w:r w:rsidRPr="004C5AF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18"/>
              </w:rPr>
            </w:pPr>
            <w:r w:rsidRPr="003A5945">
              <w:rPr>
                <w:rFonts w:ascii="Times New Roman" w:hAnsi="Times New Roman" w:cs="Times New Roman"/>
                <w:szCs w:val="18"/>
              </w:rPr>
              <w:t>УО</w:t>
            </w:r>
            <w:r>
              <w:rPr>
                <w:rFonts w:ascii="Times New Roman" w:hAnsi="Times New Roman" w:cs="Times New Roman"/>
                <w:szCs w:val="18"/>
              </w:rPr>
              <w:t>НЗ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ный контроль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spacing w:after="0" w:line="240" w:lineRule="auto"/>
              <w:rPr>
                <w:rStyle w:val="FontStyle146"/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Твёрдые и мягкие согласные звуки. Буквы для обозначения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твёрдых и мягких согласных звуков. Смыслора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личительная роль согласных звуков.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18"/>
              </w:rPr>
            </w:pPr>
            <w:r w:rsidRPr="003A5945">
              <w:rPr>
                <w:rFonts w:ascii="Times New Roman" w:hAnsi="Times New Roman" w:cs="Times New Roman"/>
                <w:szCs w:val="18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Парные и непарные по твёрдости-мягкости с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гласные звуки и их обозначение на письме букв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18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557"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jc w:val="both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Твёрдые и мягкие согласные звуки и их обознач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е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ние на письме буквами.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18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ный контроль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423"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Буква «мягкий знак» (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ь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) как показатель мягкости согласного звука.</w:t>
            </w:r>
          </w:p>
          <w:p w:rsidR="00EC6726" w:rsidRPr="004C5AF9" w:rsidRDefault="00EC6726" w:rsidP="00EC6726">
            <w:pPr>
              <w:pStyle w:val="Style22"/>
              <w:spacing w:line="259" w:lineRule="exact"/>
              <w:jc w:val="both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r w:rsidRPr="004C5AF9">
              <w:rPr>
                <w:rFonts w:ascii="Times New Roman" w:hAnsi="Times New Roman"/>
                <w:b/>
                <w:color w:val="000000" w:themeColor="text1"/>
              </w:rPr>
              <w:t>Проверочная</w:t>
            </w:r>
            <w:proofErr w:type="spellEnd"/>
            <w:r w:rsidRPr="004C5AF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4C5AF9">
              <w:rPr>
                <w:rFonts w:ascii="Times New Roman" w:hAnsi="Times New Roman"/>
                <w:b/>
                <w:color w:val="000000" w:themeColor="text1"/>
              </w:rPr>
              <w:t>работа</w:t>
            </w:r>
            <w:proofErr w:type="spellEnd"/>
            <w:r w:rsidRPr="004C5AF9">
              <w:rPr>
                <w:rFonts w:ascii="Times New Roman" w:hAnsi="Times New Roman"/>
                <w:b/>
                <w:color w:val="000000" w:themeColor="text1"/>
              </w:rPr>
              <w:t xml:space="preserve"> №</w:t>
            </w:r>
            <w:r w:rsidRPr="004C5AF9">
              <w:rPr>
                <w:rFonts w:ascii="Times New Roman" w:hAnsi="Times New Roman"/>
                <w:b/>
                <w:color w:val="000000" w:themeColor="text1"/>
                <w:lang w:val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18"/>
              </w:rPr>
            </w:pPr>
            <w:r w:rsidRPr="003A5945">
              <w:rPr>
                <w:rFonts w:ascii="Times New Roman" w:hAnsi="Times New Roman" w:cs="Times New Roman"/>
                <w:szCs w:val="18"/>
              </w:rPr>
              <w:t>УРК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b/>
                <w:i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Обозначение мягкости согласного звука на конце слова и в середине слова буквой «мягкий знак» (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ь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). Перенос слов с буквой «мягкий знак» (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ь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18"/>
              </w:rPr>
            </w:pPr>
            <w:r w:rsidRPr="003A5945">
              <w:rPr>
                <w:rFonts w:ascii="Times New Roman" w:hAnsi="Times New Roman" w:cs="Times New Roman"/>
                <w:szCs w:val="18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ный контроль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слов с мягким знаком (</w:t>
            </w:r>
            <w:proofErr w:type="spellStart"/>
            <w:r w:rsidRPr="004C5AF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ь</w:t>
            </w:r>
            <w:proofErr w:type="spellEnd"/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). </w:t>
            </w:r>
            <w:r w:rsidRPr="004C5AF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Работа с текстом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составление текста из деформирова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4C5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предложений с опорой на рисунок.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18"/>
              </w:rPr>
            </w:pPr>
            <w:r w:rsidRPr="003A5945">
              <w:rPr>
                <w:rFonts w:ascii="Times New Roman" w:hAnsi="Times New Roman" w:cs="Times New Roman"/>
                <w:szCs w:val="18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Особенности глухих и звонких согласных звуков.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Парные звонкие и глухие согласные звуки. Непа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р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>ные по глухости-звонкости согласные звуки. Н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блюдение над произнесением парных по глухости-звонкости согласных звуков на конце слова.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Беседа по в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просам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Наблюдение над обозначением парных по глух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сти-звонкости согласных звуков буквами на конце слова. Особенности проверочных и проверяемых слов для парных согласных  (общее представл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е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Беседа по в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просам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870"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Обозначение буквой парного по глухости-звонкости согласного звука на конце слова. Пл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нирование учебных действий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br/>
              <w:t>при подборе проверочного слова путём изменения формы слова.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ОУР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Фронтальный опрос, инд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 xml:space="preserve">видуальный контроль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24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Правописание слов с парным по глухости-звонкости согласным звуком на конце слова. Н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блюдение над единообразным написанием буквы парного по глухости-звонкости согласного звука в одинаковой части (корне) однокоренных слов и форм одного и того же слова. </w:t>
            </w:r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 xml:space="preserve">Работа с текстом: 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определение темы, главной мысли, выбор из те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к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ста части, соответствующей данным рисункам.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Беседа по в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просам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24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Шипящие согласные звуки. Непарные твёрдые и непарные мягкие шипящие звуки. Буквы, обозн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чающие шипящие согласные звуки.        </w:t>
            </w:r>
            <w:r w:rsidRPr="004C5AF9">
              <w:rPr>
                <w:rFonts w:ascii="Times New Roman" w:hAnsi="Times New Roman"/>
                <w:b/>
                <w:color w:val="000000" w:themeColor="text1"/>
                <w:lang w:val="ru-RU"/>
              </w:rPr>
              <w:t>Проект «Скороговорки».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ный контроль, проектная р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273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Слова с буквосочетаниями 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чк</w:t>
            </w:r>
            <w:proofErr w:type="spell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 xml:space="preserve">, 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чн</w:t>
            </w:r>
            <w:proofErr w:type="spell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, чт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. Произнош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е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ние слов с буквосочетаниями с 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чн</w:t>
            </w:r>
            <w:proofErr w:type="spell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 xml:space="preserve"> 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и </w:t>
            </w:r>
            <w:proofErr w:type="spellStart"/>
            <w:proofErr w:type="gram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чт</w:t>
            </w:r>
            <w:proofErr w:type="spellEnd"/>
            <w:proofErr w:type="gram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 xml:space="preserve"> 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в соотве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т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ствии с нормами литературного произношения.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Фронтальный опрос, инд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видуальный контроль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345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Буквосочетания 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жи</w:t>
            </w:r>
            <w:proofErr w:type="spell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—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ши</w:t>
            </w:r>
            <w:proofErr w:type="gram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,ч</w:t>
            </w:r>
            <w:proofErr w:type="gram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а</w:t>
            </w:r>
            <w:proofErr w:type="spell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—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ща</w:t>
            </w:r>
            <w:proofErr w:type="spell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, чу—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щу</w:t>
            </w:r>
            <w:proofErr w:type="spell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.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br/>
              <w:t xml:space="preserve">Правило правописания  буквосочетаний 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жи</w:t>
            </w:r>
            <w:proofErr w:type="spell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—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ши</w:t>
            </w:r>
            <w:proofErr w:type="gram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,ч</w:t>
            </w:r>
            <w:proofErr w:type="gram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а</w:t>
            </w:r>
            <w:proofErr w:type="spell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—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ща</w:t>
            </w:r>
            <w:proofErr w:type="spell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, чу—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щу</w:t>
            </w:r>
            <w:proofErr w:type="spell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ный контроль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345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Правописание слов с буквосочетаниями 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жи</w:t>
            </w:r>
            <w:proofErr w:type="spell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—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ши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.</w:t>
            </w:r>
          </w:p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Правописание слов с буквосочетаниями  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ча</w:t>
            </w:r>
            <w:proofErr w:type="spell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—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ща</w:t>
            </w:r>
            <w:proofErr w:type="gram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,ч</w:t>
            </w:r>
            <w:proofErr w:type="gram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у</w:t>
            </w:r>
            <w:proofErr w:type="spell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—</w:t>
            </w:r>
            <w:proofErr w:type="spellStart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щу</w:t>
            </w:r>
            <w:proofErr w:type="spellEnd"/>
            <w:r w:rsidRPr="004C5AF9">
              <w:rPr>
                <w:rFonts w:ascii="Times New Roman" w:hAnsi="Times New Roman"/>
                <w:i/>
                <w:iCs/>
                <w:color w:val="000000" w:themeColor="text1"/>
                <w:lang w:val="ru-RU"/>
              </w:rPr>
              <w:t>.</w:t>
            </w:r>
            <w:r w:rsidRPr="004C5AF9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опрос,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51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Правописание слов с изученными буквосочет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а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ниями.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br/>
            </w:r>
            <w:proofErr w:type="spellStart"/>
            <w:r w:rsidRPr="004C5AF9">
              <w:rPr>
                <w:rFonts w:ascii="Times New Roman" w:hAnsi="Times New Roman"/>
                <w:b/>
                <w:color w:val="000000" w:themeColor="text1"/>
              </w:rPr>
              <w:t>Проверочная</w:t>
            </w:r>
            <w:proofErr w:type="spellEnd"/>
            <w:r w:rsidRPr="004C5AF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4C5AF9">
              <w:rPr>
                <w:rFonts w:ascii="Times New Roman" w:hAnsi="Times New Roman"/>
                <w:b/>
                <w:color w:val="000000" w:themeColor="text1"/>
              </w:rPr>
              <w:t>работа</w:t>
            </w:r>
            <w:proofErr w:type="spellEnd"/>
            <w:r w:rsidRPr="004C5AF9">
              <w:rPr>
                <w:rFonts w:ascii="Times New Roman" w:hAnsi="Times New Roman"/>
                <w:b/>
                <w:color w:val="000000" w:themeColor="text1"/>
              </w:rPr>
              <w:t xml:space="preserve"> №</w:t>
            </w:r>
            <w:r w:rsidRPr="004C5AF9">
              <w:rPr>
                <w:rFonts w:ascii="Times New Roman" w:hAnsi="Times New Roman"/>
                <w:b/>
                <w:color w:val="000000" w:themeColor="text1"/>
                <w:lang w:val="ru-RU"/>
              </w:rPr>
              <w:t>9</w:t>
            </w:r>
            <w:r w:rsidRPr="004C5AF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4C5AF9">
              <w:rPr>
                <w:rFonts w:ascii="Times New Roman" w:hAnsi="Times New Roman"/>
                <w:color w:val="000000" w:themeColor="text1"/>
              </w:rPr>
              <w:t xml:space="preserve"> (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Итоговый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4C5AF9">
              <w:rPr>
                <w:rFonts w:ascii="Times New Roman" w:hAnsi="Times New Roman"/>
                <w:color w:val="000000" w:themeColor="text1"/>
              </w:rPr>
              <w:t>диктант</w:t>
            </w:r>
            <w:proofErr w:type="spellEnd"/>
            <w:r w:rsidRPr="004C5AF9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345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Заглавная буква (общее представление).</w:t>
            </w:r>
          </w:p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Заглавная буква в именах, отчествах, фамилиях людей, в географических названиях. Заглавная б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>у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ква в кличках животных.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726" w:rsidRPr="003A5945" w:rsidTr="00A60F72">
        <w:trPr>
          <w:trHeight w:val="255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6726" w:rsidRPr="004C5AF9" w:rsidRDefault="00EC6726" w:rsidP="00EC6726">
            <w:pPr>
              <w:pStyle w:val="Style22"/>
              <w:spacing w:line="259" w:lineRule="exact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4C5AF9">
              <w:rPr>
                <w:rFonts w:ascii="Times New Roman" w:hAnsi="Times New Roman"/>
                <w:b/>
                <w:color w:val="000000" w:themeColor="text1"/>
                <w:lang w:val="ru-RU"/>
              </w:rPr>
              <w:t>Проект «Сказочная страничка».</w:t>
            </w:r>
            <w:r w:rsidRPr="004C5AF9">
              <w:rPr>
                <w:rFonts w:ascii="Times New Roman" w:hAnsi="Times New Roman"/>
                <w:color w:val="000000" w:themeColor="text1"/>
                <w:lang w:val="ru-RU"/>
              </w:rPr>
              <w:t xml:space="preserve"> Повторение изученного материала.</w:t>
            </w:r>
          </w:p>
          <w:p w:rsidR="00EC6726" w:rsidRPr="004C5AF9" w:rsidRDefault="00EC6726" w:rsidP="00EC6726">
            <w:pPr>
              <w:pStyle w:val="Style22"/>
              <w:spacing w:line="259" w:lineRule="exact"/>
              <w:rPr>
                <w:rStyle w:val="FontStyle146"/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945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26" w:rsidRPr="003A5945" w:rsidRDefault="00EC6726" w:rsidP="00EC6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2DCC" w:rsidRDefault="00542DCC" w:rsidP="00F6506D">
      <w:pPr>
        <w:pStyle w:val="af7"/>
        <w:jc w:val="both"/>
        <w:rPr>
          <w:rFonts w:ascii="Times New Roman" w:hAnsi="Times New Roman"/>
          <w:b/>
          <w:sz w:val="24"/>
          <w:szCs w:val="24"/>
        </w:rPr>
      </w:pPr>
    </w:p>
    <w:p w:rsidR="004A6B8A" w:rsidRPr="00A60F72" w:rsidRDefault="00102F16" w:rsidP="00542DCC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A60F72">
        <w:rPr>
          <w:rFonts w:ascii="Times New Roman" w:hAnsi="Times New Roman"/>
          <w:b/>
          <w:sz w:val="24"/>
          <w:szCs w:val="24"/>
        </w:rPr>
        <w:t>Календарно-тематическое планирование уроков русского языка</w:t>
      </w:r>
      <w:r w:rsidR="00542DCC" w:rsidRPr="00A60F72">
        <w:rPr>
          <w:rFonts w:ascii="Times New Roman" w:hAnsi="Times New Roman"/>
          <w:b/>
          <w:sz w:val="24"/>
          <w:szCs w:val="24"/>
        </w:rPr>
        <w:t xml:space="preserve"> </w:t>
      </w:r>
    </w:p>
    <w:p w:rsidR="00102F16" w:rsidRPr="00A60F72" w:rsidRDefault="00102F16" w:rsidP="00542DCC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A60F72">
        <w:rPr>
          <w:rFonts w:ascii="Times New Roman" w:hAnsi="Times New Roman"/>
          <w:b/>
          <w:sz w:val="24"/>
          <w:szCs w:val="24"/>
        </w:rPr>
        <w:t xml:space="preserve"> 2</w:t>
      </w:r>
      <w:r w:rsidR="008553C1" w:rsidRPr="00A60F72">
        <w:rPr>
          <w:rFonts w:ascii="Times New Roman" w:hAnsi="Times New Roman"/>
          <w:b/>
          <w:sz w:val="24"/>
          <w:szCs w:val="24"/>
        </w:rPr>
        <w:t xml:space="preserve"> класс</w:t>
      </w:r>
      <w:r w:rsidR="004A6B8A" w:rsidRPr="00A60F72">
        <w:rPr>
          <w:rFonts w:ascii="Times New Roman" w:hAnsi="Times New Roman"/>
          <w:b/>
          <w:sz w:val="24"/>
          <w:szCs w:val="24"/>
        </w:rPr>
        <w:t xml:space="preserve"> </w:t>
      </w:r>
    </w:p>
    <w:p w:rsidR="00102F16" w:rsidRPr="005855E3" w:rsidRDefault="00102F16" w:rsidP="00093E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3" w:type="dxa"/>
        <w:tblInd w:w="-459" w:type="dxa"/>
        <w:tblLayout w:type="fixed"/>
        <w:tblLook w:val="04A0"/>
      </w:tblPr>
      <w:tblGrid>
        <w:gridCol w:w="709"/>
        <w:gridCol w:w="5528"/>
        <w:gridCol w:w="993"/>
        <w:gridCol w:w="1984"/>
        <w:gridCol w:w="709"/>
        <w:gridCol w:w="850"/>
      </w:tblGrid>
      <w:tr w:rsidR="009D4EFE" w:rsidRPr="0057192F" w:rsidTr="00A60F72">
        <w:trPr>
          <w:trHeight w:val="278"/>
        </w:trPr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</w:tcPr>
          <w:p w:rsidR="009D4EFE" w:rsidRPr="00A60F72" w:rsidRDefault="009D4EFE" w:rsidP="00A60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D4EFE" w:rsidRPr="00A60F72" w:rsidRDefault="009D4EFE" w:rsidP="00A60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5528" w:type="dxa"/>
            <w:vMerge w:val="restart"/>
            <w:tcBorders>
              <w:bottom w:val="single" w:sz="4" w:space="0" w:color="000000" w:themeColor="text1"/>
            </w:tcBorders>
          </w:tcPr>
          <w:p w:rsidR="009D4EFE" w:rsidRPr="00A60F72" w:rsidRDefault="009D4EFE" w:rsidP="00A60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3" w:type="dxa"/>
            <w:vMerge w:val="restart"/>
          </w:tcPr>
          <w:p w:rsidR="009D4EFE" w:rsidRPr="00A60F72" w:rsidRDefault="009D4EFE" w:rsidP="00A60F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  <w:p w:rsidR="009D4EFE" w:rsidRPr="00A60F72" w:rsidRDefault="009D4EFE" w:rsidP="00A60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984" w:type="dxa"/>
            <w:vMerge w:val="restart"/>
            <w:tcBorders>
              <w:bottom w:val="single" w:sz="4" w:space="0" w:color="000000" w:themeColor="text1"/>
            </w:tcBorders>
          </w:tcPr>
          <w:p w:rsidR="00A60F72" w:rsidRDefault="009D4EFE" w:rsidP="00A60F7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Вид             </w:t>
            </w:r>
          </w:p>
          <w:p w:rsidR="009D4EFE" w:rsidRPr="00A60F72" w:rsidRDefault="009D4EFE" w:rsidP="00A60F7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1559" w:type="dxa"/>
            <w:gridSpan w:val="2"/>
            <w:tcBorders>
              <w:bottom w:val="single" w:sz="4" w:space="0" w:color="000000" w:themeColor="text1"/>
            </w:tcBorders>
          </w:tcPr>
          <w:p w:rsidR="00A60F72" w:rsidRPr="00A60F72" w:rsidRDefault="009D4EFE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A60F72"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4EFE" w:rsidRPr="00A60F72" w:rsidRDefault="00A60F72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</w:tr>
      <w:tr w:rsidR="009D4EFE" w:rsidRPr="0057192F" w:rsidTr="00A60F72">
        <w:trPr>
          <w:trHeight w:val="258"/>
        </w:trPr>
        <w:tc>
          <w:tcPr>
            <w:tcW w:w="709" w:type="dxa"/>
            <w:vMerge/>
          </w:tcPr>
          <w:p w:rsidR="009D4EFE" w:rsidRPr="00A60F72" w:rsidRDefault="009D4EFE" w:rsidP="00A60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9D4EFE" w:rsidRPr="00A60F72" w:rsidRDefault="009D4EFE" w:rsidP="00A60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D4EFE" w:rsidRPr="00A60F72" w:rsidRDefault="009D4EFE" w:rsidP="00A60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D4EFE" w:rsidRPr="00A60F72" w:rsidRDefault="009D4EFE" w:rsidP="00A60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D4EFE" w:rsidRPr="00A60F72" w:rsidRDefault="009D4EFE" w:rsidP="00A60F7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D4EFE" w:rsidRPr="00A60F72" w:rsidRDefault="009D4EFE" w:rsidP="00A60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речи. Какая бывает речь?  </w:t>
            </w:r>
          </w:p>
        </w:tc>
        <w:tc>
          <w:tcPr>
            <w:tcW w:w="993" w:type="dxa"/>
          </w:tcPr>
          <w:p w:rsidR="009D4EFE" w:rsidRP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D4EFE" w:rsidRP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Что можно узнать о человеке по его речи?  </w:t>
            </w:r>
          </w:p>
        </w:tc>
        <w:tc>
          <w:tcPr>
            <w:tcW w:w="993" w:type="dxa"/>
          </w:tcPr>
          <w:p w:rsidR="009D4EFE" w:rsidRP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D4EFE" w:rsidRP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EC6726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Диалог и монолог   </w:t>
            </w:r>
          </w:p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Словарный диктант 1</w:t>
            </w:r>
          </w:p>
        </w:tc>
        <w:tc>
          <w:tcPr>
            <w:tcW w:w="993" w:type="dxa"/>
          </w:tcPr>
          <w:p w:rsidR="009D4EFE" w:rsidRP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EC6726" w:rsidRP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EC6726" w:rsidRP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9D4EFE" w:rsidRP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rPr>
          <w:trHeight w:val="254"/>
        </w:trPr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Текст. Что такое текст?   </w:t>
            </w:r>
          </w:p>
        </w:tc>
        <w:tc>
          <w:tcPr>
            <w:tcW w:w="993" w:type="dxa"/>
          </w:tcPr>
          <w:p w:rsidR="009D4EFE" w:rsidRP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D4EFE" w:rsidRP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и главная мысль текста. Заглавие.  </w:t>
            </w:r>
          </w:p>
        </w:tc>
        <w:tc>
          <w:tcPr>
            <w:tcW w:w="993" w:type="dxa"/>
          </w:tcPr>
          <w:p w:rsidR="009D4EFE" w:rsidRP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D4EFE" w:rsidRP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текста</w:t>
            </w:r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>. Развитие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>речи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0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 расск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за по рисунку, данному началу и опорным словам.  </w:t>
            </w:r>
          </w:p>
        </w:tc>
        <w:tc>
          <w:tcPr>
            <w:tcW w:w="993" w:type="dxa"/>
          </w:tcPr>
          <w:p w:rsidR="009D4EFE" w:rsidRP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5A12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картинке</w:t>
            </w:r>
            <w:r w:rsidR="00515A12" w:rsidRPr="00A60F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4EFE" w:rsidRPr="00A60F72" w:rsidRDefault="00515A1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индивидуальный контроль</w:t>
            </w: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(знание всех орф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грамм, изученных в первом классе)  Диктант с грамматическим заданием</w:t>
            </w:r>
          </w:p>
        </w:tc>
        <w:tc>
          <w:tcPr>
            <w:tcW w:w="993" w:type="dxa"/>
          </w:tcPr>
          <w:p w:rsidR="009D4EFE" w:rsidRP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EC6726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</w:p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Анализ диктанта и работа над ошибками.</w:t>
            </w:r>
          </w:p>
        </w:tc>
        <w:tc>
          <w:tcPr>
            <w:tcW w:w="993" w:type="dxa"/>
          </w:tcPr>
          <w:p w:rsidR="009D4EFE" w:rsidRP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D4EFE" w:rsidRPr="00A60F72" w:rsidRDefault="00EC672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предложение?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конца предложения (точка, вопросительный, восклиц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тельный знаки)  </w:t>
            </w:r>
          </w:p>
        </w:tc>
        <w:tc>
          <w:tcPr>
            <w:tcW w:w="993" w:type="dxa"/>
          </w:tcPr>
          <w:p w:rsidR="009D4EFE" w:rsidRPr="00A60F72" w:rsidRDefault="00515A1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9D4EFE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rPr>
          <w:trHeight w:val="423"/>
        </w:trPr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Связь слов в предложении. Логическое  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вое)  ударение в предложении.</w:t>
            </w:r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речи: 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ответов на вопросы, составление  продолжения текста. </w:t>
            </w:r>
          </w:p>
        </w:tc>
        <w:tc>
          <w:tcPr>
            <w:tcW w:w="993" w:type="dxa"/>
          </w:tcPr>
          <w:p w:rsidR="009D4EFE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9D4EFE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  <w:r w:rsidR="00BF7E52" w:rsidRPr="00A60F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rPr>
          <w:trHeight w:val="587"/>
        </w:trPr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  Контрольное спис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вание </w:t>
            </w:r>
          </w:p>
        </w:tc>
        <w:tc>
          <w:tcPr>
            <w:tcW w:w="993" w:type="dxa"/>
          </w:tcPr>
          <w:p w:rsidR="009D4EFE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9D4EFE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4EFE" w:rsidRPr="00A60F72">
              <w:rPr>
                <w:rFonts w:ascii="Times New Roman" w:hAnsi="Times New Roman" w:cs="Times New Roman"/>
                <w:sz w:val="24"/>
                <w:szCs w:val="24"/>
              </w:rPr>
              <w:t>писывание</w:t>
            </w: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rPr>
          <w:trHeight w:val="562"/>
        </w:trPr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Главные члены предложения (основа предлож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ния). 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r w:rsidR="00A60F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уальная работа 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3621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карточкам</w:t>
            </w:r>
            <w:r w:rsidR="000571D5"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rPr>
          <w:trHeight w:val="570"/>
        </w:trPr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rPr>
          <w:trHeight w:val="692"/>
        </w:trPr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 – главные члены предл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жения.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Распространённые и нераспространённые  предл</w:t>
            </w:r>
            <w:r w:rsidRPr="00A6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6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жения.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слов  в предложении.</w:t>
            </w:r>
          </w:p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4EFE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9D4EFE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опрос, </w:t>
            </w:r>
            <w:r w:rsidR="009D4EFE" w:rsidRPr="00A60F72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F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Развитие речи.</w:t>
            </w:r>
            <w:r w:rsidRPr="00A6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Обучающее сочинение по картине И.С.Остроухова «Золотая осень»</w:t>
            </w:r>
          </w:p>
        </w:tc>
        <w:tc>
          <w:tcPr>
            <w:tcW w:w="993" w:type="dxa"/>
          </w:tcPr>
          <w:p w:rsidR="009D4EFE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9D4EFE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4EFE" w:rsidRPr="00A60F72">
              <w:rPr>
                <w:rFonts w:ascii="Times New Roman" w:hAnsi="Times New Roman" w:cs="Times New Roman"/>
                <w:sz w:val="24"/>
                <w:szCs w:val="24"/>
              </w:rPr>
              <w:t>очинение</w:t>
            </w: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4EFE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9D4EFE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proofErr w:type="spell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7E52" w:rsidRPr="00A60F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BF7E52" w:rsidRPr="00A60F72">
              <w:rPr>
                <w:rFonts w:ascii="Times New Roman" w:hAnsi="Times New Roman" w:cs="Times New Roman"/>
                <w:sz w:val="24"/>
                <w:szCs w:val="24"/>
              </w:rPr>
              <w:t>арточка</w:t>
            </w:r>
            <w:proofErr w:type="spellEnd"/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>Диктант по теме «Предложение»</w:t>
            </w:r>
          </w:p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4EFE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9D4EFE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D4EFE" w:rsidRPr="00A60F72">
              <w:rPr>
                <w:rFonts w:ascii="Times New Roman" w:hAnsi="Times New Roman" w:cs="Times New Roman"/>
                <w:sz w:val="24"/>
                <w:szCs w:val="24"/>
              </w:rPr>
              <w:t>иктант</w:t>
            </w: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Анализ проверочных работ. Работа над ошибками.</w:t>
            </w:r>
          </w:p>
        </w:tc>
        <w:tc>
          <w:tcPr>
            <w:tcW w:w="993" w:type="dxa"/>
          </w:tcPr>
          <w:p w:rsidR="009D4EFE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9D4EFE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Лексическое значение слова.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</w:t>
            </w:r>
          </w:p>
          <w:p w:rsidR="00003621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Слово — общее название многих однородных предметов. Тематические группы слов.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03621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BF7E52" w:rsidRPr="00A60F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3621" w:rsidRPr="00A60F72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Прямое  и переносное значение слов. 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Синонимы 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Антонимы.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rPr>
          <w:trHeight w:val="564"/>
        </w:trPr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Синонимы и антонимы  (обобщение).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Тест, словарный диктант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</w:t>
            </w:r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>Изложение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текста по данным к 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му вопросам.   </w:t>
            </w:r>
          </w:p>
        </w:tc>
        <w:tc>
          <w:tcPr>
            <w:tcW w:w="993" w:type="dxa"/>
          </w:tcPr>
          <w:p w:rsidR="009D4EFE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9D4EFE" w:rsidRDefault="00A60F7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D4EFE" w:rsidRPr="00A60F72">
              <w:rPr>
                <w:rFonts w:ascii="Times New Roman" w:hAnsi="Times New Roman" w:cs="Times New Roman"/>
                <w:sz w:val="24"/>
                <w:szCs w:val="24"/>
              </w:rPr>
              <w:t>зложение</w:t>
            </w:r>
          </w:p>
          <w:p w:rsidR="00A60F72" w:rsidRPr="00A60F72" w:rsidRDefault="00A60F7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Родственные (однокоренные) слова. 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0571D5" w:rsidP="00A60F72">
            <w:pPr>
              <w:ind w:left="-180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ind w:left="-180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Корень слова.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Однокоренные слова. Корень слова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Выделение корня в однокоренных словах.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Единообразное написание корня в однокоренных словах.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BF7E52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Слог  как минимальная произносительная единица.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Слогообразующая роль гласных звуков. Ударение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03621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03621" w:rsidRPr="00A60F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003621" w:rsidRPr="00A60F72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proofErr w:type="spellEnd"/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Ударение. Словесное и логическое ударение в предложении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rPr>
          <w:trHeight w:val="594"/>
        </w:trPr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Перенос слов по слогам. Правила переноса части слова с одной строки на другую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</w:t>
            </w:r>
          </w:p>
          <w:p w:rsidR="00003621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очинение</w:t>
            </w:r>
            <w:proofErr w:type="spell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по серии сюжетных р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сунков, вопросам   и опорным словам.</w:t>
            </w: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03621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03621" w:rsidRPr="00A60F72">
              <w:rPr>
                <w:rFonts w:ascii="Times New Roman" w:hAnsi="Times New Roman" w:cs="Times New Roman"/>
                <w:sz w:val="24"/>
                <w:szCs w:val="24"/>
              </w:rPr>
              <w:t>очинение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Проверочная работа – в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полнение заданий в учебнике «Проверь себя»  Словарный диктант 2</w:t>
            </w:r>
          </w:p>
        </w:tc>
        <w:tc>
          <w:tcPr>
            <w:tcW w:w="993" w:type="dxa"/>
          </w:tcPr>
          <w:p w:rsidR="009D4EFE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9D4EFE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4EFE" w:rsidRPr="00A60F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9D4EFE" w:rsidRPr="00A60F72">
              <w:rPr>
                <w:rFonts w:ascii="Times New Roman" w:hAnsi="Times New Roman" w:cs="Times New Roman"/>
                <w:sz w:val="24"/>
                <w:szCs w:val="24"/>
              </w:rPr>
              <w:t>иктант</w:t>
            </w:r>
            <w:proofErr w:type="spellEnd"/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rPr>
          <w:trHeight w:val="293"/>
        </w:trPr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28" w:type="dxa"/>
          </w:tcPr>
          <w:p w:rsidR="00A60F72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за </w:t>
            </w:r>
            <w:r w:rsidRPr="00A60F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993" w:type="dxa"/>
          </w:tcPr>
          <w:p w:rsidR="009D4EFE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9D4EFE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D4EFE" w:rsidRPr="00A60F72">
              <w:rPr>
                <w:rFonts w:ascii="Times New Roman" w:hAnsi="Times New Roman" w:cs="Times New Roman"/>
                <w:sz w:val="24"/>
                <w:szCs w:val="24"/>
              </w:rPr>
              <w:t>иктант</w:t>
            </w:r>
          </w:p>
          <w:p w:rsidR="00BF7E52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28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Анализ диктанта и работа над ошибками</w:t>
            </w:r>
          </w:p>
        </w:tc>
        <w:tc>
          <w:tcPr>
            <w:tcW w:w="993" w:type="dxa"/>
          </w:tcPr>
          <w:p w:rsidR="009D4EFE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9D4EFE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4EFE" w:rsidRPr="00A60F72">
              <w:rPr>
                <w:rFonts w:ascii="Times New Roman" w:hAnsi="Times New Roman" w:cs="Times New Roman"/>
                <w:sz w:val="24"/>
                <w:szCs w:val="24"/>
              </w:rPr>
              <w:t>писывание</w:t>
            </w:r>
          </w:p>
          <w:p w:rsidR="00BF7E52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EFE" w:rsidRPr="0057192F" w:rsidTr="00A60F72"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 </w:t>
            </w:r>
          </w:p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D4EFE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9D4EFE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4EFE" w:rsidRPr="00A60F72" w:rsidRDefault="009D4EFE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558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Русский алфавит или Азбука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139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алфавита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rPr>
          <w:trHeight w:val="564"/>
        </w:trPr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Употребление прописной (заглавной) буквы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03621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Списывание с заданием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28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речи.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Коллективное составление рассказа по репродукции картины 3. Е. Серебряковой «За обедом».</w:t>
            </w:r>
          </w:p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F6A66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28" w:type="dxa"/>
            <w:tcBorders>
              <w:bottom w:val="single" w:sz="4" w:space="0" w:color="auto"/>
              <w:right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Гласные звуки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28" w:type="dxa"/>
            <w:tcBorders>
              <w:top w:val="single" w:sz="4" w:space="0" w:color="auto"/>
              <w:right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Гласные звуки.  </w:t>
            </w:r>
            <w:r w:rsidRPr="00A60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 с буквой э. </w:t>
            </w:r>
            <w:proofErr w:type="gramStart"/>
            <w:r w:rsidRPr="00A60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A60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/р Работа с те</w:t>
            </w:r>
            <w:r w:rsidRPr="00A60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60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стом. Запись ответов на вопросы к тексту.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слов с безударным гласным звуком в корне. 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 звуки.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карочка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611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Правило обозначения буквой безударного гласного звука.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549"/>
        </w:trPr>
        <w:tc>
          <w:tcPr>
            <w:tcW w:w="709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Способы проверки написания буквы, обознача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щей безударный гласный звук в 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Особенности проверяемых и проверочных слов.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Правописание слов  с безударным гласным звуком в корне. (Е или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, А или О)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карочка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проверяемых и проверочных слов. </w:t>
            </w:r>
            <w:r w:rsidRPr="00A60F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речи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 с текстом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Представление об орфограмме. Непроверяемые орфограммы.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Буквы безударных гласных корня, которые надо запоминать.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Буквы безударных гласных корня, которые надо запоминать.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610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Проверяемые и непроверяемые орфограммы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610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Проверяемые и непроверяемые орфограммы.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rPr>
          <w:trHeight w:val="706"/>
        </w:trPr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28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Р.р. Сочинение по репродукции картины С. А. 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тунова</w:t>
            </w:r>
            <w:proofErr w:type="spellEnd"/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«Зима пришла. Детство».</w:t>
            </w:r>
          </w:p>
        </w:tc>
        <w:tc>
          <w:tcPr>
            <w:tcW w:w="993" w:type="dxa"/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по картине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rPr>
          <w:trHeight w:val="237"/>
        </w:trPr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28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993" w:type="dxa"/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4553F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DF6A66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28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Проверочный диктант по теме «Безударные гла</w:t>
            </w:r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>ные»</w:t>
            </w:r>
          </w:p>
        </w:tc>
        <w:tc>
          <w:tcPr>
            <w:tcW w:w="993" w:type="dxa"/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Проверочный диктант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Анализ диктанта и работа над ошибками. Проверь себя </w:t>
            </w: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4553F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Согласные звуки. 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Признаки согласного звука. </w:t>
            </w:r>
            <w:r w:rsidRPr="00A60F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</w:t>
            </w:r>
            <w:r w:rsidRPr="00A60F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</w:t>
            </w:r>
            <w:r w:rsidRPr="00A60F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витие речи. 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Восстановление деформированного текста по рисунку. 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4553F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573"/>
        </w:trPr>
        <w:tc>
          <w:tcPr>
            <w:tcW w:w="709" w:type="dxa"/>
            <w:tcBorders>
              <w:top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Согласный звук [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proofErr w:type="spellEnd"/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’] и буква </w:t>
            </w:r>
            <w:r w:rsidRPr="00A60F7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</w:t>
            </w:r>
            <w:proofErr w:type="gramStart"/>
            <w:r w:rsidRPr="00A60F7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краткое</w:t>
            </w:r>
            <w:proofErr w:type="gramEnd"/>
            <w:r w:rsidRPr="00A60F7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24553F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</w:t>
            </w:r>
          </w:p>
          <w:p w:rsidR="000571D5" w:rsidRPr="0024553F" w:rsidRDefault="000571D5" w:rsidP="00A60F7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Слова с удвоенными согласными.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24553F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rPr>
          <w:trHeight w:val="561"/>
        </w:trPr>
        <w:tc>
          <w:tcPr>
            <w:tcW w:w="709" w:type="dxa"/>
            <w:tcBorders>
              <w:bottom w:val="single" w:sz="4" w:space="0" w:color="auto"/>
            </w:tcBorders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речи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. Сочинение по репродукции карт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 А. С. Степанова «Лоси». 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4553F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по картине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rPr>
          <w:trHeight w:val="561"/>
        </w:trPr>
        <w:tc>
          <w:tcPr>
            <w:tcW w:w="709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Анализ сочинений и работа над ошибками.  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Словарный диктант 3. 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4553F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003621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rPr>
          <w:trHeight w:val="273"/>
        </w:trPr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Проект «И в шутку и в серьёз» </w:t>
            </w: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003621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3621" w:rsidRPr="00A60F72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</w:p>
          <w:p w:rsidR="00BF7E52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Твёрдые и мягкие согласные звуки и буквы для их обозначения. 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24553F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544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мягкости согласных звуков на письме буквами </w:t>
            </w:r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и, е, ё, </w:t>
            </w:r>
            <w:proofErr w:type="spellStart"/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proofErr w:type="spellEnd"/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proofErr w:type="spellEnd"/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>. Развитие речи. Работа с те</w:t>
            </w:r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стом. 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Мягкий знак (</w:t>
            </w:r>
            <w:proofErr w:type="spell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)       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24553F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слов с мягким знаком на конце и в середине перед согласным. </w:t>
            </w:r>
            <w:r w:rsidRPr="00A60F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речи.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 с текстом. Составление ответов на вопросы к те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сту. 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28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за </w:t>
            </w:r>
            <w:r w:rsidRPr="00A60F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993" w:type="dxa"/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</w:p>
        </w:tc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528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диктанта и работа над ошибками</w:t>
            </w:r>
          </w:p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DF6A66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28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Контрольное списывание        </w:t>
            </w:r>
          </w:p>
        </w:tc>
        <w:tc>
          <w:tcPr>
            <w:tcW w:w="993" w:type="dxa"/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BF7E52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F6A66" w:rsidRPr="00A60F72"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F6A66" w:rsidRPr="00A60F72">
              <w:rPr>
                <w:rFonts w:ascii="Times New Roman" w:hAnsi="Times New Roman" w:cs="Times New Roman"/>
                <w:sz w:val="24"/>
                <w:szCs w:val="24"/>
              </w:rPr>
              <w:t>ывание</w:t>
            </w:r>
          </w:p>
        </w:tc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«Пишем письмо»</w:t>
            </w: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BF7E52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3621" w:rsidRPr="00A60F72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по теме «Согласные звуки».</w:t>
            </w: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Буквосочетания 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чк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чн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чт</w:t>
            </w:r>
            <w:proofErr w:type="spellEnd"/>
            <w:proofErr w:type="gram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щн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нч</w:t>
            </w:r>
            <w:proofErr w:type="spellEnd"/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870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Орфоэпические нормы произношения слов </w:t>
            </w:r>
            <w:proofErr w:type="gramStart"/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сочетаниями 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чн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чт. 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чк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чн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чт</w:t>
            </w:r>
            <w:proofErr w:type="spellEnd"/>
            <w:proofErr w:type="gram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нч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Р.Р. Работа с текстом. Проект «Рифма»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BF7E52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571D5" w:rsidRPr="00A60F72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Буквосочетания  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жи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—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ши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ча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—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ща</w:t>
            </w:r>
            <w:proofErr w:type="spellEnd"/>
            <w:proofErr w:type="gram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, чу—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щу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буквосочетаний  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жи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—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ши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ча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—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ща</w:t>
            </w:r>
            <w:proofErr w:type="spellEnd"/>
            <w:proofErr w:type="gram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, чу—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щу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буквосочетаний  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жи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—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ши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ча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—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ща</w:t>
            </w:r>
            <w:proofErr w:type="spellEnd"/>
            <w:proofErr w:type="gram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, чу—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щу</w:t>
            </w:r>
            <w:proofErr w:type="spellEnd"/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 Проверь себя.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571D5" w:rsidRPr="00A60F72">
              <w:rPr>
                <w:rFonts w:ascii="Times New Roman" w:hAnsi="Times New Roman" w:cs="Times New Roman"/>
                <w:sz w:val="24"/>
                <w:szCs w:val="24"/>
              </w:rPr>
              <w:t>писывание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с заданием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Звонкие и глухие согласные звуки и их обознач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ние буквами.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слов с парным по глухости-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звонкости согласным на конце слова или перед с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гласным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Произношение парного по глухости-звонкости с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гласного звука на конце слова и в корне перед с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гласным и его обозначение буквой на письме.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C94BC9">
        <w:trPr>
          <w:trHeight w:val="986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28" w:type="dxa"/>
          </w:tcPr>
          <w:p w:rsidR="000571D5" w:rsidRP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Особенности проверяемых и проверочных слов для правила обозначения буквой парного по глухост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звонкости согласного звука на конце слова или п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ред согласным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Способы проверки – изменение формы слова, по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бор однокоренного слова.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28" w:type="dxa"/>
          </w:tcPr>
          <w:p w:rsidR="000571D5" w:rsidRP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Способы проверки написания буквы, обознача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щей парный по глухост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звонкости согласный звук на конце слова или перед согласным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28" w:type="dxa"/>
          </w:tcPr>
          <w:p w:rsidR="000571D5" w:rsidRP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Проверка парных согласных на конце слова или перед  согласным.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 изученных правилах пис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ма.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опрос, тест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F6A66" w:rsidRPr="00C94BC9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Изложение повествовательного текста по вопросам плана.</w:t>
            </w:r>
          </w:p>
        </w:tc>
        <w:tc>
          <w:tcPr>
            <w:tcW w:w="993" w:type="dxa"/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изложении.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03621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rPr>
          <w:trHeight w:val="558"/>
        </w:trPr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528" w:type="dxa"/>
          </w:tcPr>
          <w:p w:rsidR="00003621" w:rsidRPr="00C94BC9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«Звонкие и глухие с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гласные звуки». Проверь себя</w:t>
            </w: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003621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03621" w:rsidRPr="00A60F72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528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Диктант по теме «Звонкие и глухие согласные зв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ки»</w:t>
            </w:r>
          </w:p>
        </w:tc>
        <w:tc>
          <w:tcPr>
            <w:tcW w:w="993" w:type="dxa"/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DF6A66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F6A66" w:rsidRPr="00A60F72">
              <w:rPr>
                <w:rFonts w:ascii="Times New Roman" w:hAnsi="Times New Roman" w:cs="Times New Roman"/>
                <w:sz w:val="24"/>
                <w:szCs w:val="24"/>
              </w:rPr>
              <w:t>иктант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Анализ диктанта и работа над ошибками</w:t>
            </w:r>
          </w:p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DF6A66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528" w:type="dxa"/>
          </w:tcPr>
          <w:p w:rsidR="000571D5" w:rsidRP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Использование на письме р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азделительного мягкого знака. 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Наблюдение над произношением слов с ра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делительным мягким знаком.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634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Соотношение звукового и буквенного состава в словах типа друзья, ручьи. Р.Р. Составление устн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го рассказа по серии картинок.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856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528" w:type="dxa"/>
          </w:tcPr>
          <w:p w:rsidR="000571D5" w:rsidRP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Правило написания разделительного мягкого знака в словах. </w:t>
            </w:r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. Составление устного ра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сказа по серии картинок.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рассказ по серии картин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540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Правило написания разделительного мягкого знака в словах.   «Проверь себя» в учебнике.                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135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речи. 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135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Употребление частей речи в тексте.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135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Имя существительное как часть речи: 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 употребление в речи.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135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Имя существительное как часть речи: значение и употребление в речи. </w:t>
            </w:r>
            <w:r w:rsidRPr="00A60F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речи. Составление предложений из слов.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571D5" w:rsidRPr="00A60F72">
              <w:rPr>
                <w:rFonts w:ascii="Times New Roman" w:hAnsi="Times New Roman" w:cs="Times New Roman"/>
                <w:sz w:val="24"/>
                <w:szCs w:val="24"/>
              </w:rPr>
              <w:t>очинение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431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Одушевлённые и неодушевлённые имена сущес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вительные. 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135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Одушевлённые  имена существительные.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Неодушевлённые имена существительные.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</w:tcPr>
          <w:p w:rsidR="000571D5" w:rsidRPr="00C94BC9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Собственные и нарицательные имена существ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тельные. Заглавная буква в именах собственных.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Заглавная буква в именах собственных.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устного рассказа по картине В.М.Васнецова «Богатыри»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собственных имён существител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ных. Имена, отчества, фамилии людей.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528" w:type="dxa"/>
          </w:tcPr>
          <w:p w:rsidR="000571D5" w:rsidRPr="00C94BC9" w:rsidRDefault="000571D5" w:rsidP="00A60F7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собственных имён существител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ных. Названия и клички животных. </w:t>
            </w:r>
            <w:r w:rsidRPr="00A60F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речи. Составление рассказа по личным наблюдениям и вопросам.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рассказ  по в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просам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собственных имён существител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ных. Географические названия.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Число имен существительных. Изменение имен существительных по числам.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Имена существительные, употребляющиеся тол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 в одном числе.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 имен существительных по числам.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Обобщение знаний об имени существительном. 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Формирование первоначального представления о разборе имени существительного как части речи. Контрольное списывание.   </w:t>
            </w:r>
          </w:p>
        </w:tc>
        <w:tc>
          <w:tcPr>
            <w:tcW w:w="993" w:type="dxa"/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УРК</w:t>
            </w:r>
          </w:p>
        </w:tc>
        <w:tc>
          <w:tcPr>
            <w:tcW w:w="1984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</w:p>
        </w:tc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5528" w:type="dxa"/>
          </w:tcPr>
          <w:p w:rsidR="00DF6A66" w:rsidRPr="00C94BC9" w:rsidRDefault="00DF6A66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Подробное </w:t>
            </w:r>
            <w:r w:rsidRPr="00A60F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изложение 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повествовательного текста.</w:t>
            </w:r>
          </w:p>
        </w:tc>
        <w:tc>
          <w:tcPr>
            <w:tcW w:w="993" w:type="dxa"/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DF6A66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F6A66" w:rsidRPr="00A60F72">
              <w:rPr>
                <w:rFonts w:ascii="Times New Roman" w:hAnsi="Times New Roman" w:cs="Times New Roman"/>
                <w:sz w:val="24"/>
                <w:szCs w:val="24"/>
              </w:rPr>
              <w:t>зложение</w:t>
            </w:r>
          </w:p>
        </w:tc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rPr>
          <w:trHeight w:val="322"/>
        </w:trPr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Диктант по теме «Имя существительное»</w:t>
            </w:r>
          </w:p>
        </w:tc>
        <w:tc>
          <w:tcPr>
            <w:tcW w:w="993" w:type="dxa"/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DF6A66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F6A66" w:rsidRPr="00A60F72">
              <w:rPr>
                <w:rFonts w:ascii="Times New Roman" w:hAnsi="Times New Roman" w:cs="Times New Roman"/>
                <w:sz w:val="24"/>
                <w:szCs w:val="24"/>
              </w:rPr>
              <w:t>иктант</w:t>
            </w:r>
          </w:p>
        </w:tc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28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Обобщение по теме «Имя существительное». Проверь себя.</w:t>
            </w:r>
          </w:p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DF6A66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Глагол как часть речи и употребление его в речи.</w:t>
            </w:r>
            <w:r w:rsidRPr="00A60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828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Глагол как часть речи и употребление его в речи.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528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Синтаксическая функция глагола в предложении. Сочинение по репродукции картины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К. </w:t>
            </w:r>
            <w:proofErr w:type="spellStart"/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Саврасова</w:t>
            </w:r>
            <w:proofErr w:type="spellEnd"/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«Грачи прилетели».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528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Анализ сочинений и работа над ошибками.</w:t>
            </w:r>
          </w:p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DF6A66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Число глагола.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618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Изменение глагола по числам.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569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частицы </w:t>
            </w:r>
            <w:r w:rsidRPr="00A60F7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не 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с глаголом.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rPr>
          <w:trHeight w:val="9"/>
        </w:trPr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28" w:type="dxa"/>
          </w:tcPr>
          <w:p w:rsidR="00DF6A66" w:rsidRPr="00C94BC9" w:rsidRDefault="00DF6A66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знаний о глаголе.</w:t>
            </w:r>
          </w:p>
        </w:tc>
        <w:tc>
          <w:tcPr>
            <w:tcW w:w="993" w:type="dxa"/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DF6A66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F6A66" w:rsidRPr="00A60F72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</w:p>
        </w:tc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rPr>
          <w:trHeight w:val="398"/>
        </w:trPr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за </w:t>
            </w:r>
            <w:r w:rsidRPr="00A60F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993" w:type="dxa"/>
          </w:tcPr>
          <w:p w:rsidR="00DF6A66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DF6A66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F6A66" w:rsidRPr="00A60F72">
              <w:rPr>
                <w:rFonts w:ascii="Times New Roman" w:hAnsi="Times New Roman" w:cs="Times New Roman"/>
                <w:sz w:val="24"/>
                <w:szCs w:val="24"/>
              </w:rPr>
              <w:t>иктант</w:t>
            </w:r>
          </w:p>
        </w:tc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rPr>
          <w:trHeight w:val="276"/>
        </w:trPr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 и работа над оши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Словарный диктант 4</w:t>
            </w: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C94BC9" w:rsidRDefault="00C94BC9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03621" w:rsidRPr="00A60F72">
              <w:rPr>
                <w:rFonts w:ascii="Times New Roman" w:hAnsi="Times New Roman" w:cs="Times New Roman"/>
                <w:sz w:val="24"/>
                <w:szCs w:val="24"/>
              </w:rPr>
              <w:t>ловарный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диктант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Текст-повествование и роль в нём глаголов. Пон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тие о тек</w:t>
            </w:r>
            <w:r w:rsidR="0091411A"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ст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е-повествовании.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03621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66" w:rsidRPr="0057192F" w:rsidTr="00A60F72">
        <w:trPr>
          <w:trHeight w:val="731"/>
        </w:trPr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. Составление текст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повествования на предложенную тему. «Проверь себя» в учебн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ке.  </w:t>
            </w:r>
          </w:p>
        </w:tc>
        <w:tc>
          <w:tcPr>
            <w:tcW w:w="993" w:type="dxa"/>
          </w:tcPr>
          <w:p w:rsidR="00DF6A66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6A66" w:rsidRPr="00A60F72" w:rsidRDefault="00DF6A66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2F" w:rsidRPr="0057192F" w:rsidTr="00A60F72"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528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Имя прилагательное как часть речи.</w:t>
            </w:r>
          </w:p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12F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C1212F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Имя прилагательное как часть речи: значение и употребление в речи.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Связь имени прилагательного с именем существ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тельным.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Связь имени прилагательного с именем существ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тельным 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Синтаксическая роль имени прилагательного в предложении.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Сравнение как одно из выразительных средств языка.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Единственное и множественное число имен прил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гательных.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имен прилагательных по числам.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528" w:type="dxa"/>
          </w:tcPr>
          <w:p w:rsidR="000571D5" w:rsidRPr="00C94BC9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о тексте-описании.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Роль имен прилагательных в тексте-описании.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2F" w:rsidRPr="0057192F" w:rsidTr="00A60F72"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528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Р.р. Составление текста-описания по репродукции картины Ф. П. Толстого «Букет цветов, бабочка и птичка».</w:t>
            </w:r>
            <w:r w:rsidR="00DF6A66"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C1212F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C1212F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2F" w:rsidRPr="0057192F" w:rsidTr="00A60F72"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528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знаний об имени прилагательном.</w:t>
            </w:r>
          </w:p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12F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C1212F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1212F" w:rsidRPr="00A60F72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</w:p>
        </w:tc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2F" w:rsidRPr="0057192F" w:rsidTr="00A60F72"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5528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Диктант по теме «Имя прилагательное»</w:t>
            </w:r>
          </w:p>
        </w:tc>
        <w:tc>
          <w:tcPr>
            <w:tcW w:w="993" w:type="dxa"/>
          </w:tcPr>
          <w:p w:rsidR="00C1212F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212F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1212F" w:rsidRPr="00A60F72">
              <w:rPr>
                <w:rFonts w:ascii="Times New Roman" w:hAnsi="Times New Roman" w:cs="Times New Roman"/>
                <w:sz w:val="24"/>
                <w:szCs w:val="24"/>
              </w:rPr>
              <w:t>иктант</w:t>
            </w:r>
          </w:p>
        </w:tc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2F" w:rsidRPr="0057192F" w:rsidTr="00A60F72"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5528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Анализ диктанта и работа над ошибками</w:t>
            </w:r>
          </w:p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12F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BF7E52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C1212F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565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Местоимение как часть речи.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BF7E52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5528" w:type="dxa"/>
          </w:tcPr>
          <w:p w:rsidR="000571D5" w:rsidRPr="00C94BC9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Местоимение как часть речи: его значение, упо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ребление в речи. Составление по рисункам текста-диалога.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Составление текста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речи.  Редактирование  текста с повт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ряющимися именами существительными. </w:t>
            </w: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571D5" w:rsidRPr="00A60F72">
              <w:rPr>
                <w:rFonts w:ascii="Times New Roman" w:hAnsi="Times New Roman" w:cs="Times New Roman"/>
                <w:sz w:val="24"/>
                <w:szCs w:val="24"/>
              </w:rPr>
              <w:t>абота с текстом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Текст – рассуждение. Структура текста-рассуждения.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BF7E52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2F" w:rsidRPr="0057192F" w:rsidTr="00A60F72"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528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Обобщение по теме. Проверь себя.</w:t>
            </w:r>
          </w:p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Словарный диктант 5</w:t>
            </w:r>
          </w:p>
        </w:tc>
        <w:tc>
          <w:tcPr>
            <w:tcW w:w="993" w:type="dxa"/>
          </w:tcPr>
          <w:p w:rsidR="00C1212F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C1212F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1212F" w:rsidRPr="00A60F72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</w:p>
        </w:tc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153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Роль предлогов в речи. Ознакомление с наиболее употребительными предлогами.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BF7E52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0571D5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D5" w:rsidRPr="0057192F" w:rsidTr="00A60F72">
        <w:trPr>
          <w:trHeight w:val="345"/>
        </w:trPr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</w:t>
            </w:r>
          </w:p>
        </w:tc>
        <w:tc>
          <w:tcPr>
            <w:tcW w:w="5528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Функции предлогов. Правописание предлогов с именами существительными.</w:t>
            </w:r>
          </w:p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71D5" w:rsidRPr="00A60F72" w:rsidRDefault="000571D5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УОНЗ</w:t>
            </w:r>
          </w:p>
        </w:tc>
        <w:tc>
          <w:tcPr>
            <w:tcW w:w="1984" w:type="dxa"/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571D5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1D5" w:rsidRPr="00A60F72" w:rsidRDefault="000571D5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rPr>
          <w:trHeight w:val="292"/>
        </w:trPr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Развитие речи.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Восстановление деформированного повествовательного текста.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C94BC9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BF7E52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по теме «Предлог». Проверь себя.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rPr>
          <w:trHeight w:val="372"/>
        </w:trPr>
        <w:tc>
          <w:tcPr>
            <w:tcW w:w="709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«В словари — за частями речи!».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03621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3621" w:rsidRPr="00A60F72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2F" w:rsidRPr="0057192F" w:rsidTr="00A60F72"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5528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за год</w:t>
            </w:r>
          </w:p>
        </w:tc>
        <w:tc>
          <w:tcPr>
            <w:tcW w:w="993" w:type="dxa"/>
          </w:tcPr>
          <w:p w:rsidR="00C1212F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C1212F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1212F" w:rsidRPr="00A60F72">
              <w:rPr>
                <w:rFonts w:ascii="Times New Roman" w:hAnsi="Times New Roman" w:cs="Times New Roman"/>
                <w:sz w:val="24"/>
                <w:szCs w:val="24"/>
              </w:rPr>
              <w:t>иктант</w:t>
            </w:r>
          </w:p>
        </w:tc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2F" w:rsidRPr="0057192F" w:rsidTr="00A60F72"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5528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Анализ диктанта и работа над ошибками</w:t>
            </w:r>
          </w:p>
        </w:tc>
        <w:tc>
          <w:tcPr>
            <w:tcW w:w="993" w:type="dxa"/>
          </w:tcPr>
          <w:p w:rsidR="00C1212F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C1212F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Текст.  </w:t>
            </w: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 </w:t>
            </w: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2F" w:rsidRPr="0057192F" w:rsidTr="00A60F72"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5528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Члены предложения. Словарный диктант 6</w:t>
            </w:r>
          </w:p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12F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C94BC9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528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слов в предложении. 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C94BC9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BF7E52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621" w:rsidRPr="0057192F" w:rsidTr="00A60F72">
        <w:trPr>
          <w:trHeight w:val="342"/>
        </w:trPr>
        <w:tc>
          <w:tcPr>
            <w:tcW w:w="709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Слово и его лексическое значение. Однокоренные слова.</w:t>
            </w:r>
          </w:p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003621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3621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2F" w:rsidRPr="0057192F" w:rsidTr="00A60F72"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528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Контрольное изложение</w:t>
            </w:r>
          </w:p>
        </w:tc>
        <w:tc>
          <w:tcPr>
            <w:tcW w:w="993" w:type="dxa"/>
          </w:tcPr>
          <w:p w:rsidR="00C1212F" w:rsidRPr="00A60F72" w:rsidRDefault="00003621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C1212F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1212F" w:rsidRPr="00A60F72">
              <w:rPr>
                <w:rFonts w:ascii="Times New Roman" w:hAnsi="Times New Roman" w:cs="Times New Roman"/>
                <w:sz w:val="24"/>
                <w:szCs w:val="24"/>
              </w:rPr>
              <w:t>зложение</w:t>
            </w:r>
          </w:p>
        </w:tc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2F" w:rsidRPr="0057192F" w:rsidTr="00A60F72"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528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Анализ изложений и работа над ошибками</w:t>
            </w:r>
          </w:p>
        </w:tc>
        <w:tc>
          <w:tcPr>
            <w:tcW w:w="993" w:type="dxa"/>
          </w:tcPr>
          <w:p w:rsidR="00C1212F" w:rsidRPr="00A60F72" w:rsidRDefault="00515A1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C1212F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2F" w:rsidRPr="0057192F" w:rsidTr="00A60F72"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5528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Части речи.</w:t>
            </w:r>
          </w:p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12F" w:rsidRPr="00A60F72" w:rsidRDefault="00515A1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C94BC9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91411A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C1212F" w:rsidRPr="00A60F72" w:rsidRDefault="0091411A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2F" w:rsidRPr="0057192F" w:rsidTr="00A60F72"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5528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Части речи.</w:t>
            </w:r>
          </w:p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12F" w:rsidRPr="00A60F72" w:rsidRDefault="00515A1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BF7E52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ный контроль,</w:t>
            </w:r>
          </w:p>
          <w:p w:rsidR="00C94BC9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212F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карточкам</w:t>
            </w:r>
          </w:p>
        </w:tc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2F" w:rsidRPr="0057192F" w:rsidTr="00A60F72">
        <w:tc>
          <w:tcPr>
            <w:tcW w:w="709" w:type="dxa"/>
          </w:tcPr>
          <w:p w:rsidR="00C1212F" w:rsidRPr="00A60F72" w:rsidRDefault="00515A1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5528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Контрольное списывание с грамматическим зад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нием</w:t>
            </w:r>
          </w:p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C1212F" w:rsidRPr="00A60F72" w:rsidRDefault="00515A1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984" w:type="dxa"/>
          </w:tcPr>
          <w:p w:rsidR="00A60F72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1212F" w:rsidRPr="00A60F72">
              <w:rPr>
                <w:rFonts w:ascii="Times New Roman" w:hAnsi="Times New Roman" w:cs="Times New Roman"/>
                <w:sz w:val="24"/>
                <w:szCs w:val="24"/>
              </w:rPr>
              <w:t>писывание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 с грамм.</w:t>
            </w:r>
          </w:p>
          <w:p w:rsidR="00C1212F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заданием</w:t>
            </w:r>
          </w:p>
        </w:tc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12F" w:rsidRPr="0057192F" w:rsidTr="00A60F72"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528" w:type="dxa"/>
          </w:tcPr>
          <w:p w:rsidR="00C1212F" w:rsidRPr="00A60F72" w:rsidRDefault="00515A1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ошибками. Повторение и закрепление изученного материала.</w:t>
            </w:r>
          </w:p>
        </w:tc>
        <w:tc>
          <w:tcPr>
            <w:tcW w:w="993" w:type="dxa"/>
          </w:tcPr>
          <w:p w:rsidR="00C1212F" w:rsidRPr="00A60F72" w:rsidRDefault="00515A1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984" w:type="dxa"/>
          </w:tcPr>
          <w:p w:rsidR="00BF7E52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троль,</w:t>
            </w:r>
          </w:p>
          <w:p w:rsidR="00C1212F" w:rsidRPr="00A60F72" w:rsidRDefault="00BF7E52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709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212F" w:rsidRPr="00A60F72" w:rsidRDefault="00C1212F" w:rsidP="00A6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7270" w:rsidRDefault="00837270" w:rsidP="00465C78">
      <w:pPr>
        <w:pStyle w:val="af7"/>
        <w:jc w:val="center"/>
        <w:rPr>
          <w:rFonts w:ascii="Times New Roman" w:hAnsi="Times New Roman"/>
          <w:b/>
          <w:sz w:val="28"/>
          <w:szCs w:val="24"/>
        </w:rPr>
      </w:pPr>
    </w:p>
    <w:p w:rsidR="00C1212F" w:rsidRPr="00C94BC9" w:rsidRDefault="00FA52BA" w:rsidP="00465C78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C94BC9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уроков русского языка</w:t>
      </w:r>
      <w:r w:rsidR="00465C78" w:rsidRPr="00C94BC9">
        <w:rPr>
          <w:rFonts w:ascii="Times New Roman" w:hAnsi="Times New Roman"/>
          <w:b/>
          <w:sz w:val="24"/>
          <w:szCs w:val="24"/>
        </w:rPr>
        <w:t xml:space="preserve">   </w:t>
      </w:r>
    </w:p>
    <w:p w:rsidR="00FA52BA" w:rsidRPr="00C94BC9" w:rsidRDefault="00F52A50" w:rsidP="00465C78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C94BC9">
        <w:rPr>
          <w:rFonts w:ascii="Times New Roman" w:hAnsi="Times New Roman"/>
          <w:b/>
          <w:sz w:val="24"/>
          <w:szCs w:val="24"/>
        </w:rPr>
        <w:t>в 3</w:t>
      </w:r>
      <w:r w:rsidR="008553C1" w:rsidRPr="00C94BC9">
        <w:rPr>
          <w:rFonts w:ascii="Times New Roman" w:hAnsi="Times New Roman"/>
          <w:b/>
          <w:sz w:val="24"/>
          <w:szCs w:val="24"/>
        </w:rPr>
        <w:t xml:space="preserve"> классе</w:t>
      </w:r>
    </w:p>
    <w:tbl>
      <w:tblPr>
        <w:tblpPr w:leftFromText="180" w:rightFromText="180" w:vertAnchor="text" w:horzAnchor="margin" w:tblpX="-459" w:tblpY="150"/>
        <w:tblW w:w="107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392"/>
        <w:gridCol w:w="14"/>
        <w:gridCol w:w="9"/>
        <w:gridCol w:w="6"/>
        <w:gridCol w:w="967"/>
        <w:gridCol w:w="14"/>
        <w:gridCol w:w="6"/>
        <w:gridCol w:w="6"/>
        <w:gridCol w:w="1836"/>
        <w:gridCol w:w="854"/>
        <w:gridCol w:w="26"/>
        <w:gridCol w:w="57"/>
        <w:gridCol w:w="27"/>
        <w:gridCol w:w="884"/>
        <w:gridCol w:w="26"/>
      </w:tblGrid>
      <w:tr w:rsidR="00205F87" w:rsidRPr="00FA52BA" w:rsidTr="00C94BC9">
        <w:tc>
          <w:tcPr>
            <w:tcW w:w="675" w:type="dxa"/>
            <w:vMerge w:val="restart"/>
          </w:tcPr>
          <w:p w:rsidR="00205F87" w:rsidRPr="00102F16" w:rsidRDefault="00205F87" w:rsidP="00C94BC9">
            <w:pPr>
              <w:pStyle w:val="af7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2F16">
              <w:rPr>
                <w:rFonts w:ascii="Times New Roman" w:hAnsi="Times New Roman"/>
                <w:b/>
                <w:sz w:val="24"/>
                <w:szCs w:val="24"/>
              </w:rPr>
              <w:t>№ ур</w:t>
            </w:r>
            <w:r w:rsidRPr="00102F1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02F16">
              <w:rPr>
                <w:rFonts w:ascii="Times New Roman" w:hAnsi="Times New Roman"/>
                <w:b/>
                <w:sz w:val="24"/>
                <w:szCs w:val="24"/>
              </w:rPr>
              <w:t>ка</w:t>
            </w:r>
          </w:p>
        </w:tc>
        <w:tc>
          <w:tcPr>
            <w:tcW w:w="5392" w:type="dxa"/>
            <w:vMerge w:val="restart"/>
            <w:tcBorders>
              <w:right w:val="single" w:sz="4" w:space="0" w:color="auto"/>
            </w:tcBorders>
          </w:tcPr>
          <w:p w:rsidR="00205F87" w:rsidRPr="00102F16" w:rsidRDefault="00205F87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F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6" w:type="dxa"/>
            <w:gridSpan w:val="4"/>
            <w:vMerge w:val="restart"/>
            <w:tcBorders>
              <w:left w:val="single" w:sz="4" w:space="0" w:color="auto"/>
            </w:tcBorders>
          </w:tcPr>
          <w:p w:rsidR="00205F87" w:rsidRPr="00102F16" w:rsidRDefault="00205F87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F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</w:t>
            </w:r>
          </w:p>
          <w:p w:rsidR="00205F87" w:rsidRPr="00102F16" w:rsidRDefault="00205F87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F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862" w:type="dxa"/>
            <w:gridSpan w:val="4"/>
            <w:vMerge w:val="restart"/>
          </w:tcPr>
          <w:p w:rsidR="00C94BC9" w:rsidRDefault="00C94BC9" w:rsidP="00C94B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</w:t>
            </w:r>
          </w:p>
          <w:p w:rsidR="00205F87" w:rsidRPr="00102F16" w:rsidRDefault="00C94BC9" w:rsidP="00C94B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874" w:type="dxa"/>
            <w:gridSpan w:val="6"/>
            <w:tcBorders>
              <w:right w:val="single" w:sz="4" w:space="0" w:color="auto"/>
            </w:tcBorders>
          </w:tcPr>
          <w:p w:rsidR="00C94BC9" w:rsidRDefault="00205F87" w:rsidP="00C94BC9">
            <w:pPr>
              <w:pStyle w:val="af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2F1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r w:rsidR="00C94B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05F87" w:rsidRPr="00102F16" w:rsidRDefault="00C94BC9" w:rsidP="00C94BC9">
            <w:pPr>
              <w:pStyle w:val="af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</w:tr>
      <w:tr w:rsidR="00205F87" w:rsidRPr="00FA52BA" w:rsidTr="00C94BC9">
        <w:tc>
          <w:tcPr>
            <w:tcW w:w="675" w:type="dxa"/>
            <w:vMerge/>
          </w:tcPr>
          <w:p w:rsidR="00205F87" w:rsidRPr="00102F16" w:rsidRDefault="00205F87" w:rsidP="00C94BC9">
            <w:pPr>
              <w:pStyle w:val="af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2" w:type="dxa"/>
            <w:vMerge/>
            <w:tcBorders>
              <w:right w:val="single" w:sz="4" w:space="0" w:color="auto"/>
            </w:tcBorders>
          </w:tcPr>
          <w:p w:rsidR="00205F87" w:rsidRPr="00102F16" w:rsidRDefault="00205F87" w:rsidP="00C94BC9">
            <w:pPr>
              <w:pStyle w:val="af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vMerge/>
            <w:tcBorders>
              <w:left w:val="single" w:sz="4" w:space="0" w:color="auto"/>
            </w:tcBorders>
          </w:tcPr>
          <w:p w:rsidR="00205F87" w:rsidRPr="00102F16" w:rsidRDefault="00205F87" w:rsidP="00C94BC9">
            <w:pPr>
              <w:pStyle w:val="af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2" w:type="dxa"/>
            <w:gridSpan w:val="4"/>
            <w:vMerge/>
          </w:tcPr>
          <w:p w:rsidR="00205F87" w:rsidRPr="00102F16" w:rsidRDefault="00205F87" w:rsidP="00C94BC9">
            <w:pPr>
              <w:pStyle w:val="af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gridSpan w:val="4"/>
          </w:tcPr>
          <w:p w:rsidR="00205F87" w:rsidRPr="00102F16" w:rsidRDefault="00205F87" w:rsidP="00C94BC9">
            <w:pPr>
              <w:pStyle w:val="af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2F16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10" w:type="dxa"/>
            <w:gridSpan w:val="2"/>
            <w:tcBorders>
              <w:right w:val="single" w:sz="4" w:space="0" w:color="auto"/>
            </w:tcBorders>
          </w:tcPr>
          <w:p w:rsidR="00205F87" w:rsidRPr="00102F16" w:rsidRDefault="00205F87" w:rsidP="00C94BC9">
            <w:pPr>
              <w:pStyle w:val="af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2F16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C94BC9" w:rsidRPr="00FA52BA" w:rsidTr="0017750C">
        <w:trPr>
          <w:trHeight w:val="271"/>
        </w:trPr>
        <w:tc>
          <w:tcPr>
            <w:tcW w:w="675" w:type="dxa"/>
            <w:tcBorders>
              <w:right w:val="single" w:sz="4" w:space="0" w:color="auto"/>
            </w:tcBorders>
          </w:tcPr>
          <w:p w:rsidR="00C94BC9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92" w:type="dxa"/>
            <w:tcBorders>
              <w:left w:val="single" w:sz="4" w:space="0" w:color="auto"/>
              <w:right w:val="single" w:sz="4" w:space="0" w:color="auto"/>
            </w:tcBorders>
          </w:tcPr>
          <w:p w:rsidR="00C94BC9" w:rsidRPr="00F52A50" w:rsidRDefault="00C94BC9" w:rsidP="00C94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A50">
              <w:rPr>
                <w:rFonts w:ascii="Times New Roman" w:hAnsi="Times New Roman" w:cs="Times New Roman"/>
                <w:sz w:val="24"/>
                <w:szCs w:val="24"/>
              </w:rPr>
              <w:t>Наша речь. Виды речи.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94BC9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6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94BC9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37" w:type="dxa"/>
            <w:gridSpan w:val="3"/>
            <w:tcBorders>
              <w:left w:val="single" w:sz="4" w:space="0" w:color="auto"/>
            </w:tcBorders>
          </w:tcPr>
          <w:p w:rsidR="00C94BC9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tcBorders>
              <w:left w:val="single" w:sz="4" w:space="0" w:color="auto"/>
            </w:tcBorders>
          </w:tcPr>
          <w:p w:rsidR="00C94BC9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trHeight w:val="317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92" w:type="dxa"/>
            <w:tcBorders>
              <w:right w:val="single" w:sz="4" w:space="0" w:color="auto"/>
            </w:tcBorders>
          </w:tcPr>
          <w:p w:rsidR="00205F87" w:rsidRPr="00F52A50" w:rsidRDefault="00205F87" w:rsidP="00C94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A50">
              <w:rPr>
                <w:rFonts w:ascii="Times New Roman" w:hAnsi="Times New Roman" w:cs="Times New Roman"/>
                <w:sz w:val="24"/>
                <w:szCs w:val="24"/>
              </w:rPr>
              <w:t>Наш язык.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862" w:type="dxa"/>
            <w:gridSpan w:val="4"/>
          </w:tcPr>
          <w:p w:rsidR="00205F87" w:rsidRPr="00FA52BA" w:rsidRDefault="00205F87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80" w:type="dxa"/>
            <w:gridSpan w:val="2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BC9" w:rsidRPr="00FA52BA" w:rsidTr="00C94BC9">
        <w:tc>
          <w:tcPr>
            <w:tcW w:w="675" w:type="dxa"/>
          </w:tcPr>
          <w:p w:rsidR="00C94BC9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92" w:type="dxa"/>
            <w:tcBorders>
              <w:right w:val="single" w:sz="4" w:space="0" w:color="auto"/>
            </w:tcBorders>
          </w:tcPr>
          <w:p w:rsidR="00C94BC9" w:rsidRPr="009C64F0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4F0">
              <w:rPr>
                <w:rFonts w:ascii="Times New Roman" w:hAnsi="Times New Roman"/>
                <w:sz w:val="24"/>
                <w:szCs w:val="24"/>
              </w:rPr>
              <w:t>Текст. Типы текстов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C94BC9" w:rsidRDefault="00C94BC9">
            <w:r w:rsidRPr="00B00048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62" w:type="dxa"/>
            <w:gridSpan w:val="4"/>
          </w:tcPr>
          <w:p w:rsidR="00C94BC9" w:rsidRPr="0099259B" w:rsidRDefault="0099259B" w:rsidP="00992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proofErr w:type="spell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арточка</w:t>
            </w:r>
            <w:proofErr w:type="spellEnd"/>
          </w:p>
        </w:tc>
        <w:tc>
          <w:tcPr>
            <w:tcW w:w="880" w:type="dxa"/>
            <w:gridSpan w:val="2"/>
          </w:tcPr>
          <w:p w:rsidR="00C94BC9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C94BC9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BC9" w:rsidRPr="00FA52BA" w:rsidTr="00C94BC9">
        <w:trPr>
          <w:trHeight w:val="240"/>
        </w:trPr>
        <w:tc>
          <w:tcPr>
            <w:tcW w:w="675" w:type="dxa"/>
            <w:tcBorders>
              <w:bottom w:val="single" w:sz="4" w:space="0" w:color="auto"/>
            </w:tcBorders>
          </w:tcPr>
          <w:p w:rsidR="00C94BC9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92" w:type="dxa"/>
            <w:tcBorders>
              <w:bottom w:val="single" w:sz="4" w:space="0" w:color="auto"/>
              <w:right w:val="single" w:sz="4" w:space="0" w:color="auto"/>
            </w:tcBorders>
          </w:tcPr>
          <w:p w:rsidR="00C94BC9" w:rsidRPr="009C64F0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4F0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94BC9" w:rsidRDefault="00C94BC9">
            <w:r w:rsidRPr="00B00048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62" w:type="dxa"/>
            <w:gridSpan w:val="4"/>
            <w:tcBorders>
              <w:bottom w:val="single" w:sz="4" w:space="0" w:color="auto"/>
            </w:tcBorders>
          </w:tcPr>
          <w:p w:rsidR="00C94BC9" w:rsidRPr="0099259B" w:rsidRDefault="0099259B" w:rsidP="00992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proofErr w:type="spell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арточка</w:t>
            </w:r>
            <w:proofErr w:type="spellEnd"/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:rsidR="00C94BC9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C94BC9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BC9" w:rsidRPr="00FA52BA" w:rsidTr="00C94BC9">
        <w:trPr>
          <w:trHeight w:val="290"/>
        </w:trPr>
        <w:tc>
          <w:tcPr>
            <w:tcW w:w="675" w:type="dxa"/>
            <w:tcBorders>
              <w:top w:val="single" w:sz="4" w:space="0" w:color="auto"/>
            </w:tcBorders>
          </w:tcPr>
          <w:p w:rsidR="00C94BC9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92" w:type="dxa"/>
            <w:tcBorders>
              <w:top w:val="single" w:sz="4" w:space="0" w:color="auto"/>
              <w:right w:val="single" w:sz="4" w:space="0" w:color="auto"/>
            </w:tcBorders>
          </w:tcPr>
          <w:p w:rsidR="00C94BC9" w:rsidRPr="009C64F0" w:rsidRDefault="00C94BC9" w:rsidP="00C94BC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4F0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высказывания.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C94BC9" w:rsidRDefault="00C94BC9">
            <w:r w:rsidRPr="00B00048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62" w:type="dxa"/>
            <w:gridSpan w:val="4"/>
            <w:tcBorders>
              <w:top w:val="single" w:sz="4" w:space="0" w:color="auto"/>
            </w:tcBorders>
          </w:tcPr>
          <w:p w:rsidR="00C94BC9" w:rsidRPr="0099259B" w:rsidRDefault="0099259B" w:rsidP="00992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proofErr w:type="spell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арточка</w:t>
            </w:r>
            <w:proofErr w:type="spellEnd"/>
          </w:p>
        </w:tc>
        <w:tc>
          <w:tcPr>
            <w:tcW w:w="880" w:type="dxa"/>
            <w:gridSpan w:val="2"/>
            <w:tcBorders>
              <w:top w:val="single" w:sz="4" w:space="0" w:color="auto"/>
            </w:tcBorders>
          </w:tcPr>
          <w:p w:rsidR="00C94BC9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C94BC9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92" w:type="dxa"/>
            <w:tcBorders>
              <w:right w:val="single" w:sz="4" w:space="0" w:color="auto"/>
            </w:tcBorders>
          </w:tcPr>
          <w:p w:rsidR="00205F87" w:rsidRPr="009C64F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4F0">
              <w:rPr>
                <w:rFonts w:ascii="Times New Roman" w:hAnsi="Times New Roman"/>
                <w:sz w:val="24"/>
                <w:szCs w:val="24"/>
              </w:rPr>
              <w:t>Виды предложений по интонации.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62" w:type="dxa"/>
            <w:gridSpan w:val="4"/>
          </w:tcPr>
          <w:p w:rsidR="00205F87" w:rsidRPr="00FA52BA" w:rsidRDefault="00205F87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880" w:type="dxa"/>
            <w:gridSpan w:val="2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392" w:type="dxa"/>
            <w:tcBorders>
              <w:right w:val="single" w:sz="4" w:space="0" w:color="auto"/>
            </w:tcBorders>
          </w:tcPr>
          <w:p w:rsidR="00205F87" w:rsidRPr="009C64F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4F0">
              <w:rPr>
                <w:rFonts w:ascii="Times New Roman" w:hAnsi="Times New Roman"/>
                <w:sz w:val="24"/>
                <w:szCs w:val="24"/>
              </w:rPr>
              <w:t>Предложения с обращением.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62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ь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880" w:type="dxa"/>
            <w:gridSpan w:val="2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trHeight w:val="203"/>
        </w:trPr>
        <w:tc>
          <w:tcPr>
            <w:tcW w:w="675" w:type="dxa"/>
            <w:tcBorders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392" w:type="dxa"/>
            <w:tcBorders>
              <w:left w:val="single" w:sz="4" w:space="0" w:color="auto"/>
              <w:right w:val="single" w:sz="4" w:space="0" w:color="auto"/>
            </w:tcBorders>
          </w:tcPr>
          <w:p w:rsidR="00205F87" w:rsidRPr="009C64F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4F0">
              <w:rPr>
                <w:rFonts w:ascii="Times New Roman" w:hAnsi="Times New Roman"/>
                <w:sz w:val="24"/>
                <w:szCs w:val="24"/>
              </w:rPr>
              <w:t>Обучающее изложение «Путешественница»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C94BC9" w:rsidP="00C94BC9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6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р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точкам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c>
          <w:tcPr>
            <w:tcW w:w="675" w:type="dxa"/>
            <w:tcBorders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392" w:type="dxa"/>
            <w:tcBorders>
              <w:left w:val="single" w:sz="4" w:space="0" w:color="auto"/>
              <w:right w:val="single" w:sz="4" w:space="0" w:color="auto"/>
            </w:tcBorders>
          </w:tcPr>
          <w:p w:rsidR="00205F87" w:rsidRPr="009C64F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4F0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205F87" w:rsidRPr="00FA52BA" w:rsidRDefault="00C94BC9" w:rsidP="00C94BC9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62" w:type="dxa"/>
            <w:gridSpan w:val="4"/>
            <w:tcBorders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е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ский разбор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392" w:type="dxa"/>
            <w:tcBorders>
              <w:right w:val="single" w:sz="4" w:space="0" w:color="auto"/>
            </w:tcBorders>
          </w:tcPr>
          <w:p w:rsidR="00205F87" w:rsidRPr="009C64F0" w:rsidRDefault="00205F87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4F0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 (диктант).</w:t>
            </w:r>
          </w:p>
          <w:p w:rsidR="00205F87" w:rsidRPr="009C64F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4F0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1862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е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ский разбор</w:t>
            </w:r>
          </w:p>
        </w:tc>
        <w:tc>
          <w:tcPr>
            <w:tcW w:w="880" w:type="dxa"/>
            <w:gridSpan w:val="2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392" w:type="dxa"/>
            <w:tcBorders>
              <w:right w:val="single" w:sz="4" w:space="0" w:color="auto"/>
            </w:tcBorders>
          </w:tcPr>
          <w:p w:rsidR="00205F87" w:rsidRPr="009C64F0" w:rsidRDefault="00205F87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4F0">
              <w:rPr>
                <w:rFonts w:ascii="Times New Roman" w:hAnsi="Times New Roman" w:cs="Times New Roman"/>
                <w:sz w:val="24"/>
                <w:szCs w:val="24"/>
              </w:rPr>
              <w:t>Простое  и сложное предложения.</w:t>
            </w:r>
          </w:p>
          <w:p w:rsidR="00205F87" w:rsidRPr="009C64F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205F87" w:rsidRPr="00FA52BA" w:rsidRDefault="00C94BC9" w:rsidP="00C94BC9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62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е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ский разбор</w:t>
            </w:r>
          </w:p>
        </w:tc>
        <w:tc>
          <w:tcPr>
            <w:tcW w:w="880" w:type="dxa"/>
            <w:gridSpan w:val="2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trHeight w:val="236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392" w:type="dxa"/>
            <w:tcBorders>
              <w:right w:val="single" w:sz="4" w:space="0" w:color="auto"/>
            </w:tcBorders>
          </w:tcPr>
          <w:p w:rsidR="00205F87" w:rsidRPr="009C64F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4F0">
              <w:rPr>
                <w:rFonts w:ascii="Times New Roman" w:hAnsi="Times New Roman"/>
                <w:sz w:val="24"/>
                <w:szCs w:val="24"/>
              </w:rPr>
              <w:t>Простое и сложное предложения. Закрепление.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62" w:type="dxa"/>
            <w:gridSpan w:val="4"/>
          </w:tcPr>
          <w:p w:rsidR="00205F87" w:rsidRPr="00FA52BA" w:rsidRDefault="00205F87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880" w:type="dxa"/>
            <w:gridSpan w:val="2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trHeight w:val="531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392" w:type="dxa"/>
            <w:tcBorders>
              <w:right w:val="single" w:sz="4" w:space="0" w:color="auto"/>
            </w:tcBorders>
          </w:tcPr>
          <w:p w:rsidR="00205F87" w:rsidRPr="009C64F0" w:rsidRDefault="00205F87" w:rsidP="00C94B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4F0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Словосочетание.  </w:t>
            </w:r>
          </w:p>
          <w:p w:rsidR="00205F87" w:rsidRPr="009C64F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4F0">
              <w:rPr>
                <w:rFonts w:ascii="Times New Roman" w:hAnsi="Times New Roman"/>
                <w:b/>
                <w:sz w:val="24"/>
                <w:szCs w:val="24"/>
              </w:rPr>
              <w:t>Словарный диктант № 1.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86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Словарный  диктант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trHeight w:val="24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205F87" w:rsidRPr="009C64F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4F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87" w:rsidRPr="009C64F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4F0">
              <w:rPr>
                <w:rFonts w:ascii="Times New Roman" w:hAnsi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87" w:rsidRPr="00FA52BA" w:rsidRDefault="00C94BC9" w:rsidP="00C94BC9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87" w:rsidRPr="0099259B" w:rsidRDefault="0099259B" w:rsidP="00992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proofErr w:type="spell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арточка</w:t>
            </w:r>
            <w:proofErr w:type="spellEnd"/>
          </w:p>
        </w:tc>
        <w:tc>
          <w:tcPr>
            <w:tcW w:w="8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trHeight w:val="301"/>
        </w:trPr>
        <w:tc>
          <w:tcPr>
            <w:tcW w:w="675" w:type="dxa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392" w:type="dxa"/>
            <w:tcBorders>
              <w:bottom w:val="single" w:sz="4" w:space="0" w:color="auto"/>
              <w:right w:val="single" w:sz="4" w:space="0" w:color="auto"/>
            </w:tcBorders>
          </w:tcPr>
          <w:p w:rsidR="00205F87" w:rsidRPr="009C64F0" w:rsidRDefault="00205F87" w:rsidP="00C94B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4F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«Предложение»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05F87" w:rsidRPr="00FA52BA" w:rsidRDefault="00205F87" w:rsidP="00C94BC9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862" w:type="dxa"/>
            <w:gridSpan w:val="4"/>
            <w:tcBorders>
              <w:bottom w:val="single" w:sz="4" w:space="0" w:color="auto"/>
            </w:tcBorders>
          </w:tcPr>
          <w:p w:rsidR="00205F87" w:rsidRPr="00FA52BA" w:rsidRDefault="0099259B" w:rsidP="00C94B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trHeight w:val="3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87" w:rsidRPr="009C64F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4F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Проверочная работа №1 </w:t>
            </w:r>
            <w:r w:rsidRPr="009C64F0">
              <w:rPr>
                <w:rFonts w:ascii="Times New Roman" w:hAnsi="Times New Roman"/>
                <w:i/>
                <w:sz w:val="24"/>
                <w:szCs w:val="24"/>
              </w:rPr>
              <w:t>по теме «Текст. Пре</w:t>
            </w:r>
            <w:r w:rsidRPr="009C64F0"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 w:rsidRPr="009C64F0">
              <w:rPr>
                <w:rFonts w:ascii="Times New Roman" w:hAnsi="Times New Roman"/>
                <w:i/>
                <w:sz w:val="24"/>
                <w:szCs w:val="24"/>
              </w:rPr>
              <w:t>ложение. Словосочетание</w:t>
            </w:r>
            <w:r w:rsidRPr="009C64F0">
              <w:rPr>
                <w:rFonts w:ascii="Times New Roman" w:hAnsi="Times New Roman"/>
                <w:sz w:val="24"/>
                <w:szCs w:val="24"/>
              </w:rPr>
              <w:t>»</w:t>
            </w:r>
            <w:r w:rsidRPr="009C64F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F87" w:rsidRPr="00FA52BA" w:rsidRDefault="00205F87" w:rsidP="00C94BC9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86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05F87" w:rsidRPr="00FA52BA" w:rsidRDefault="0099259B" w:rsidP="00C94B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60"/>
        </w:trPr>
        <w:tc>
          <w:tcPr>
            <w:tcW w:w="675" w:type="dxa"/>
            <w:tcBorders>
              <w:top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05F87" w:rsidRPr="005A17D9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Лексическое значение слова. Однозначные и мн</w:t>
            </w:r>
            <w:r w:rsidRPr="005A17D9">
              <w:rPr>
                <w:rFonts w:ascii="Times New Roman" w:hAnsi="Times New Roman"/>
                <w:sz w:val="24"/>
                <w:szCs w:val="24"/>
              </w:rPr>
              <w:t>о</w:t>
            </w:r>
            <w:r w:rsidRPr="005A17D9">
              <w:rPr>
                <w:rFonts w:ascii="Times New Roman" w:hAnsi="Times New Roman"/>
                <w:sz w:val="24"/>
                <w:szCs w:val="24"/>
              </w:rPr>
              <w:t>гозначные слова.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ОНР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Стартовая д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и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агностика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67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406" w:type="dxa"/>
            <w:gridSpan w:val="2"/>
            <w:tcBorders>
              <w:right w:val="single" w:sz="4" w:space="0" w:color="auto"/>
            </w:tcBorders>
          </w:tcPr>
          <w:p w:rsidR="00205F87" w:rsidRPr="005A17D9" w:rsidRDefault="00205F87" w:rsidP="00C94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D9">
              <w:rPr>
                <w:rFonts w:ascii="Times New Roman" w:hAnsi="Times New Roman" w:cs="Times New Roman"/>
                <w:sz w:val="24"/>
                <w:szCs w:val="24"/>
              </w:rPr>
              <w:t>Синонимы и антонимы.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8" w:type="dxa"/>
            <w:gridSpan w:val="3"/>
          </w:tcPr>
          <w:p w:rsidR="00205F87" w:rsidRPr="0099259B" w:rsidRDefault="0099259B" w:rsidP="00992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proofErr w:type="spell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арточка</w:t>
            </w:r>
            <w:proofErr w:type="spellEnd"/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4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5F87" w:rsidRPr="005A17D9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Омонимы.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5F87" w:rsidRPr="0099259B" w:rsidRDefault="0099259B" w:rsidP="00992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proofErr w:type="spell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  <w:proofErr w:type="gram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арточка</w:t>
            </w:r>
            <w:proofErr w:type="spellEnd"/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54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5F87" w:rsidRPr="005A17D9" w:rsidRDefault="00205F87" w:rsidP="00C94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D9">
              <w:rPr>
                <w:rFonts w:ascii="Times New Roman" w:hAnsi="Times New Roman" w:cs="Times New Roman"/>
                <w:sz w:val="24"/>
                <w:szCs w:val="24"/>
              </w:rPr>
              <w:t>Слово и словосочетание. Фразеологизмы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480"/>
        </w:trPr>
        <w:tc>
          <w:tcPr>
            <w:tcW w:w="675" w:type="dxa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4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05F87" w:rsidRPr="005A17D9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Обучающее изложение «Подарки для елочки»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05F87" w:rsidRPr="00FA52BA" w:rsidRDefault="00205F87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Тест, слова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ный диктант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135"/>
        </w:trPr>
        <w:tc>
          <w:tcPr>
            <w:tcW w:w="675" w:type="dxa"/>
            <w:tcBorders>
              <w:top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05F87" w:rsidRPr="005A17D9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Части речи. Имя существительное.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87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406" w:type="dxa"/>
            <w:gridSpan w:val="2"/>
            <w:tcBorders>
              <w:right w:val="single" w:sz="4" w:space="0" w:color="auto"/>
            </w:tcBorders>
          </w:tcPr>
          <w:p w:rsidR="00205F87" w:rsidRPr="005A17D9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8" w:type="dxa"/>
            <w:gridSpan w:val="3"/>
          </w:tcPr>
          <w:p w:rsidR="00205F87" w:rsidRPr="00FA52BA" w:rsidRDefault="00205F87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точками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406" w:type="dxa"/>
            <w:gridSpan w:val="2"/>
            <w:tcBorders>
              <w:right w:val="single" w:sz="4" w:space="0" w:color="auto"/>
            </w:tcBorders>
          </w:tcPr>
          <w:p w:rsidR="00205F87" w:rsidRPr="005A17D9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Глагол. Тест «Части речи».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848" w:type="dxa"/>
            <w:gridSpan w:val="3"/>
          </w:tcPr>
          <w:p w:rsidR="00205F87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точками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406" w:type="dxa"/>
            <w:gridSpan w:val="2"/>
            <w:tcBorders>
              <w:right w:val="single" w:sz="4" w:space="0" w:color="auto"/>
            </w:tcBorders>
          </w:tcPr>
          <w:p w:rsidR="00205F87" w:rsidRPr="005A17D9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Что такое имя числительное?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205F87" w:rsidRPr="00FA52BA" w:rsidRDefault="00C94BC9" w:rsidP="00C94BC9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8" w:type="dxa"/>
            <w:gridSpan w:val="3"/>
          </w:tcPr>
          <w:p w:rsidR="00205F87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точками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480"/>
        </w:trPr>
        <w:tc>
          <w:tcPr>
            <w:tcW w:w="675" w:type="dxa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4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05F87" w:rsidRPr="005A17D9" w:rsidRDefault="00205F87" w:rsidP="00C94BC9">
            <w:pPr>
              <w:pStyle w:val="af7"/>
              <w:tabs>
                <w:tab w:val="left" w:pos="107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 xml:space="preserve">Однокоренные слова. </w:t>
            </w:r>
            <w:r w:rsidRPr="005A17D9">
              <w:rPr>
                <w:rFonts w:ascii="Times New Roman" w:hAnsi="Times New Roman"/>
                <w:b/>
                <w:sz w:val="24"/>
                <w:szCs w:val="24"/>
              </w:rPr>
              <w:t>Словарный диктант № 2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05F87" w:rsidRPr="00FA52BA" w:rsidRDefault="00205F87" w:rsidP="00C94BC9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tabs>
                <w:tab w:val="left" w:pos="107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ь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tabs>
                <w:tab w:val="left" w:pos="107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tabs>
                <w:tab w:val="left" w:pos="107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270"/>
        </w:trPr>
        <w:tc>
          <w:tcPr>
            <w:tcW w:w="675" w:type="dxa"/>
            <w:tcBorders>
              <w:top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05F87" w:rsidRPr="005A17D9" w:rsidRDefault="00205F87" w:rsidP="00C94BC9">
            <w:pPr>
              <w:pStyle w:val="af7"/>
              <w:tabs>
                <w:tab w:val="left" w:pos="107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Звуки и буквы. Гласные звуки.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05F87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205F87" w:rsidRPr="00FA52BA" w:rsidRDefault="00205F87" w:rsidP="00C94BC9">
            <w:pPr>
              <w:pStyle w:val="af7"/>
              <w:tabs>
                <w:tab w:val="left" w:pos="107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205F87" w:rsidRPr="00FA52BA" w:rsidRDefault="00205F87" w:rsidP="00C94BC9">
            <w:pPr>
              <w:pStyle w:val="af7"/>
              <w:tabs>
                <w:tab w:val="left" w:pos="107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54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5F87" w:rsidRPr="005A17D9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Звуки и буквы. Согласные звуки.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Работа с ка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р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точками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255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54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87" w:rsidRPr="005A17D9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Звонкие и глухие согласные звуки. Разделител</w:t>
            </w:r>
            <w:r w:rsidRPr="005A17D9">
              <w:rPr>
                <w:rFonts w:ascii="Times New Roman" w:hAnsi="Times New Roman"/>
                <w:sz w:val="24"/>
                <w:szCs w:val="24"/>
              </w:rPr>
              <w:t>ь</w:t>
            </w:r>
            <w:r w:rsidRPr="005A17D9">
              <w:rPr>
                <w:rFonts w:ascii="Times New Roman" w:hAnsi="Times New Roman"/>
                <w:sz w:val="24"/>
                <w:szCs w:val="24"/>
              </w:rPr>
              <w:t>ный мягкий знак.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87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87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240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87" w:rsidRPr="005A17D9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Обучающее изложение «Как медведь сам себя н</w:t>
            </w:r>
            <w:r w:rsidRPr="005A17D9">
              <w:rPr>
                <w:rFonts w:ascii="Times New Roman" w:hAnsi="Times New Roman"/>
                <w:sz w:val="24"/>
                <w:szCs w:val="24"/>
              </w:rPr>
              <w:t>а</w:t>
            </w:r>
            <w:r w:rsidRPr="005A17D9">
              <w:rPr>
                <w:rFonts w:ascii="Times New Roman" w:hAnsi="Times New Roman"/>
                <w:sz w:val="24"/>
                <w:szCs w:val="24"/>
              </w:rPr>
              <w:t>пугал».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87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87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5406" w:type="dxa"/>
            <w:gridSpan w:val="2"/>
            <w:tcBorders>
              <w:right w:val="single" w:sz="4" w:space="0" w:color="auto"/>
            </w:tcBorders>
          </w:tcPr>
          <w:p w:rsidR="00205F87" w:rsidRPr="005A17D9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 xml:space="preserve">Обобщение и закрепление изученного материала. </w:t>
            </w:r>
            <w:r w:rsidRPr="005A17D9">
              <w:rPr>
                <w:rFonts w:ascii="Times New Roman" w:hAnsi="Times New Roman"/>
                <w:b/>
                <w:sz w:val="24"/>
                <w:szCs w:val="24"/>
              </w:rPr>
              <w:t>Словарный диктант № 3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1848" w:type="dxa"/>
            <w:gridSpan w:val="3"/>
          </w:tcPr>
          <w:p w:rsidR="00205F87" w:rsidRPr="00FA52BA" w:rsidRDefault="00205F87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5406" w:type="dxa"/>
            <w:gridSpan w:val="2"/>
            <w:tcBorders>
              <w:right w:val="single" w:sz="4" w:space="0" w:color="auto"/>
            </w:tcBorders>
          </w:tcPr>
          <w:p w:rsidR="00205F87" w:rsidRPr="005A17D9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Проект «Рассказ о слове»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РОК-проект</w:t>
            </w:r>
          </w:p>
        </w:tc>
        <w:tc>
          <w:tcPr>
            <w:tcW w:w="1848" w:type="dxa"/>
            <w:gridSpan w:val="3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ь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225"/>
        </w:trPr>
        <w:tc>
          <w:tcPr>
            <w:tcW w:w="675" w:type="dxa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54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05F87" w:rsidRPr="005A17D9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Контрольный диктант по теме «Слово в языке и речи»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 w:rsidR="00C94BC9"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2B9E" w:rsidRPr="005A17D9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Что такое корень слова?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8" w:type="dxa"/>
            <w:gridSpan w:val="3"/>
            <w:tcBorders>
              <w:left w:val="single" w:sz="4" w:space="0" w:color="auto"/>
            </w:tcBorders>
          </w:tcPr>
          <w:p w:rsidR="00F72B9E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6" w:type="dxa"/>
            <w:gridSpan w:val="2"/>
            <w:tcBorders>
              <w:right w:val="single" w:sz="4" w:space="0" w:color="auto"/>
            </w:tcBorders>
          </w:tcPr>
          <w:p w:rsidR="00F72B9E" w:rsidRPr="005A17D9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Как найти корень в слове? Словарный диктант.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8" w:type="dxa"/>
            <w:gridSpan w:val="3"/>
          </w:tcPr>
          <w:p w:rsidR="00F72B9E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6" w:type="dxa"/>
            <w:gridSpan w:val="2"/>
            <w:tcBorders>
              <w:right w:val="single" w:sz="4" w:space="0" w:color="auto"/>
            </w:tcBorders>
          </w:tcPr>
          <w:p w:rsidR="00F72B9E" w:rsidRPr="005A17D9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Сложные слова.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НЗ</w:t>
            </w:r>
          </w:p>
        </w:tc>
        <w:tc>
          <w:tcPr>
            <w:tcW w:w="1848" w:type="dxa"/>
            <w:gridSpan w:val="3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ь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6" w:type="dxa"/>
            <w:gridSpan w:val="2"/>
            <w:tcBorders>
              <w:right w:val="single" w:sz="4" w:space="0" w:color="auto"/>
            </w:tcBorders>
          </w:tcPr>
          <w:p w:rsidR="00F72B9E" w:rsidRPr="005A17D9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Что такое окончание? Как найти в слове оконч</w:t>
            </w:r>
            <w:r w:rsidRPr="005A17D9">
              <w:rPr>
                <w:rFonts w:ascii="Times New Roman" w:hAnsi="Times New Roman"/>
                <w:sz w:val="24"/>
                <w:szCs w:val="24"/>
              </w:rPr>
              <w:t>а</w:t>
            </w:r>
            <w:r w:rsidRPr="005A17D9">
              <w:rPr>
                <w:rFonts w:ascii="Times New Roman" w:hAnsi="Times New Roman"/>
                <w:sz w:val="24"/>
                <w:szCs w:val="24"/>
              </w:rPr>
              <w:t>ние?</w:t>
            </w:r>
            <w:r w:rsidRPr="005A17D9">
              <w:rPr>
                <w:rFonts w:ascii="Times New Roman" w:hAnsi="Times New Roman"/>
                <w:i/>
                <w:sz w:val="24"/>
                <w:szCs w:val="24"/>
              </w:rPr>
              <w:t xml:space="preserve"> Контрольное </w:t>
            </w:r>
            <w:r w:rsidRPr="005A17D9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списывание №1.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C94BC9">
              <w:rPr>
                <w:rFonts w:ascii="Times New Roman" w:eastAsia="Calibri" w:hAnsi="Times New Roman" w:cs="Times New Roman"/>
                <w:sz w:val="24"/>
                <w:szCs w:val="24"/>
              </w:rPr>
              <w:t>ОУР</w:t>
            </w:r>
          </w:p>
        </w:tc>
        <w:tc>
          <w:tcPr>
            <w:tcW w:w="1848" w:type="dxa"/>
            <w:gridSpan w:val="3"/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6" w:type="dxa"/>
            <w:gridSpan w:val="2"/>
            <w:tcBorders>
              <w:right w:val="single" w:sz="4" w:space="0" w:color="auto"/>
            </w:tcBorders>
          </w:tcPr>
          <w:p w:rsidR="00F72B9E" w:rsidRPr="005A17D9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Контрольный диктант за 1 четверть.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48" w:type="dxa"/>
            <w:gridSpan w:val="3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2B9E" w:rsidRPr="005A17D9" w:rsidRDefault="00F72B9E" w:rsidP="00C94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7D9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Формы слова. Окончание.</w:t>
            </w:r>
          </w:p>
          <w:p w:rsidR="00F72B9E" w:rsidRPr="005A17D9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8" w:type="dxa"/>
            <w:gridSpan w:val="3"/>
            <w:tcBorders>
              <w:left w:val="single" w:sz="4" w:space="0" w:color="auto"/>
            </w:tcBorders>
          </w:tcPr>
          <w:p w:rsidR="00F72B9E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6" w:type="dxa"/>
            <w:gridSpan w:val="2"/>
            <w:tcBorders>
              <w:right w:val="single" w:sz="4" w:space="0" w:color="auto"/>
            </w:tcBorders>
          </w:tcPr>
          <w:p w:rsidR="00F72B9E" w:rsidRPr="005A17D9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Формы слова. Окончание.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</w:tcBorders>
          </w:tcPr>
          <w:p w:rsidR="00F72B9E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8" w:type="dxa"/>
            <w:gridSpan w:val="3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ь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470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6" w:type="dxa"/>
            <w:gridSpan w:val="2"/>
            <w:tcBorders>
              <w:right w:val="single" w:sz="4" w:space="0" w:color="auto"/>
            </w:tcBorders>
          </w:tcPr>
          <w:p w:rsidR="00F72B9E" w:rsidRPr="005A17D9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Что такое приставка? Как найти в слове приста</w:t>
            </w:r>
            <w:r w:rsidRPr="005A17D9">
              <w:rPr>
                <w:rFonts w:ascii="Times New Roman" w:hAnsi="Times New Roman"/>
                <w:sz w:val="24"/>
                <w:szCs w:val="24"/>
              </w:rPr>
              <w:t>в</w:t>
            </w:r>
            <w:r w:rsidRPr="005A17D9">
              <w:rPr>
                <w:rFonts w:ascii="Times New Roman" w:hAnsi="Times New Roman"/>
                <w:sz w:val="24"/>
                <w:szCs w:val="24"/>
              </w:rPr>
              <w:t>ку?</w:t>
            </w:r>
          </w:p>
        </w:tc>
        <w:tc>
          <w:tcPr>
            <w:tcW w:w="9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C94BC9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8" w:type="dxa"/>
            <w:gridSpan w:val="3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259B" w:rsidRPr="005A17D9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Приставка.</w:t>
            </w:r>
          </w:p>
        </w:tc>
        <w:tc>
          <w:tcPr>
            <w:tcW w:w="100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9259B" w:rsidRDefault="0099259B">
            <w:r w:rsidRPr="009352C9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15"/>
        </w:trPr>
        <w:tc>
          <w:tcPr>
            <w:tcW w:w="675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259B" w:rsidRPr="005A17D9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Приставка.</w:t>
            </w:r>
          </w:p>
        </w:tc>
        <w:tc>
          <w:tcPr>
            <w:tcW w:w="100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99259B" w:rsidRDefault="0099259B">
            <w:r w:rsidRPr="009352C9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176"/>
        </w:trPr>
        <w:tc>
          <w:tcPr>
            <w:tcW w:w="675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259B" w:rsidRPr="005A17D9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Приставка.</w:t>
            </w: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99259B" w:rsidRDefault="0099259B">
            <w:r w:rsidRPr="009352C9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ь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270"/>
        </w:trPr>
        <w:tc>
          <w:tcPr>
            <w:tcW w:w="675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259B" w:rsidRPr="005A17D9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Суффикс.</w:t>
            </w:r>
          </w:p>
        </w:tc>
        <w:tc>
          <w:tcPr>
            <w:tcW w:w="100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9B" w:rsidRDefault="0099259B">
            <w:r w:rsidRPr="009352C9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</w:t>
            </w:r>
            <w:proofErr w:type="gram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иктант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240"/>
        </w:trPr>
        <w:tc>
          <w:tcPr>
            <w:tcW w:w="675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259B" w:rsidRPr="005A17D9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Суффикс.</w:t>
            </w: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59B" w:rsidRDefault="0099259B">
            <w:r w:rsidRPr="009352C9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9259B" w:rsidRPr="00FA52BA" w:rsidRDefault="0099259B" w:rsidP="00C94BC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6" w:type="dxa"/>
            <w:gridSpan w:val="2"/>
            <w:tcBorders>
              <w:right w:val="single" w:sz="4" w:space="0" w:color="auto"/>
            </w:tcBorders>
          </w:tcPr>
          <w:p w:rsidR="00F72B9E" w:rsidRPr="005A17D9" w:rsidRDefault="00F72B9E" w:rsidP="00C94BC9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17D9">
              <w:rPr>
                <w:rFonts w:ascii="Times New Roman" w:hAnsi="Times New Roman" w:cs="Times New Roman"/>
                <w:sz w:val="24"/>
                <w:szCs w:val="24"/>
              </w:rPr>
              <w:t xml:space="preserve">Суффикс. </w:t>
            </w:r>
            <w:r w:rsidRPr="005A17D9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F72B9E" w:rsidRPr="005A17D9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Сочинение по репродукции картины А.А. Рылова «В голубом просторе».</w:t>
            </w:r>
          </w:p>
        </w:tc>
        <w:tc>
          <w:tcPr>
            <w:tcW w:w="1002" w:type="dxa"/>
            <w:gridSpan w:val="5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42" w:type="dxa"/>
            <w:gridSpan w:val="2"/>
          </w:tcPr>
          <w:p w:rsidR="00F72B9E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6" w:type="dxa"/>
            <w:gridSpan w:val="2"/>
            <w:tcBorders>
              <w:right w:val="single" w:sz="4" w:space="0" w:color="auto"/>
            </w:tcBorders>
          </w:tcPr>
          <w:p w:rsidR="00F72B9E" w:rsidRPr="005A17D9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sz w:val="24"/>
                <w:szCs w:val="24"/>
              </w:rPr>
              <w:t>Основа слова.</w:t>
            </w:r>
          </w:p>
        </w:tc>
        <w:tc>
          <w:tcPr>
            <w:tcW w:w="1002" w:type="dxa"/>
            <w:gridSpan w:val="5"/>
            <w:tcBorders>
              <w:left w:val="single" w:sz="4" w:space="0" w:color="auto"/>
            </w:tcBorders>
          </w:tcPr>
          <w:p w:rsidR="00F72B9E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F72B9E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435"/>
        </w:trPr>
        <w:tc>
          <w:tcPr>
            <w:tcW w:w="675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72B9E" w:rsidRPr="005A17D9" w:rsidRDefault="00F72B9E" w:rsidP="00C94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r w:rsidRPr="005A17D9">
              <w:rPr>
                <w:rFonts w:ascii="Times New Roman" w:hAnsi="Times New Roman"/>
                <w:sz w:val="24"/>
                <w:szCs w:val="24"/>
              </w:rPr>
              <w:t>знаний о составе слова.</w:t>
            </w:r>
          </w:p>
        </w:tc>
        <w:tc>
          <w:tcPr>
            <w:tcW w:w="100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705"/>
        </w:trPr>
        <w:tc>
          <w:tcPr>
            <w:tcW w:w="675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ind w:right="-1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54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72B9E" w:rsidRPr="005A17D9" w:rsidRDefault="00F72B9E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17D9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 w:rsidRPr="005A17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A17D9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предложений и изложение повествовательного текста. </w:t>
            </w:r>
          </w:p>
          <w:p w:rsidR="00F72B9E" w:rsidRPr="005A17D9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7D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Проверочная работа № 3 </w:t>
            </w:r>
            <w:r w:rsidRPr="005A17D9">
              <w:rPr>
                <w:rFonts w:ascii="Times New Roman" w:hAnsi="Times New Roman"/>
                <w:i/>
                <w:sz w:val="24"/>
                <w:szCs w:val="24"/>
              </w:rPr>
              <w:t>по теме «Состав сл</w:t>
            </w:r>
            <w:r w:rsidRPr="005A17D9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A17D9">
              <w:rPr>
                <w:rFonts w:ascii="Times New Roman" w:hAnsi="Times New Roman"/>
                <w:i/>
                <w:sz w:val="24"/>
                <w:szCs w:val="24"/>
              </w:rPr>
              <w:t>ва».</w:t>
            </w:r>
          </w:p>
        </w:tc>
        <w:tc>
          <w:tcPr>
            <w:tcW w:w="100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F72B9E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ный контроль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292"/>
        </w:trPr>
        <w:tc>
          <w:tcPr>
            <w:tcW w:w="675" w:type="dxa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72B9E" w:rsidRPr="007B5665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Проект «Семья слов».</w:t>
            </w: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УРОК-проект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right w:val="single" w:sz="4" w:space="0" w:color="auto"/>
            </w:tcBorders>
          </w:tcPr>
          <w:p w:rsidR="00F72B9E" w:rsidRPr="007B5665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Общее представление о правописании слов с о</w:t>
            </w:r>
            <w:r w:rsidRPr="007B5665">
              <w:rPr>
                <w:rFonts w:ascii="Times New Roman" w:hAnsi="Times New Roman"/>
                <w:sz w:val="24"/>
                <w:szCs w:val="24"/>
              </w:rPr>
              <w:t>р</w:t>
            </w:r>
            <w:r w:rsidRPr="007B5665">
              <w:rPr>
                <w:rFonts w:ascii="Times New Roman" w:hAnsi="Times New Roman"/>
                <w:sz w:val="24"/>
                <w:szCs w:val="24"/>
              </w:rPr>
              <w:t>фограммами в значимых частях слова.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right w:val="single" w:sz="4" w:space="0" w:color="auto"/>
            </w:tcBorders>
          </w:tcPr>
          <w:p w:rsidR="0099259B" w:rsidRPr="007B5665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C45CA8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right w:val="single" w:sz="4" w:space="0" w:color="auto"/>
            </w:tcBorders>
          </w:tcPr>
          <w:p w:rsidR="0099259B" w:rsidRPr="007B5665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C45CA8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Взаимопрове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 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right w:val="single" w:sz="4" w:space="0" w:color="auto"/>
            </w:tcBorders>
          </w:tcPr>
          <w:p w:rsidR="0099259B" w:rsidRPr="007B5665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C45CA8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</w:t>
            </w:r>
            <w:proofErr w:type="gram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иктант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right w:val="single" w:sz="4" w:space="0" w:color="auto"/>
            </w:tcBorders>
          </w:tcPr>
          <w:p w:rsidR="0099259B" w:rsidRPr="007B5665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6D28AE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</w:t>
            </w:r>
            <w:proofErr w:type="gram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иктант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270"/>
        </w:trPr>
        <w:tc>
          <w:tcPr>
            <w:tcW w:w="675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99259B" w:rsidRPr="007B5665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Правописание слов с парными по глухости-звонкости согласными на конце слов и перед с</w:t>
            </w:r>
            <w:r w:rsidRPr="007B5665">
              <w:rPr>
                <w:rFonts w:ascii="Times New Roman" w:hAnsi="Times New Roman"/>
                <w:sz w:val="24"/>
                <w:szCs w:val="24"/>
              </w:rPr>
              <w:t>о</w:t>
            </w:r>
            <w:r w:rsidRPr="007B5665">
              <w:rPr>
                <w:rFonts w:ascii="Times New Roman" w:hAnsi="Times New Roman"/>
                <w:sz w:val="24"/>
                <w:szCs w:val="24"/>
              </w:rPr>
              <w:t>гласными в корне.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9259B" w:rsidRDefault="0099259B">
            <w:r w:rsidRPr="006D28AE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225"/>
        </w:trPr>
        <w:tc>
          <w:tcPr>
            <w:tcW w:w="675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9259B" w:rsidRPr="007B5665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Правописание слов с парными по глухости-звонкости согласными на конце слов и перед с</w:t>
            </w:r>
            <w:r w:rsidRPr="007B5665">
              <w:rPr>
                <w:rFonts w:ascii="Times New Roman" w:hAnsi="Times New Roman"/>
                <w:sz w:val="24"/>
                <w:szCs w:val="24"/>
              </w:rPr>
              <w:t>о</w:t>
            </w:r>
            <w:r w:rsidRPr="007B5665">
              <w:rPr>
                <w:rFonts w:ascii="Times New Roman" w:hAnsi="Times New Roman"/>
                <w:sz w:val="24"/>
                <w:szCs w:val="24"/>
              </w:rPr>
              <w:t>гласными в корне.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9259B" w:rsidRDefault="0099259B">
            <w:r w:rsidRPr="006D28AE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255"/>
        </w:trPr>
        <w:tc>
          <w:tcPr>
            <w:tcW w:w="675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99259B" w:rsidRPr="007B5665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Правописание слов с парными по глухости-звонкости согласными на конце слов и перед с</w:t>
            </w:r>
            <w:r w:rsidRPr="007B5665">
              <w:rPr>
                <w:rFonts w:ascii="Times New Roman" w:hAnsi="Times New Roman"/>
                <w:sz w:val="24"/>
                <w:szCs w:val="24"/>
              </w:rPr>
              <w:t>о</w:t>
            </w:r>
            <w:r w:rsidRPr="007B5665">
              <w:rPr>
                <w:rFonts w:ascii="Times New Roman" w:hAnsi="Times New Roman"/>
                <w:sz w:val="24"/>
                <w:szCs w:val="24"/>
              </w:rPr>
              <w:t>гласными в корне.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9259B" w:rsidRDefault="0099259B">
            <w:r w:rsidRPr="006D28AE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99259B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точками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240"/>
        </w:trPr>
        <w:tc>
          <w:tcPr>
            <w:tcW w:w="675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9259B" w:rsidRPr="007B5665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Правописание слов с парными по глухости-звонкости согласными на конце слов и перед с</w:t>
            </w:r>
            <w:r w:rsidRPr="007B5665">
              <w:rPr>
                <w:rFonts w:ascii="Times New Roman" w:hAnsi="Times New Roman"/>
                <w:sz w:val="24"/>
                <w:szCs w:val="24"/>
              </w:rPr>
              <w:t>о</w:t>
            </w:r>
            <w:r w:rsidRPr="007B5665">
              <w:rPr>
                <w:rFonts w:ascii="Times New Roman" w:hAnsi="Times New Roman"/>
                <w:sz w:val="24"/>
                <w:szCs w:val="24"/>
              </w:rPr>
              <w:t>гласными в корне.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9259B" w:rsidRDefault="0099259B">
            <w:r w:rsidRPr="006D28AE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Взаимопрове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 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right w:val="single" w:sz="4" w:space="0" w:color="auto"/>
            </w:tcBorders>
          </w:tcPr>
          <w:p w:rsidR="00F72B9E" w:rsidRPr="007B5665" w:rsidRDefault="00F72B9E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56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Контрольное </w:t>
            </w:r>
            <w:r w:rsidRPr="007B5665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>списывание №2.</w:t>
            </w:r>
          </w:p>
          <w:p w:rsidR="00F72B9E" w:rsidRPr="007B5665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36" w:type="dxa"/>
          </w:tcPr>
          <w:p w:rsidR="00F72B9E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470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right w:val="single" w:sz="4" w:space="0" w:color="auto"/>
            </w:tcBorders>
          </w:tcPr>
          <w:p w:rsidR="00F72B9E" w:rsidRPr="007B5665" w:rsidRDefault="00F72B9E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65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F72B9E" w:rsidRPr="007B5665" w:rsidRDefault="00F72B9E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65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</w:t>
            </w:r>
            <w:proofErr w:type="gramStart"/>
            <w:r w:rsidRPr="007B5665">
              <w:rPr>
                <w:rFonts w:ascii="Times New Roman" w:hAnsi="Times New Roman" w:cs="Times New Roman"/>
                <w:sz w:val="24"/>
                <w:szCs w:val="24"/>
              </w:rPr>
              <w:t>непроизносимыми</w:t>
            </w:r>
            <w:proofErr w:type="gramEnd"/>
            <w:r w:rsidRPr="007B5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2B9E" w:rsidRPr="007B5665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согласными в корне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36" w:type="dxa"/>
          </w:tcPr>
          <w:p w:rsidR="00F72B9E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525"/>
        </w:trPr>
        <w:tc>
          <w:tcPr>
            <w:tcW w:w="675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99259B" w:rsidRPr="007B5665" w:rsidRDefault="0099259B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65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</w:t>
            </w:r>
            <w:proofErr w:type="gramStart"/>
            <w:r w:rsidRPr="007B5665">
              <w:rPr>
                <w:rFonts w:ascii="Times New Roman" w:hAnsi="Times New Roman" w:cs="Times New Roman"/>
                <w:sz w:val="24"/>
                <w:szCs w:val="24"/>
              </w:rPr>
              <w:t>непроизносимыми</w:t>
            </w:r>
            <w:proofErr w:type="gramEnd"/>
            <w:r w:rsidRPr="007B5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259B" w:rsidRPr="007B5665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согласными в корне.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9259B" w:rsidRDefault="0099259B">
            <w:r w:rsidRPr="000F7E18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99259B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480"/>
        </w:trPr>
        <w:tc>
          <w:tcPr>
            <w:tcW w:w="675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9259B" w:rsidRPr="007B5665" w:rsidRDefault="0099259B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65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</w:t>
            </w:r>
            <w:proofErr w:type="gramStart"/>
            <w:r w:rsidRPr="007B5665">
              <w:rPr>
                <w:rFonts w:ascii="Times New Roman" w:hAnsi="Times New Roman" w:cs="Times New Roman"/>
                <w:sz w:val="24"/>
                <w:szCs w:val="24"/>
              </w:rPr>
              <w:t>непроизносимыми</w:t>
            </w:r>
            <w:proofErr w:type="gramEnd"/>
            <w:r w:rsidRPr="007B5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259B" w:rsidRPr="007B5665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согласными в корне.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9259B" w:rsidRDefault="0099259B">
            <w:r w:rsidRPr="000F7E18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  <w:tcBorders>
              <w:top w:val="single" w:sz="4" w:space="0" w:color="auto"/>
            </w:tcBorders>
          </w:tcPr>
          <w:p w:rsidR="0099259B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765"/>
        </w:trPr>
        <w:tc>
          <w:tcPr>
            <w:tcW w:w="675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99259B" w:rsidRPr="007B5665" w:rsidRDefault="0099259B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65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</w:t>
            </w:r>
            <w:proofErr w:type="gramStart"/>
            <w:r w:rsidRPr="007B5665">
              <w:rPr>
                <w:rFonts w:ascii="Times New Roman" w:hAnsi="Times New Roman" w:cs="Times New Roman"/>
                <w:sz w:val="24"/>
                <w:szCs w:val="24"/>
              </w:rPr>
              <w:t>непроизносимыми</w:t>
            </w:r>
            <w:proofErr w:type="gramEnd"/>
            <w:r w:rsidRPr="007B5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259B" w:rsidRPr="007B5665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согласными в корне.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9259B" w:rsidRDefault="0099259B">
            <w:r w:rsidRPr="000F7E18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</w:t>
            </w:r>
            <w:proofErr w:type="gram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иктант</w:t>
            </w:r>
          </w:p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495"/>
        </w:trPr>
        <w:tc>
          <w:tcPr>
            <w:tcW w:w="675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9259B" w:rsidRPr="007B5665" w:rsidRDefault="0099259B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65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</w:t>
            </w:r>
            <w:proofErr w:type="gramStart"/>
            <w:r w:rsidRPr="007B5665">
              <w:rPr>
                <w:rFonts w:ascii="Times New Roman" w:hAnsi="Times New Roman" w:cs="Times New Roman"/>
                <w:sz w:val="24"/>
                <w:szCs w:val="24"/>
              </w:rPr>
              <w:t>непроизносимыми</w:t>
            </w:r>
            <w:proofErr w:type="gramEnd"/>
            <w:r w:rsidRPr="007B5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259B" w:rsidRPr="007B5665" w:rsidRDefault="0099259B" w:rsidP="00C94BC9">
            <w:pPr>
              <w:pStyle w:val="af7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согласными в корне.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9259B" w:rsidRDefault="0099259B">
            <w:r w:rsidRPr="000F7E18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480"/>
        </w:trPr>
        <w:tc>
          <w:tcPr>
            <w:tcW w:w="675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99259B" w:rsidRPr="007B5665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 xml:space="preserve">Правописание </w:t>
            </w:r>
            <w:r w:rsidRPr="007B5665">
              <w:rPr>
                <w:rFonts w:ascii="Times New Roman" w:hAnsi="Times New Roman"/>
                <w:spacing w:val="-4"/>
                <w:sz w:val="24"/>
                <w:szCs w:val="24"/>
              </w:rPr>
              <w:t>слов с удвоенными согласными.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9259B" w:rsidRDefault="0099259B">
            <w:r w:rsidRPr="000F7E18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285"/>
        </w:trPr>
        <w:tc>
          <w:tcPr>
            <w:tcW w:w="675" w:type="dxa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72B9E" w:rsidRPr="007B5665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 w:rsidR="00FA5F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B5665">
              <w:rPr>
                <w:rFonts w:ascii="Times New Roman" w:hAnsi="Times New Roman"/>
                <w:sz w:val="24"/>
                <w:szCs w:val="24"/>
              </w:rPr>
              <w:t>Составление текста по репродукции картины В.М. Васнецова «Снегурочка».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36" w:type="dxa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right w:val="single" w:sz="4" w:space="0" w:color="auto"/>
            </w:tcBorders>
          </w:tcPr>
          <w:p w:rsidR="0099259B" w:rsidRPr="007B5665" w:rsidRDefault="0099259B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1612F7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210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right w:val="single" w:sz="4" w:space="0" w:color="auto"/>
            </w:tcBorders>
          </w:tcPr>
          <w:p w:rsidR="0099259B" w:rsidRPr="00FA5F5F" w:rsidRDefault="0099259B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 xml:space="preserve">Правописание суффиксов </w:t>
            </w:r>
            <w:proofErr w:type="gramStart"/>
            <w:r w:rsidRPr="00FA5F5F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A5F5F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FA5F5F"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 w:rsidRPr="00FA5F5F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FA5F5F">
              <w:rPr>
                <w:rFonts w:ascii="Times New Roman" w:hAnsi="Times New Roman"/>
                <w:sz w:val="24"/>
                <w:szCs w:val="24"/>
              </w:rPr>
              <w:t>ик</w:t>
            </w:r>
            <w:proofErr w:type="spellEnd"/>
            <w:r w:rsidRPr="00FA5F5F">
              <w:rPr>
                <w:rFonts w:ascii="Times New Roman" w:hAnsi="Times New Roman"/>
                <w:sz w:val="24"/>
                <w:szCs w:val="24"/>
              </w:rPr>
              <w:t>; -</w:t>
            </w:r>
            <w:proofErr w:type="spellStart"/>
            <w:r w:rsidRPr="00FA5F5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spellEnd"/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1612F7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right w:val="single" w:sz="4" w:space="0" w:color="auto"/>
            </w:tcBorders>
          </w:tcPr>
          <w:p w:rsidR="0099259B" w:rsidRPr="007B5665" w:rsidRDefault="0099259B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Правописание приставок.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1612F7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</w:tcPr>
          <w:p w:rsidR="0099259B" w:rsidRPr="00FA52BA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491"/>
        </w:trPr>
        <w:tc>
          <w:tcPr>
            <w:tcW w:w="675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72B9E" w:rsidRPr="007B5665" w:rsidRDefault="00F72B9E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665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приставок.</w:t>
            </w:r>
          </w:p>
          <w:p w:rsidR="00F72B9E" w:rsidRPr="007B5665" w:rsidRDefault="00F72B9E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56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 № 3.</w:t>
            </w:r>
          </w:p>
          <w:p w:rsidR="00F72B9E" w:rsidRPr="007B5665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72B9E" w:rsidRPr="00FA52BA" w:rsidRDefault="00F72B9E" w:rsidP="0099259B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 w:rsidR="0099259B"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</w:t>
            </w:r>
            <w:proofErr w:type="gram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иктант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48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9B" w:rsidRPr="007B5665" w:rsidRDefault="0099259B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259B" w:rsidRDefault="0099259B">
            <w:r w:rsidRPr="008A3B15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:rsidR="0099259B" w:rsidRPr="00FA52BA" w:rsidRDefault="0099259B" w:rsidP="00C94B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264"/>
        </w:trPr>
        <w:tc>
          <w:tcPr>
            <w:tcW w:w="675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9259B" w:rsidRPr="007B5665" w:rsidRDefault="0099259B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9259B" w:rsidRDefault="0099259B">
            <w:r w:rsidRPr="008A3B15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480"/>
        </w:trPr>
        <w:tc>
          <w:tcPr>
            <w:tcW w:w="675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99259B" w:rsidRPr="007B5665" w:rsidRDefault="0099259B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9259B" w:rsidRDefault="0099259B">
            <w:r w:rsidRPr="008A3B15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99259B" w:rsidRPr="00FA52BA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529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B9E" w:rsidRPr="007B5665" w:rsidRDefault="00F72B9E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B566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Промежуточная диагностическая работа.</w:t>
            </w:r>
          </w:p>
          <w:p w:rsidR="00F72B9E" w:rsidRPr="007B5665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565"/>
        </w:trPr>
        <w:tc>
          <w:tcPr>
            <w:tcW w:w="675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99259B" w:rsidRPr="007B5665" w:rsidRDefault="0099259B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>Правописание слов с разделительным твёрдым зн</w:t>
            </w:r>
            <w:r w:rsidRPr="00FA5F5F">
              <w:rPr>
                <w:rFonts w:ascii="Times New Roman" w:hAnsi="Times New Roman"/>
                <w:sz w:val="24"/>
                <w:szCs w:val="24"/>
              </w:rPr>
              <w:t>а</w:t>
            </w:r>
            <w:r w:rsidRPr="00FA5F5F">
              <w:rPr>
                <w:rFonts w:ascii="Times New Roman" w:hAnsi="Times New Roman"/>
                <w:sz w:val="24"/>
                <w:szCs w:val="24"/>
              </w:rPr>
              <w:t>ком (</w:t>
            </w:r>
            <w:proofErr w:type="spellStart"/>
            <w:r w:rsidRPr="00FA5F5F">
              <w:rPr>
                <w:rFonts w:ascii="Times New Roman" w:hAnsi="Times New Roman"/>
                <w:sz w:val="24"/>
                <w:szCs w:val="24"/>
              </w:rPr>
              <w:t>ъ</w:t>
            </w:r>
            <w:proofErr w:type="spellEnd"/>
            <w:r w:rsidRPr="00FA5F5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9259B" w:rsidRDefault="0099259B">
            <w:r w:rsidRPr="009452FB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15"/>
        </w:trPr>
        <w:tc>
          <w:tcPr>
            <w:tcW w:w="675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9259B" w:rsidRPr="007B5665" w:rsidRDefault="0099259B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>Правописание слов с разделительным твёрдым зн</w:t>
            </w:r>
            <w:r w:rsidRPr="00FA5F5F">
              <w:rPr>
                <w:rFonts w:ascii="Times New Roman" w:hAnsi="Times New Roman"/>
                <w:sz w:val="24"/>
                <w:szCs w:val="24"/>
              </w:rPr>
              <w:t>а</w:t>
            </w:r>
            <w:r w:rsidRPr="00FA5F5F">
              <w:rPr>
                <w:rFonts w:ascii="Times New Roman" w:hAnsi="Times New Roman"/>
                <w:sz w:val="24"/>
                <w:szCs w:val="24"/>
              </w:rPr>
              <w:t>ком (</w:t>
            </w:r>
            <w:proofErr w:type="spellStart"/>
            <w:r w:rsidRPr="00FA5F5F">
              <w:rPr>
                <w:rFonts w:ascii="Times New Roman" w:hAnsi="Times New Roman"/>
                <w:sz w:val="24"/>
                <w:szCs w:val="24"/>
              </w:rPr>
              <w:t>ъ</w:t>
            </w:r>
            <w:proofErr w:type="spellEnd"/>
            <w:r w:rsidRPr="00FA5F5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9259B" w:rsidRDefault="0099259B">
            <w:r w:rsidRPr="009452FB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  <w:tcBorders>
              <w:top w:val="single" w:sz="4" w:space="0" w:color="auto"/>
            </w:tcBorders>
          </w:tcPr>
          <w:p w:rsidR="0099259B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424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right w:val="single" w:sz="4" w:space="0" w:color="auto"/>
            </w:tcBorders>
          </w:tcPr>
          <w:p w:rsidR="0099259B" w:rsidRPr="007B5665" w:rsidRDefault="0099259B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>Правописание слов с разделительным твёрдым зн</w:t>
            </w:r>
            <w:r w:rsidRPr="00FA5F5F">
              <w:rPr>
                <w:rFonts w:ascii="Times New Roman" w:hAnsi="Times New Roman"/>
                <w:sz w:val="24"/>
                <w:szCs w:val="24"/>
              </w:rPr>
              <w:t>а</w:t>
            </w:r>
            <w:r w:rsidRPr="00FA5F5F">
              <w:rPr>
                <w:rFonts w:ascii="Times New Roman" w:hAnsi="Times New Roman"/>
                <w:sz w:val="24"/>
                <w:szCs w:val="24"/>
              </w:rPr>
              <w:t>ком (</w:t>
            </w:r>
            <w:proofErr w:type="spellStart"/>
            <w:r w:rsidRPr="00FA5F5F">
              <w:rPr>
                <w:rFonts w:ascii="Times New Roman" w:hAnsi="Times New Roman"/>
                <w:sz w:val="24"/>
                <w:szCs w:val="24"/>
              </w:rPr>
              <w:t>ъ</w:t>
            </w:r>
            <w:proofErr w:type="spellEnd"/>
            <w:r w:rsidRPr="00FA5F5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9452FB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36" w:type="dxa"/>
          </w:tcPr>
          <w:p w:rsidR="0099259B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gridSpan w:val="4"/>
            <w:tcBorders>
              <w:right w:val="single" w:sz="4" w:space="0" w:color="auto"/>
            </w:tcBorders>
          </w:tcPr>
          <w:p w:rsidR="00F72B9E" w:rsidRPr="007B5665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665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Контрольный диктант № 3.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36" w:type="dxa"/>
          </w:tcPr>
          <w:p w:rsidR="00F72B9E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439"/>
        </w:trPr>
        <w:tc>
          <w:tcPr>
            <w:tcW w:w="675" w:type="dxa"/>
            <w:tcBorders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>Работа над ошибками. Части речи.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Имя существительное как часть речи.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Начальная форма имени существительного.</w:t>
            </w:r>
          </w:p>
        </w:tc>
        <w:tc>
          <w:tcPr>
            <w:tcW w:w="993" w:type="dxa"/>
            <w:gridSpan w:val="4"/>
            <w:tcBorders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точкам 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487"/>
        </w:trPr>
        <w:tc>
          <w:tcPr>
            <w:tcW w:w="675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>Одушевлённые и неодушевлённые имена существ</w:t>
            </w:r>
            <w:r w:rsidRPr="00FA5F5F">
              <w:rPr>
                <w:rFonts w:ascii="Times New Roman" w:hAnsi="Times New Roman"/>
                <w:sz w:val="24"/>
                <w:szCs w:val="24"/>
              </w:rPr>
              <w:t>и</w:t>
            </w:r>
            <w:r w:rsidRPr="00FA5F5F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F72B9E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287"/>
        </w:trPr>
        <w:tc>
          <w:tcPr>
            <w:tcW w:w="675" w:type="dxa"/>
            <w:tcBorders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>Устаревшие  слова.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72B9E" w:rsidRPr="00FA5F5F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>Развитие речи.</w:t>
            </w:r>
          </w:p>
          <w:p w:rsidR="00F72B9E" w:rsidRPr="00FA5F5F" w:rsidRDefault="00F72B9E" w:rsidP="00C94BC9">
            <w:pPr>
              <w:pStyle w:val="af7"/>
              <w:ind w:left="-104" w:right="-108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FA5F5F">
              <w:rPr>
                <w:rFonts w:ascii="Times New Roman" w:eastAsiaTheme="minorHAnsi" w:hAnsi="Times New Roman" w:cstheme="minorBidi"/>
                <w:sz w:val="24"/>
                <w:szCs w:val="24"/>
              </w:rPr>
              <w:t>Изложение по самостоятельно составленному пл</w:t>
            </w:r>
            <w:r w:rsidRPr="00FA5F5F">
              <w:rPr>
                <w:rFonts w:ascii="Times New Roman" w:eastAsiaTheme="minorHAnsi" w:hAnsi="Times New Roman" w:cstheme="minorBidi"/>
                <w:sz w:val="24"/>
                <w:szCs w:val="24"/>
              </w:rPr>
              <w:t>а</w:t>
            </w:r>
            <w:r w:rsidRPr="00FA5F5F">
              <w:rPr>
                <w:rFonts w:ascii="Times New Roman" w:eastAsiaTheme="minorHAnsi" w:hAnsi="Times New Roman" w:cstheme="minorBidi"/>
                <w:sz w:val="24"/>
                <w:szCs w:val="24"/>
              </w:rPr>
              <w:t>ну.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Собственные и нарицательные имена существ</w:t>
            </w:r>
            <w:r w:rsidRPr="00264420">
              <w:rPr>
                <w:rFonts w:ascii="Times New Roman" w:hAnsi="Times New Roman"/>
                <w:sz w:val="24"/>
                <w:szCs w:val="24"/>
              </w:rPr>
              <w:t>и</w:t>
            </w:r>
            <w:r w:rsidRPr="00264420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F72B9E" w:rsidRPr="00264420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Контрольное </w:t>
            </w:r>
            <w:r w:rsidRPr="00264420">
              <w:rPr>
                <w:rFonts w:ascii="Times New Roman" w:hAnsi="Times New Roman"/>
                <w:b/>
                <w:i/>
                <w:spacing w:val="-6"/>
                <w:sz w:val="24"/>
                <w:szCs w:val="24"/>
              </w:rPr>
              <w:t>списывание №3.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42" w:type="dxa"/>
            <w:gridSpan w:val="2"/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89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Проект «Тайна имени».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УРОК-проект</w:t>
            </w:r>
          </w:p>
        </w:tc>
        <w:tc>
          <w:tcPr>
            <w:tcW w:w="1842" w:type="dxa"/>
            <w:gridSpan w:val="2"/>
          </w:tcPr>
          <w:p w:rsidR="00F72B9E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603"/>
        </w:trPr>
        <w:tc>
          <w:tcPr>
            <w:tcW w:w="675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72B9E" w:rsidRPr="00FA5F5F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F72B9E" w:rsidRPr="00FA5F5F" w:rsidRDefault="00F72B9E" w:rsidP="00C94BC9">
            <w:pPr>
              <w:pStyle w:val="af7"/>
              <w:ind w:left="-104" w:right="-108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FA5F5F">
              <w:rPr>
                <w:rFonts w:ascii="Times New Roman" w:eastAsiaTheme="minorHAnsi" w:hAnsi="Times New Roman" w:cstheme="minorBidi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Работа по карточкам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270"/>
        </w:trPr>
        <w:tc>
          <w:tcPr>
            <w:tcW w:w="675" w:type="dxa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72B9E" w:rsidRPr="00FA5F5F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 xml:space="preserve">  Имена существительные, имеющие форму одного числа.</w:t>
            </w:r>
          </w:p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>Развитие речи. Письмо по памяти.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F72B9E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F72B9E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F72B9E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точкам 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552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Мягкий знак (</w:t>
            </w:r>
            <w:proofErr w:type="spellStart"/>
            <w:r w:rsidRPr="00264420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264420">
              <w:rPr>
                <w:rFonts w:ascii="Times New Roman" w:hAnsi="Times New Roman"/>
                <w:sz w:val="24"/>
                <w:szCs w:val="24"/>
              </w:rPr>
              <w:t>) после шипящих на конце имён с</w:t>
            </w:r>
            <w:r w:rsidRPr="00264420">
              <w:rPr>
                <w:rFonts w:ascii="Times New Roman" w:hAnsi="Times New Roman"/>
                <w:sz w:val="24"/>
                <w:szCs w:val="24"/>
              </w:rPr>
              <w:t>у</w:t>
            </w:r>
            <w:r w:rsidRPr="00264420">
              <w:rPr>
                <w:rFonts w:ascii="Times New Roman" w:hAnsi="Times New Roman"/>
                <w:sz w:val="24"/>
                <w:szCs w:val="24"/>
              </w:rPr>
              <w:t>ществительных.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F72B9E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533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>Мягкий знак (</w:t>
            </w:r>
            <w:proofErr w:type="spellStart"/>
            <w:r w:rsidRPr="00FA5F5F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FA5F5F">
              <w:rPr>
                <w:rFonts w:ascii="Times New Roman" w:hAnsi="Times New Roman"/>
                <w:sz w:val="24"/>
                <w:szCs w:val="24"/>
              </w:rPr>
              <w:t>) после шипящих на конце имён с</w:t>
            </w:r>
            <w:r w:rsidRPr="00FA5F5F">
              <w:rPr>
                <w:rFonts w:ascii="Times New Roman" w:hAnsi="Times New Roman"/>
                <w:sz w:val="24"/>
                <w:szCs w:val="24"/>
              </w:rPr>
              <w:t>у</w:t>
            </w:r>
            <w:r w:rsidRPr="00FA5F5F">
              <w:rPr>
                <w:rFonts w:ascii="Times New Roman" w:hAnsi="Times New Roman"/>
                <w:sz w:val="24"/>
                <w:szCs w:val="24"/>
              </w:rPr>
              <w:t>ществительных.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F72B9E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F72B9E" w:rsidRPr="00FA5F5F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A5F5F">
              <w:rPr>
                <w:rFonts w:ascii="Times New Roman" w:hAnsi="Times New Roman"/>
                <w:i/>
                <w:sz w:val="24"/>
                <w:szCs w:val="24"/>
              </w:rPr>
              <w:t>Развитие речи.</w:t>
            </w:r>
          </w:p>
          <w:p w:rsidR="00F72B9E" w:rsidRPr="00FA5F5F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>Изложение повествовательного текста.</w:t>
            </w:r>
          </w:p>
          <w:p w:rsidR="00F72B9E" w:rsidRPr="00FA5F5F" w:rsidRDefault="00F72B9E" w:rsidP="00C94BC9">
            <w:pPr>
              <w:pStyle w:val="af7"/>
              <w:ind w:left="-104" w:right="-108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FA5F5F">
              <w:rPr>
                <w:rFonts w:ascii="Times New Roman" w:eastAsiaTheme="minorHAnsi" w:hAnsi="Times New Roman" w:cstheme="minorBidi"/>
                <w:sz w:val="24"/>
                <w:szCs w:val="24"/>
              </w:rPr>
              <w:t>Составление рассказа по серии картин.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F72B9E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Проверочный диктант № 2 </w:t>
            </w:r>
            <w:r w:rsidRPr="00264420">
              <w:rPr>
                <w:rFonts w:ascii="Times New Roman" w:hAnsi="Times New Roman" w:cs="Times New Roman"/>
                <w:i/>
                <w:sz w:val="24"/>
                <w:szCs w:val="24"/>
              </w:rPr>
              <w:t>по теме «Род и чи</w:t>
            </w:r>
            <w:r w:rsidRPr="00264420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2644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ло имён </w:t>
            </w:r>
            <w:r w:rsidRPr="00264420">
              <w:rPr>
                <w:rFonts w:ascii="Times New Roman" w:hAnsi="Times New Roman"/>
                <w:i/>
                <w:sz w:val="24"/>
                <w:szCs w:val="24"/>
              </w:rPr>
              <w:t>существительных».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F72B9E"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42" w:type="dxa"/>
            <w:gridSpan w:val="2"/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F72B9E" w:rsidRPr="00FA5F5F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F72B9E" w:rsidRPr="00FA5F5F" w:rsidRDefault="00F72B9E" w:rsidP="00C94BC9">
            <w:pPr>
              <w:pStyle w:val="af7"/>
              <w:ind w:left="-104" w:right="-108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FA5F5F">
              <w:rPr>
                <w:rFonts w:ascii="Times New Roman" w:eastAsiaTheme="minorHAnsi" w:hAnsi="Times New Roman" w:cstheme="minorBidi"/>
                <w:sz w:val="24"/>
                <w:szCs w:val="24"/>
              </w:rPr>
              <w:t>Изменение имён существительных по падежам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точкам 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510"/>
        </w:trPr>
        <w:tc>
          <w:tcPr>
            <w:tcW w:w="675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41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72B9E" w:rsidRPr="00FA5F5F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A5F5F">
              <w:rPr>
                <w:rFonts w:ascii="Times New Roman" w:hAnsi="Times New Roman"/>
                <w:i/>
                <w:sz w:val="24"/>
                <w:szCs w:val="24"/>
              </w:rPr>
              <w:t>Развитие речи.</w:t>
            </w:r>
          </w:p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 xml:space="preserve">Сочинение по репродукции картины И.Я. </w:t>
            </w:r>
            <w:proofErr w:type="spellStart"/>
            <w:r w:rsidRPr="00264420">
              <w:rPr>
                <w:rFonts w:ascii="Times New Roman" w:hAnsi="Times New Roman"/>
                <w:sz w:val="24"/>
                <w:szCs w:val="24"/>
              </w:rPr>
              <w:t>Билибина</w:t>
            </w:r>
            <w:proofErr w:type="spellEnd"/>
            <w:r w:rsidRPr="00264420">
              <w:rPr>
                <w:rFonts w:ascii="Times New Roman" w:hAnsi="Times New Roman"/>
                <w:sz w:val="24"/>
                <w:szCs w:val="24"/>
              </w:rPr>
              <w:t xml:space="preserve"> «Иван-царевич и лягушка-квакушка».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F72B9E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244"/>
        </w:trPr>
        <w:tc>
          <w:tcPr>
            <w:tcW w:w="675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9259B" w:rsidRPr="00264420" w:rsidRDefault="0099259B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Именительный падеж.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9259B" w:rsidRDefault="0099259B">
            <w:r w:rsidRPr="00CB200C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99259B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264420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Родительный падеж.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CB200C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точкам 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255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FA5F5F" w:rsidRDefault="0099259B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>Дательный падеж.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CB200C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264420" w:rsidRDefault="0099259B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Винительный падеж.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CB200C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75"/>
        </w:trPr>
        <w:tc>
          <w:tcPr>
            <w:tcW w:w="675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41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9259B" w:rsidRPr="00264420" w:rsidRDefault="0099259B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Творительный падеж.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9259B" w:rsidRDefault="0099259B">
            <w:r w:rsidRPr="00CB200C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99259B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90"/>
        </w:trPr>
        <w:tc>
          <w:tcPr>
            <w:tcW w:w="675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9259B" w:rsidRPr="00FA5F5F" w:rsidRDefault="0099259B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>Предложный падеж.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9259B" w:rsidRDefault="0099259B">
            <w:r w:rsidRPr="00CB200C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99259B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F72B9E" w:rsidRPr="00FA5F5F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A5F5F">
              <w:rPr>
                <w:rFonts w:ascii="Times New Roman" w:hAnsi="Times New Roman"/>
                <w:i/>
                <w:sz w:val="24"/>
                <w:szCs w:val="24"/>
              </w:rPr>
              <w:t>Развитие речи.</w:t>
            </w:r>
          </w:p>
          <w:p w:rsidR="00F72B9E" w:rsidRPr="00FA5F5F" w:rsidRDefault="00F72B9E" w:rsidP="00C94BC9">
            <w:pPr>
              <w:pStyle w:val="af7"/>
              <w:ind w:left="-104" w:right="-108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FA5F5F">
              <w:rPr>
                <w:rFonts w:ascii="Times New Roman" w:eastAsiaTheme="minorHAnsi" w:hAnsi="Times New Roman" w:cstheme="minorBidi"/>
                <w:sz w:val="24"/>
                <w:szCs w:val="24"/>
              </w:rPr>
              <w:t>Изложение текста повествовательного типа.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42" w:type="dxa"/>
            <w:gridSpan w:val="2"/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854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405"/>
        </w:trPr>
        <w:tc>
          <w:tcPr>
            <w:tcW w:w="675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sz w:val="24"/>
                <w:szCs w:val="24"/>
              </w:rPr>
              <w:t xml:space="preserve">Обобщение знаний об имени существительном. </w:t>
            </w:r>
            <w:r w:rsidRPr="00264420">
              <w:rPr>
                <w:rFonts w:ascii="Times New Roman" w:hAnsi="Times New Roman"/>
                <w:sz w:val="24"/>
                <w:szCs w:val="24"/>
              </w:rPr>
              <w:t>Морфологический разбор имени существительного.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, самосто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тельная работа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360"/>
        </w:trPr>
        <w:tc>
          <w:tcPr>
            <w:tcW w:w="675" w:type="dxa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F5F">
              <w:rPr>
                <w:rFonts w:ascii="Times New Roman" w:hAnsi="Times New Roman"/>
                <w:i/>
                <w:sz w:val="24"/>
                <w:szCs w:val="24"/>
              </w:rPr>
              <w:t>Развитие речи</w:t>
            </w:r>
            <w:r w:rsidRPr="00FA5F5F">
              <w:rPr>
                <w:rFonts w:ascii="Times New Roman" w:hAnsi="Times New Roman"/>
                <w:sz w:val="24"/>
                <w:szCs w:val="24"/>
              </w:rPr>
              <w:t>.</w:t>
            </w:r>
            <w:r w:rsidRPr="00264420">
              <w:rPr>
                <w:rFonts w:ascii="Times New Roman" w:hAnsi="Times New Roman"/>
                <w:sz w:val="24"/>
                <w:szCs w:val="24"/>
              </w:rPr>
              <w:t xml:space="preserve"> Сочинение по репродукции картины К.Ф. </w:t>
            </w:r>
            <w:proofErr w:type="spellStart"/>
            <w:r w:rsidRPr="00264420">
              <w:rPr>
                <w:rFonts w:ascii="Times New Roman" w:hAnsi="Times New Roman"/>
                <w:sz w:val="24"/>
                <w:szCs w:val="24"/>
              </w:rPr>
              <w:t>Юона</w:t>
            </w:r>
            <w:proofErr w:type="spellEnd"/>
            <w:r w:rsidRPr="00264420">
              <w:rPr>
                <w:rFonts w:ascii="Times New Roman" w:hAnsi="Times New Roman"/>
                <w:sz w:val="24"/>
                <w:szCs w:val="24"/>
              </w:rPr>
              <w:t>. «Конец зимы. Полдень».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точкам 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510"/>
        </w:trPr>
        <w:tc>
          <w:tcPr>
            <w:tcW w:w="675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41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ind w:left="-10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Проект «Зимняя страничка».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УРОК-проект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255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B9E" w:rsidRPr="00264420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Проверочный диктант № 3 </w:t>
            </w:r>
            <w:r w:rsidRPr="00264420">
              <w:rPr>
                <w:rFonts w:ascii="Times New Roman" w:hAnsi="Times New Roman"/>
                <w:i/>
                <w:sz w:val="24"/>
                <w:szCs w:val="24"/>
              </w:rPr>
              <w:t>по теме «Имя сущ</w:t>
            </w:r>
            <w:r w:rsidRPr="00264420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264420">
              <w:rPr>
                <w:rFonts w:ascii="Times New Roman" w:hAnsi="Times New Roman"/>
                <w:i/>
                <w:sz w:val="24"/>
                <w:szCs w:val="24"/>
              </w:rPr>
              <w:t>ствительное».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точкам 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593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F72B9E" w:rsidRPr="00EC5CBD" w:rsidRDefault="00F72B9E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420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F72B9E" w:rsidRPr="00264420" w:rsidRDefault="00F72B9E" w:rsidP="00C94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Имя прилагательное как часть речи.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233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 w:cs="Times New Roman"/>
                <w:sz w:val="24"/>
                <w:szCs w:val="24"/>
              </w:rPr>
              <w:t>Связь имени прилагательного с именем сущес</w:t>
            </w:r>
            <w:r w:rsidRPr="002644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64420">
              <w:rPr>
                <w:rFonts w:ascii="Times New Roman" w:hAnsi="Times New Roman" w:cs="Times New Roman"/>
                <w:sz w:val="24"/>
                <w:szCs w:val="24"/>
              </w:rPr>
              <w:t>вительным.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F72B9E" w:rsidRPr="00264420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Сложные имена прилагательные.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264420">
              <w:rPr>
                <w:rFonts w:ascii="Times New Roman" w:hAnsi="Times New Roman"/>
                <w:sz w:val="24"/>
                <w:szCs w:val="24"/>
              </w:rPr>
              <w:t>Составление текста-описания в научном стиле.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</w:tcPr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Словарн</w:t>
            </w:r>
            <w:proofErr w:type="spellEnd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дикт</w:t>
            </w:r>
            <w:proofErr w:type="spellEnd"/>
          </w:p>
          <w:p w:rsidR="00F72B9E" w:rsidRPr="00FA52BA" w:rsidRDefault="00F72B9E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</w:trPr>
        <w:tc>
          <w:tcPr>
            <w:tcW w:w="675" w:type="dxa"/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F72B9E" w:rsidRPr="00264420" w:rsidRDefault="00F72B9E" w:rsidP="00C94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264420">
              <w:rPr>
                <w:rFonts w:ascii="Times New Roman" w:hAnsi="Times New Roman"/>
                <w:sz w:val="24"/>
                <w:szCs w:val="24"/>
              </w:rPr>
              <w:t>Сопоставление содержания и в</w:t>
            </w:r>
            <w:r w:rsidRPr="00264420">
              <w:rPr>
                <w:rFonts w:ascii="Times New Roman" w:hAnsi="Times New Roman"/>
                <w:sz w:val="24"/>
                <w:szCs w:val="24"/>
              </w:rPr>
              <w:t>ы</w:t>
            </w:r>
            <w:r w:rsidRPr="00264420">
              <w:rPr>
                <w:rFonts w:ascii="Times New Roman" w:hAnsi="Times New Roman"/>
                <w:sz w:val="24"/>
                <w:szCs w:val="24"/>
              </w:rPr>
              <w:t>разительных средств в искусствоведческом тексте и в репродукции картины М.А. Врубеля «Царе</w:t>
            </w:r>
            <w:r w:rsidRPr="00264420">
              <w:rPr>
                <w:rFonts w:ascii="Times New Roman" w:hAnsi="Times New Roman"/>
                <w:sz w:val="24"/>
                <w:szCs w:val="24"/>
              </w:rPr>
              <w:t>в</w:t>
            </w:r>
            <w:r w:rsidRPr="00264420">
              <w:rPr>
                <w:rFonts w:ascii="Times New Roman" w:hAnsi="Times New Roman"/>
                <w:sz w:val="24"/>
                <w:szCs w:val="24"/>
              </w:rPr>
              <w:t>на-Лебедь».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F72B9E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F72B9E" w:rsidRPr="00FA52BA" w:rsidRDefault="00F72B9E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259B" w:rsidRPr="00264420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9259B" w:rsidRDefault="0099259B">
            <w:r w:rsidRPr="00204199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77"/>
        </w:trPr>
        <w:tc>
          <w:tcPr>
            <w:tcW w:w="675" w:type="dxa"/>
            <w:tcBorders>
              <w:right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259B" w:rsidRPr="00264420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204199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left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433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264420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204199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23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264420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числам.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204199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в ТПО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615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87" w:rsidRPr="00264420" w:rsidRDefault="00205F87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420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числам.</w:t>
            </w:r>
          </w:p>
          <w:p w:rsidR="00205F87" w:rsidRPr="00264420" w:rsidRDefault="00205F87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4420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Составление текста-описания о животном.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ая работа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350"/>
        </w:trPr>
        <w:tc>
          <w:tcPr>
            <w:tcW w:w="675" w:type="dxa"/>
            <w:tcBorders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падежам.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падежам.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Обобщение знаний об имени прилагательном.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264420" w:rsidRDefault="00205F87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420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разбор </w:t>
            </w:r>
          </w:p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имени прилагательного.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264420" w:rsidRDefault="00205F87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4420"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имени прилагательном.</w:t>
            </w:r>
            <w:r w:rsidRPr="002644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b/>
                <w:i/>
                <w:sz w:val="24"/>
                <w:szCs w:val="24"/>
              </w:rPr>
              <w:t>Словарный диктант №4.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Проверочная работа № 4 </w:t>
            </w:r>
            <w:r w:rsidRPr="00264420">
              <w:rPr>
                <w:rFonts w:ascii="Times New Roman" w:hAnsi="Times New Roman"/>
                <w:i/>
                <w:sz w:val="24"/>
                <w:szCs w:val="24"/>
              </w:rPr>
              <w:t>по теме «Имя прил</w:t>
            </w:r>
            <w:r w:rsidRPr="00264420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264420">
              <w:rPr>
                <w:rFonts w:ascii="Times New Roman" w:hAnsi="Times New Roman"/>
                <w:i/>
                <w:sz w:val="24"/>
                <w:szCs w:val="24"/>
              </w:rPr>
              <w:t>гательное».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264420" w:rsidRDefault="00205F87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4420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Сочинение-отзыв по репродукции картины А.А. Серова «Девочка с персиками».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Проект «Имена прилагательные в загадках».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РОК-проект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Контрольный диктант № 4.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264420" w:rsidRDefault="00205F87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420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Местоимения 3-го лица.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99259B" w:rsidRPr="00264420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264420" w:rsidRDefault="0099259B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420">
              <w:rPr>
                <w:rFonts w:ascii="Times New Roman" w:hAnsi="Times New Roman" w:cs="Times New Roman"/>
                <w:sz w:val="24"/>
                <w:szCs w:val="24"/>
              </w:rPr>
              <w:t>Роль местоимений в предложении.</w:t>
            </w:r>
          </w:p>
          <w:p w:rsidR="0099259B" w:rsidRPr="00264420" w:rsidRDefault="0099259B" w:rsidP="00C94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264420">
              <w:rPr>
                <w:rFonts w:ascii="Times New Roman" w:hAnsi="Times New Roman"/>
                <w:sz w:val="24"/>
                <w:szCs w:val="24"/>
              </w:rPr>
              <w:t>Составление письма.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E21DFB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647"/>
        </w:trPr>
        <w:tc>
          <w:tcPr>
            <w:tcW w:w="675" w:type="dxa"/>
          </w:tcPr>
          <w:p w:rsidR="0099259B" w:rsidRPr="00264420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264420" w:rsidRDefault="0099259B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420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разбор </w:t>
            </w:r>
          </w:p>
          <w:p w:rsidR="0099259B" w:rsidRPr="00264420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местоимения.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E21DFB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Взаимопрове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 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264420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264420" w:rsidRDefault="00205F87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44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работа № 5 </w:t>
            </w:r>
          </w:p>
          <w:p w:rsidR="00205F87" w:rsidRPr="00264420" w:rsidRDefault="00205F87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44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теме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«Местоимение»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99259B" w:rsidRPr="00264420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259B" w:rsidRPr="004406A4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164E55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4406A4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164E55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4406A4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>Значение и употребление в речи глаголов.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164E55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4406A4" w:rsidRDefault="00205F87" w:rsidP="00C94BC9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205F87" w:rsidRPr="004406A4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>Составление текста по сюжетным картинкам.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4406A4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>Начальная форма глагола.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D15694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420"/>
        </w:trPr>
        <w:tc>
          <w:tcPr>
            <w:tcW w:w="675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9259B" w:rsidRPr="004406A4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>Начальная форма глагола.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9259B" w:rsidRDefault="0099259B">
            <w:r w:rsidRPr="00D15694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24"/>
        </w:trPr>
        <w:tc>
          <w:tcPr>
            <w:tcW w:w="675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9259B" w:rsidRPr="004406A4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>Изменение глаголов по числам.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9259B" w:rsidRDefault="0099259B">
            <w:r w:rsidRPr="00D15694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99259B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450"/>
        </w:trPr>
        <w:tc>
          <w:tcPr>
            <w:tcW w:w="675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</w:t>
            </w:r>
          </w:p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9259B" w:rsidRPr="004406A4" w:rsidRDefault="0099259B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Число глаголов.</w:t>
            </w:r>
          </w:p>
          <w:p w:rsidR="0099259B" w:rsidRPr="004406A4" w:rsidRDefault="0099259B" w:rsidP="00C94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406A4">
              <w:rPr>
                <w:rFonts w:ascii="Times New Roman" w:hAnsi="Times New Roman"/>
                <w:sz w:val="24"/>
                <w:szCs w:val="24"/>
              </w:rPr>
              <w:t>Составление предложений с н</w:t>
            </w:r>
            <w:r w:rsidRPr="004406A4">
              <w:rPr>
                <w:rFonts w:ascii="Times New Roman" w:hAnsi="Times New Roman"/>
                <w:sz w:val="24"/>
                <w:szCs w:val="24"/>
              </w:rPr>
              <w:t>а</w:t>
            </w:r>
            <w:r w:rsidRPr="004406A4">
              <w:rPr>
                <w:rFonts w:ascii="Times New Roman" w:hAnsi="Times New Roman"/>
                <w:sz w:val="24"/>
                <w:szCs w:val="24"/>
              </w:rPr>
              <w:t>рушенным порядком слов.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9259B" w:rsidRDefault="0099259B">
            <w:r w:rsidRPr="00D15694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99259B" w:rsidRPr="00FA52BA" w:rsidRDefault="0017750C" w:rsidP="00C94B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294"/>
        </w:trPr>
        <w:tc>
          <w:tcPr>
            <w:tcW w:w="675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9259B" w:rsidRPr="00F72B9E" w:rsidRDefault="0099259B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Изменение  глаголов по временам.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9259B" w:rsidRDefault="0099259B">
            <w:r w:rsidRPr="00D15694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4406A4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D15694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259B" w:rsidRPr="004406A4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D15694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57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4406A4" w:rsidRDefault="0099259B" w:rsidP="00C94BC9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99259B" w:rsidRPr="004406A4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>Изложение повествовательного текста.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D15694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99259B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работа, тест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75"/>
        </w:trPr>
        <w:tc>
          <w:tcPr>
            <w:tcW w:w="675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541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9259B" w:rsidRPr="004406A4" w:rsidRDefault="0099259B" w:rsidP="00C94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Изменение  глаголов по временам.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9259B" w:rsidRDefault="0099259B">
            <w:r w:rsidRPr="00D15694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69"/>
        </w:trPr>
        <w:tc>
          <w:tcPr>
            <w:tcW w:w="675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9259B" w:rsidRPr="004406A4" w:rsidRDefault="0099259B" w:rsidP="00C94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Род глаголов в прошедшем  времени.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9259B" w:rsidRDefault="0099259B">
            <w:r w:rsidRPr="00D15694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B9E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B45139" w:rsidRDefault="00205F87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глаголов прошедшего времени по </w:t>
            </w:r>
            <w:proofErr w:type="spellStart"/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дам</w:t>
            </w:r>
            <w:proofErr w:type="gramStart"/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06A4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Pr="004406A4">
              <w:rPr>
                <w:rFonts w:ascii="Times New Roman" w:hAnsi="Times New Roman" w:cs="Times New Roman"/>
                <w:i/>
                <w:sz w:val="24"/>
                <w:szCs w:val="24"/>
              </w:rPr>
              <w:t>азвитие</w:t>
            </w:r>
            <w:proofErr w:type="spellEnd"/>
            <w:r w:rsidRPr="004406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речи.</w:t>
            </w:r>
          </w:p>
          <w:p w:rsidR="00205F87" w:rsidRPr="004406A4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>Составление предложений и текста.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УРК</w:t>
            </w:r>
            <w:r w:rsidRPr="00FA52B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842" w:type="dxa"/>
            <w:gridSpan w:val="2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 xml:space="preserve">Диктант 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4406A4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 xml:space="preserve">Правописание частицы </w:t>
            </w:r>
            <w:r w:rsidRPr="004406A4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4406A4">
              <w:rPr>
                <w:rFonts w:ascii="Times New Roman" w:hAnsi="Times New Roman"/>
                <w:sz w:val="24"/>
                <w:szCs w:val="24"/>
              </w:rPr>
              <w:t xml:space="preserve"> с глаголами.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277ED6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Итоговая диа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г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ностика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9259B" w:rsidRPr="004406A4" w:rsidRDefault="0099259B" w:rsidP="00C94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частицы </w:t>
            </w:r>
            <w:r w:rsidRPr="004406A4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 xml:space="preserve"> с глаголами.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9259B" w:rsidRDefault="0099259B">
            <w:r w:rsidRPr="00277ED6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469"/>
        </w:trPr>
        <w:tc>
          <w:tcPr>
            <w:tcW w:w="675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4406A4" w:rsidRDefault="0099259B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глаголе.</w:t>
            </w:r>
          </w:p>
          <w:p w:rsidR="0099259B" w:rsidRPr="004406A4" w:rsidRDefault="0099259B" w:rsidP="00C94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277ED6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2" w:type="dxa"/>
            <w:gridSpan w:val="2"/>
          </w:tcPr>
          <w:p w:rsidR="0099259B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4406A4" w:rsidRDefault="00205F87" w:rsidP="00C94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</w:t>
            </w:r>
            <w:proofErr w:type="spellStart"/>
            <w:r w:rsidRPr="004406A4">
              <w:rPr>
                <w:rFonts w:ascii="Times New Roman" w:hAnsi="Times New Roman" w:cs="Times New Roman"/>
                <w:i/>
                <w:sz w:val="24"/>
                <w:szCs w:val="24"/>
              </w:rPr>
              <w:t>речи</w:t>
            </w:r>
            <w:proofErr w:type="gramStart"/>
            <w:r w:rsidRPr="004406A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4406A4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4406A4">
              <w:rPr>
                <w:rFonts w:ascii="Times New Roman" w:hAnsi="Times New Roman"/>
                <w:sz w:val="24"/>
                <w:szCs w:val="24"/>
              </w:rPr>
              <w:t>онференция</w:t>
            </w:r>
            <w:proofErr w:type="spellEnd"/>
            <w:r w:rsidRPr="004406A4">
              <w:rPr>
                <w:rFonts w:ascii="Times New Roman" w:hAnsi="Times New Roman"/>
                <w:sz w:val="24"/>
                <w:szCs w:val="24"/>
              </w:rPr>
              <w:t xml:space="preserve"> на тему «Части речи </w:t>
            </w:r>
            <w:r w:rsidRPr="004406A4">
              <w:rPr>
                <w:rFonts w:ascii="Times New Roman" w:hAnsi="Times New Roman"/>
                <w:spacing w:val="-6"/>
                <w:sz w:val="24"/>
                <w:szCs w:val="24"/>
              </w:rPr>
              <w:t>в русском языке».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</w:tcPr>
          <w:p w:rsidR="00205F87" w:rsidRPr="00FA52BA" w:rsidRDefault="00205F87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4406A4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Проверочная работа № 6 </w:t>
            </w:r>
            <w:r w:rsidRPr="004406A4">
              <w:rPr>
                <w:rFonts w:ascii="Times New Roman" w:hAnsi="Times New Roman"/>
                <w:i/>
                <w:sz w:val="24"/>
                <w:szCs w:val="24"/>
              </w:rPr>
              <w:t>по теме «Глагол».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4406A4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Контрольный диктант № 5.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246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4406A4" w:rsidRDefault="00205F87" w:rsidP="00C94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Повторение по теме «Части речи».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4406A4" w:rsidRDefault="00205F87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«Части речи».</w:t>
            </w:r>
          </w:p>
          <w:p w:rsidR="00205F87" w:rsidRPr="004406A4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b/>
                <w:i/>
                <w:sz w:val="24"/>
                <w:szCs w:val="24"/>
              </w:rPr>
              <w:t>Словарный диктант № 5.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262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4406A4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>Орфограммы в значимых частях слова.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230"/>
        </w:trPr>
        <w:tc>
          <w:tcPr>
            <w:tcW w:w="675" w:type="dxa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541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05F87" w:rsidRPr="004406A4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Контрольный диктант № 6.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205F87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69"/>
        </w:trPr>
        <w:tc>
          <w:tcPr>
            <w:tcW w:w="675" w:type="dxa"/>
            <w:tcBorders>
              <w:top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161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05F87" w:rsidRPr="004406A4" w:rsidRDefault="00205F87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205F87" w:rsidRPr="004406A4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>Орфограммы в значимых частях слова.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205F87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4406A4" w:rsidRDefault="00205F87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205F87" w:rsidRPr="004406A4" w:rsidRDefault="00205F87" w:rsidP="00C94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рисункам.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</w:tcPr>
          <w:p w:rsidR="00205F87" w:rsidRPr="00FA52BA" w:rsidRDefault="00205F87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4406A4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>Обобщение знаний по курсу «Русский язык».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</w:tcPr>
          <w:p w:rsidR="0017750C" w:rsidRDefault="0017750C" w:rsidP="00C94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05F87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281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4406A4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Контрольное </w:t>
            </w:r>
            <w:r w:rsidRPr="004406A4">
              <w:rPr>
                <w:rFonts w:ascii="Times New Roman" w:hAnsi="Times New Roman"/>
                <w:b/>
                <w:i/>
                <w:spacing w:val="-6"/>
                <w:sz w:val="24"/>
                <w:szCs w:val="24"/>
              </w:rPr>
              <w:t>списывание №4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596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4406A4" w:rsidRDefault="00205F87" w:rsidP="00C94B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Pr="00EC5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Обобщение знаний по ку</w:t>
            </w: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>су «Русский язык».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</w:tcPr>
          <w:p w:rsidR="00205F87" w:rsidRPr="00FA52BA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F87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205F87" w:rsidRPr="004406A4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6A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Итоговая диагностическая работа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42" w:type="dxa"/>
            <w:gridSpan w:val="2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854" w:type="dxa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205F87" w:rsidRPr="00FA52BA" w:rsidRDefault="00205F87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99259B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4406A4" w:rsidRDefault="0099259B" w:rsidP="00C94BC9">
            <w:pPr>
              <w:pStyle w:val="af7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406A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4406A4">
              <w:rPr>
                <w:rFonts w:ascii="Times New Roman" w:hAnsi="Times New Roman"/>
                <w:sz w:val="24"/>
                <w:szCs w:val="24"/>
              </w:rPr>
              <w:t xml:space="preserve"> за год.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F2726D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99259B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4406A4" w:rsidRDefault="0099259B" w:rsidP="00C94BC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406A4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</w:t>
            </w:r>
            <w:r w:rsidRPr="004406A4">
              <w:rPr>
                <w:rFonts w:ascii="Times New Roman" w:hAnsi="Times New Roman"/>
                <w:sz w:val="24"/>
                <w:szCs w:val="24"/>
              </w:rPr>
              <w:t>«Знаешь ли ты русский язык».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F2726D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</w:tcPr>
          <w:p w:rsidR="0017750C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</w:p>
          <w:p w:rsidR="0017750C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контроль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9259B" w:rsidRPr="00FA52BA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99259B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4406A4" w:rsidRDefault="0099259B" w:rsidP="00C94BC9">
            <w:pPr>
              <w:pStyle w:val="af7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406A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4406A4">
              <w:rPr>
                <w:rFonts w:ascii="Times New Roman" w:hAnsi="Times New Roman"/>
                <w:sz w:val="24"/>
                <w:szCs w:val="24"/>
              </w:rPr>
              <w:t xml:space="preserve"> за год.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F2726D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59B" w:rsidRPr="00FA52BA" w:rsidTr="00C94BC9">
        <w:trPr>
          <w:gridAfter w:val="1"/>
          <w:wAfter w:w="26" w:type="dxa"/>
          <w:trHeight w:val="395"/>
        </w:trPr>
        <w:tc>
          <w:tcPr>
            <w:tcW w:w="675" w:type="dxa"/>
          </w:tcPr>
          <w:p w:rsidR="0099259B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5415" w:type="dxa"/>
            <w:gridSpan w:val="3"/>
            <w:tcBorders>
              <w:right w:val="single" w:sz="4" w:space="0" w:color="auto"/>
            </w:tcBorders>
          </w:tcPr>
          <w:p w:rsidR="0099259B" w:rsidRPr="004406A4" w:rsidRDefault="0099259B" w:rsidP="00C94BC9">
            <w:pPr>
              <w:pStyle w:val="af7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406A4">
              <w:rPr>
                <w:rFonts w:ascii="Times New Roman" w:hAnsi="Times New Roman"/>
                <w:sz w:val="24"/>
                <w:szCs w:val="24"/>
              </w:rPr>
              <w:t>Игра «Язык родной, дружи со мной».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</w:tcBorders>
          </w:tcPr>
          <w:p w:rsidR="0099259B" w:rsidRDefault="0099259B">
            <w:r w:rsidRPr="00F2726D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2" w:type="dxa"/>
            <w:gridSpan w:val="2"/>
          </w:tcPr>
          <w:p w:rsidR="0017750C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</w:p>
          <w:p w:rsidR="0017750C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контроль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9259B" w:rsidRPr="00FA52BA" w:rsidRDefault="0017750C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854" w:type="dxa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</w:tcPr>
          <w:p w:rsidR="0099259B" w:rsidRPr="00FA52BA" w:rsidRDefault="0099259B" w:rsidP="00C94BC9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52BA" w:rsidRDefault="00FA52BA" w:rsidP="00093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ru-RU"/>
        </w:rPr>
      </w:pPr>
    </w:p>
    <w:p w:rsidR="00092189" w:rsidRDefault="00092189" w:rsidP="00465C78">
      <w:pPr>
        <w:pStyle w:val="af7"/>
        <w:jc w:val="center"/>
        <w:rPr>
          <w:rFonts w:ascii="Times New Roman" w:hAnsi="Times New Roman"/>
          <w:b/>
          <w:sz w:val="28"/>
          <w:szCs w:val="24"/>
        </w:rPr>
      </w:pPr>
    </w:p>
    <w:p w:rsidR="00FA5F5F" w:rsidRPr="0017750C" w:rsidRDefault="00094B61" w:rsidP="00FA5F5F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17750C">
        <w:rPr>
          <w:rFonts w:ascii="Times New Roman" w:hAnsi="Times New Roman"/>
          <w:b/>
          <w:sz w:val="24"/>
          <w:szCs w:val="24"/>
        </w:rPr>
        <w:t>Календарно-тематическое планирование уроков русского языка</w:t>
      </w:r>
      <w:r w:rsidR="00465C78" w:rsidRPr="0017750C">
        <w:rPr>
          <w:rFonts w:ascii="Times New Roman" w:hAnsi="Times New Roman"/>
          <w:b/>
          <w:sz w:val="24"/>
          <w:szCs w:val="24"/>
        </w:rPr>
        <w:t xml:space="preserve">  </w:t>
      </w:r>
    </w:p>
    <w:p w:rsidR="00FA5F5F" w:rsidRPr="0017750C" w:rsidRDefault="00465C78" w:rsidP="00FA5F5F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17750C">
        <w:rPr>
          <w:rFonts w:ascii="Times New Roman" w:hAnsi="Times New Roman"/>
          <w:b/>
          <w:sz w:val="24"/>
          <w:szCs w:val="24"/>
        </w:rPr>
        <w:t xml:space="preserve"> </w:t>
      </w:r>
      <w:r w:rsidR="00FA5F5F" w:rsidRPr="0017750C">
        <w:rPr>
          <w:rFonts w:ascii="Times New Roman" w:hAnsi="Times New Roman"/>
          <w:b/>
          <w:sz w:val="24"/>
          <w:szCs w:val="24"/>
        </w:rPr>
        <w:t>в 4 классе</w:t>
      </w:r>
    </w:p>
    <w:tbl>
      <w:tblPr>
        <w:tblpPr w:leftFromText="180" w:rightFromText="180" w:vertAnchor="text" w:horzAnchor="margin" w:tblpX="-494" w:tblpY="150"/>
        <w:tblW w:w="10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421"/>
        <w:gridCol w:w="958"/>
        <w:gridCol w:w="34"/>
        <w:gridCol w:w="1809"/>
        <w:gridCol w:w="992"/>
        <w:gridCol w:w="885"/>
      </w:tblGrid>
      <w:tr w:rsidR="00092189" w:rsidRPr="00FA52BA" w:rsidTr="00D34A57">
        <w:tc>
          <w:tcPr>
            <w:tcW w:w="675" w:type="dxa"/>
            <w:vMerge w:val="restart"/>
          </w:tcPr>
          <w:p w:rsidR="00092189" w:rsidRPr="00102F16" w:rsidRDefault="00092189" w:rsidP="0017750C">
            <w:pPr>
              <w:pStyle w:val="af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2F16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421" w:type="dxa"/>
            <w:vMerge w:val="restart"/>
            <w:tcBorders>
              <w:right w:val="single" w:sz="4" w:space="0" w:color="auto"/>
            </w:tcBorders>
          </w:tcPr>
          <w:p w:rsidR="00092189" w:rsidRPr="00102F16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F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58" w:type="dxa"/>
            <w:vMerge w:val="restart"/>
            <w:tcBorders>
              <w:left w:val="single" w:sz="4" w:space="0" w:color="auto"/>
            </w:tcBorders>
          </w:tcPr>
          <w:p w:rsidR="00092189" w:rsidRPr="00102F16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F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</w:t>
            </w:r>
          </w:p>
          <w:p w:rsidR="00092189" w:rsidRPr="00102F16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F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843" w:type="dxa"/>
            <w:gridSpan w:val="2"/>
            <w:vMerge w:val="restart"/>
          </w:tcPr>
          <w:p w:rsidR="0017750C" w:rsidRDefault="0017750C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Виды </w:t>
            </w:r>
          </w:p>
          <w:p w:rsidR="00092189" w:rsidRPr="00102F16" w:rsidRDefault="0017750C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877" w:type="dxa"/>
            <w:gridSpan w:val="2"/>
            <w:tcBorders>
              <w:right w:val="single" w:sz="4" w:space="0" w:color="auto"/>
            </w:tcBorders>
          </w:tcPr>
          <w:p w:rsidR="00092189" w:rsidRPr="00102F16" w:rsidRDefault="00092189" w:rsidP="0017750C">
            <w:pPr>
              <w:pStyle w:val="af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2F1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r w:rsidR="0017750C">
              <w:rPr>
                <w:rFonts w:ascii="Times New Roman" w:hAnsi="Times New Roman"/>
                <w:b/>
                <w:sz w:val="24"/>
                <w:szCs w:val="24"/>
              </w:rPr>
              <w:t xml:space="preserve"> провед</w:t>
            </w:r>
            <w:r w:rsidR="0017750C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17750C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</w:p>
        </w:tc>
      </w:tr>
      <w:tr w:rsidR="00092189" w:rsidRPr="00FA52BA" w:rsidTr="00B45139">
        <w:tc>
          <w:tcPr>
            <w:tcW w:w="675" w:type="dxa"/>
            <w:vMerge/>
          </w:tcPr>
          <w:p w:rsidR="00092189" w:rsidRPr="00102F16" w:rsidRDefault="00092189" w:rsidP="0017750C">
            <w:pPr>
              <w:pStyle w:val="af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1" w:type="dxa"/>
            <w:vMerge/>
            <w:tcBorders>
              <w:right w:val="single" w:sz="4" w:space="0" w:color="auto"/>
            </w:tcBorders>
          </w:tcPr>
          <w:p w:rsidR="00092189" w:rsidRPr="00102F16" w:rsidRDefault="00092189" w:rsidP="0017750C">
            <w:pPr>
              <w:pStyle w:val="af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092189" w:rsidRPr="00102F16" w:rsidRDefault="00092189" w:rsidP="0017750C">
            <w:pPr>
              <w:pStyle w:val="af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092189" w:rsidRPr="00102F16" w:rsidRDefault="00092189" w:rsidP="0017750C">
            <w:pPr>
              <w:pStyle w:val="af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92189" w:rsidRPr="00102F16" w:rsidRDefault="00092189" w:rsidP="0017750C">
            <w:pPr>
              <w:pStyle w:val="af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2F16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092189" w:rsidRPr="00102F16" w:rsidRDefault="00092189" w:rsidP="0017750C">
            <w:pPr>
              <w:pStyle w:val="af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2F16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B45139" w:rsidRPr="00FA52BA" w:rsidTr="00B45139">
        <w:tc>
          <w:tcPr>
            <w:tcW w:w="675" w:type="dxa"/>
            <w:tcBorders>
              <w:right w:val="single" w:sz="4" w:space="0" w:color="auto"/>
            </w:tcBorders>
          </w:tcPr>
          <w:p w:rsidR="00B45139" w:rsidRPr="00FA52BA" w:rsidRDefault="00B4513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B45139" w:rsidRPr="00F52A50" w:rsidRDefault="00B4513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20EFA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ша р</w:t>
            </w:r>
            <w:r w:rsidRPr="00520EF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еч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ь и н</w:t>
            </w:r>
            <w:r w:rsidRPr="00520EF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ш язык.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</w:tcPr>
          <w:p w:rsidR="00B45139" w:rsidRPr="00FA52BA" w:rsidRDefault="00B4513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139" w:rsidRDefault="00B4513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 xml:space="preserve">Фронтальный </w:t>
            </w:r>
          </w:p>
          <w:p w:rsidR="00B45139" w:rsidRPr="00FA52BA" w:rsidRDefault="00B4513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5139" w:rsidRPr="00FA52BA" w:rsidRDefault="00B4513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B45139" w:rsidRPr="00FA52BA" w:rsidRDefault="00B4513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F52A5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520EFA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520EF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843" w:type="dxa"/>
            <w:gridSpan w:val="2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9C64F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План текста.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843" w:type="dxa"/>
            <w:gridSpan w:val="2"/>
          </w:tcPr>
          <w:p w:rsidR="00092189" w:rsidRPr="00FA52BA" w:rsidRDefault="0017750C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40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9C64F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Типы текстов. </w:t>
            </w:r>
            <w:r>
              <w:rPr>
                <w:rFonts w:ascii="Times New Roman" w:hAnsi="Times New Roman"/>
                <w:sz w:val="24"/>
                <w:szCs w:val="24"/>
              </w:rPr>
              <w:t>Изложение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(повествовательный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092189" w:rsidRPr="00FA52BA" w:rsidRDefault="0017750C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0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9C64F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ошибками. Пр</w:t>
            </w:r>
            <w:r w:rsidRPr="00520EFA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520EFA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д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лож</w:t>
            </w:r>
            <w:r w:rsidRPr="00520EF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е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ни</w:t>
            </w:r>
            <w:r w:rsidRPr="00520EF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е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8C3AD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Виды пре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ложений.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092189" w:rsidRPr="00FA52BA" w:rsidRDefault="0017750C" w:rsidP="001775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17750C" w:rsidRDefault="00092189" w:rsidP="0017750C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 xml:space="preserve">Знаки препинания в конце </w:t>
            </w:r>
            <w:proofErr w:type="spellStart"/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предлож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ния</w:t>
            </w:r>
            <w:proofErr w:type="gramStart"/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.О</w:t>
            </w:r>
            <w:proofErr w:type="gramEnd"/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бращение</w:t>
            </w:r>
            <w:proofErr w:type="spellEnd"/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43" w:type="dxa"/>
            <w:gridSpan w:val="2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9C64F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sz w:val="24"/>
                <w:szCs w:val="24"/>
              </w:rPr>
              <w:t>Обращение.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</w:t>
            </w:r>
            <w:r w:rsidR="0017750C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ь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9C64F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р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точкам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9C64F0" w:rsidRDefault="00092189" w:rsidP="001775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="00FA5F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Главные и второстепенные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члены предложения.</w:t>
            </w:r>
            <w:r w:rsidR="00FA5F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C42">
              <w:rPr>
                <w:rFonts w:ascii="Times New Roman" w:eastAsia="Times New Roman" w:hAnsi="Times New Roman"/>
                <w:sz w:val="24"/>
                <w:szCs w:val="24"/>
              </w:rPr>
              <w:t>Основа предложения.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УОУР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е</w:t>
            </w:r>
            <w:r w:rsidRPr="00FA52BA">
              <w:rPr>
                <w:rFonts w:ascii="Times New Roman" w:hAnsi="Times New Roman"/>
                <w:sz w:val="24"/>
                <w:szCs w:val="24"/>
              </w:rPr>
              <w:lastRenderedPageBreak/>
              <w:t>ский разбор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9C64F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Словосочетание. Подготовка к входному дикта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ту.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17750C">
              <w:rPr>
                <w:rFonts w:ascii="Times New Roman" w:eastAsia="Calibri" w:hAnsi="Times New Roman" w:cs="Times New Roman"/>
                <w:sz w:val="24"/>
                <w:szCs w:val="24"/>
              </w:rPr>
              <w:t>УР</w:t>
            </w:r>
          </w:p>
        </w:tc>
        <w:tc>
          <w:tcPr>
            <w:tcW w:w="1843" w:type="dxa"/>
            <w:gridSpan w:val="2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е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ский разбор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9C64F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Входной диктант.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1843" w:type="dxa"/>
            <w:gridSpan w:val="2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е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ский разбор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36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9C64F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Работа над ошибками. Однородные члены пре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д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ложения.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531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9A4388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Связь однородных членов предложения с пом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о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щью интонации перечисления и союзов.</w:t>
            </w:r>
          </w:p>
          <w:p w:rsidR="00092189" w:rsidRPr="009C64F0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 xml:space="preserve"> Словарный диктант.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9A4388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Словарный  диктант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6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9C64F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4F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89" w:rsidRPr="009C64F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Знаки препинания в предложениях с однородн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ы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ми членами.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89" w:rsidRPr="00FA52BA" w:rsidRDefault="009A4388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01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9C64F0" w:rsidRDefault="00092189" w:rsidP="0017750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Знаки препинания в предложениях с однородн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ы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ми членами.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9A4388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D34A57" w:rsidP="001775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89" w:rsidRPr="009C64F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УРК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092189" w:rsidRPr="00FA52BA" w:rsidRDefault="00D34A57" w:rsidP="001775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60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Работа над ошибками. Простые и сложные пре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д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ложения.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9A4388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A4388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Стартовая д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и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агностика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67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A17D9" w:rsidRDefault="00092189" w:rsidP="001775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Сложные предложения и предложения с одноро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д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ными членами. Союзы в сложном предложении.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Знаки препинания в сложном предложении.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 xml:space="preserve">Изложение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Проверочная работа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по теме «Предложение».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 xml:space="preserve">Сочинение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480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Слово и его лексическое значение.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Тест, слова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ный диктант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135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Многозначные слова. Прямое и переносное зн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а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чения слов. Заимствованные слова. Устаревшие слова.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Синонимы, антонимы, омонимы. Фразеологизмы. Обобщение знаний о лексических группах слов.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точками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480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tabs>
                <w:tab w:val="left" w:pos="107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Состав слова. Однокоренные слова. Корень слова.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9A4388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tabs>
                <w:tab w:val="left" w:pos="107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ь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tabs>
                <w:tab w:val="left" w:pos="107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tabs>
                <w:tab w:val="left" w:pos="107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70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tabs>
                <w:tab w:val="left" w:pos="107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 Суффиксы и приставки.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tabs>
                <w:tab w:val="left" w:pos="107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tabs>
                <w:tab w:val="left" w:pos="107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Упражнение в правописании гласных и согласных в корнях слов, двойных согласных в словах.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55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5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Словарный диктант.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Упражнение в написании приставок и суффиксов.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40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Упражнение в написании приставок и суффиксов.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Упражнение в написании  гласных и согласных в корне, приставке и суффиксе.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9A4388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20EFA" w:rsidRDefault="00092189" w:rsidP="0017750C">
            <w:pPr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Разделительные Ь И Ъ знаки.</w:t>
            </w:r>
          </w:p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РОК-проект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ь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25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520EFA" w:rsidRDefault="00092189" w:rsidP="001775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Разделительные Ь И Ъ знаки.</w:t>
            </w:r>
          </w:p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Подготовка к итоговому четвертному диктанту.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Итоговый четвертной диктант.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20EFA" w:rsidRDefault="00092189" w:rsidP="001775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Части речи. Морфологические признаки частей речи. Имя существительное.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9A4388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A4388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ь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A17D9" w:rsidRDefault="00092189" w:rsidP="009A43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Имя прилагательное. Скл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нение имен существительных и имё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н </w:t>
            </w:r>
            <w:proofErr w:type="spell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прилаг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а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тельных</w:t>
            </w:r>
            <w:proofErr w:type="gramStart"/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520EFA">
              <w:rPr>
                <w:rFonts w:ascii="Times New Roman" w:hAnsi="Times New Roman"/>
                <w:sz w:val="24"/>
                <w:szCs w:val="24"/>
              </w:rPr>
              <w:t>мя</w:t>
            </w:r>
            <w:proofErr w:type="spellEnd"/>
            <w:r w:rsidRPr="00520EFA">
              <w:rPr>
                <w:rFonts w:ascii="Times New Roman" w:hAnsi="Times New Roman"/>
                <w:sz w:val="24"/>
                <w:szCs w:val="24"/>
              </w:rPr>
              <w:t xml:space="preserve"> числительное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9A4388">
            <w:pPr>
              <w:spacing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9A4388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ь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Наречие как часть речи.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проверочной работе.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ь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470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Наречие.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Повторение сведений об имени существител</w:t>
            </w:r>
            <w:r>
              <w:rPr>
                <w:rFonts w:ascii="Times New Roman" w:hAnsi="Times New Roman"/>
                <w:sz w:val="24"/>
                <w:szCs w:val="24"/>
              </w:rPr>
              <w:t>ьном. Упражнение в склон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нии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и  в распознавании падежей.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15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Несклоняемые имена существительные. Упра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ж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нение в распознавании именительного, родит</w:t>
            </w:r>
            <w:r>
              <w:rPr>
                <w:rFonts w:ascii="Times New Roman" w:hAnsi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винительного падежей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ь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ных.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176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ь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70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Упражнение в</w:t>
            </w:r>
            <w:r w:rsidR="009A43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распознавании одушевленных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 родительном, винит</w:t>
            </w:r>
            <w:r>
              <w:rPr>
                <w:rFonts w:ascii="Times New Roman" w:hAnsi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ном и</w:t>
            </w:r>
            <w:r w:rsidR="009A43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дательном падежах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существительных.</w:t>
            </w:r>
            <w:proofErr w:type="gramEnd"/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</w:t>
            </w:r>
            <w:proofErr w:type="gram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иктант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40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Упражнение в различении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 творительном и предложных падежах.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Три ти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па склонения имё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 существительных (о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б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щее представление). 1-е склонение имё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 сущес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т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вительных.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Словарный диктант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Падежные окончания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1-го склонения.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435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 2-е склонение имён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ствительных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705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5A17D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Падежные окончания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2-го склонения.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92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3-е склонение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Падежные окончания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3-го склонения.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распознавании имён существ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тельных трёх склонений.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Обучающее сочинение.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Взаимопрове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ка 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20EFA" w:rsidRDefault="00092189" w:rsidP="001775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 xml:space="preserve">Работа над ошибками. 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Падежные окончания имён существительных единственного числа 1,2 и 3 склонения.</w:t>
            </w:r>
          </w:p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Способы проверки безударных падежных оконч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а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ний имён существительных.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</w:t>
            </w:r>
            <w:proofErr w:type="gram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иктант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Именительный и винительный падежи.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</w:t>
            </w:r>
            <w:proofErr w:type="gram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иктант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388" w:rsidRPr="00FA52BA" w:rsidTr="00B45139">
        <w:trPr>
          <w:trHeight w:val="270"/>
        </w:trPr>
        <w:tc>
          <w:tcPr>
            <w:tcW w:w="675" w:type="dxa"/>
            <w:tcBorders>
              <w:bottom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9A4388" w:rsidRPr="007B5665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Правописание окончаний имён существительных в родительном падеже.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A4388" w:rsidRDefault="009A4388">
            <w:r w:rsidRPr="001E48A1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9A4388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388" w:rsidRPr="00FA52BA" w:rsidTr="00B45139">
        <w:trPr>
          <w:trHeight w:val="225"/>
        </w:trPr>
        <w:tc>
          <w:tcPr>
            <w:tcW w:w="675" w:type="dxa"/>
            <w:tcBorders>
              <w:top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9A4388" w:rsidRPr="007B5665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Правописание окончаний имён существительных в родительном падеже.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A4388" w:rsidRDefault="009A4388">
            <w:r w:rsidRPr="001E48A1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9A4388" w:rsidRPr="00FA52BA" w:rsidRDefault="00D34A57" w:rsidP="001775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388" w:rsidRPr="00FA52BA" w:rsidTr="00B45139">
        <w:trPr>
          <w:trHeight w:val="255"/>
        </w:trPr>
        <w:tc>
          <w:tcPr>
            <w:tcW w:w="675" w:type="dxa"/>
            <w:tcBorders>
              <w:bottom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9A4388" w:rsidRPr="007B5665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Именительный, родительный и винительный п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а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дежи одушевлённых имён существительных.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A4388" w:rsidRDefault="009A4388">
            <w:r w:rsidRPr="009A0073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9A4388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388" w:rsidRPr="00FA52BA" w:rsidTr="00B45139">
        <w:trPr>
          <w:trHeight w:val="240"/>
        </w:trPr>
        <w:tc>
          <w:tcPr>
            <w:tcW w:w="675" w:type="dxa"/>
            <w:tcBorders>
              <w:top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9A4388" w:rsidRPr="007B5665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Правописание окончаний имён существительных в дательном падеже.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A4388" w:rsidRDefault="009A4388">
            <w:r w:rsidRPr="009A0073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9A4388" w:rsidRPr="00FA52BA" w:rsidRDefault="009A4388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Взаимопрове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Упражнения в правописании имён существител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ь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ных в дательном падеже.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470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0EFA">
              <w:rPr>
                <w:rFonts w:ascii="Times New Roman" w:hAnsi="Times New Roman"/>
                <w:sz w:val="24"/>
                <w:szCs w:val="24"/>
              </w:rPr>
              <w:t>Упражнение в распознавании безударных оконч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а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ний имён существительных в родительном и д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а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тельном падежах.</w:t>
            </w:r>
            <w:proofErr w:type="gramEnd"/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525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Упражнение в правописании </w:t>
            </w:r>
            <w:r>
              <w:rPr>
                <w:rFonts w:ascii="Times New Roman" w:hAnsi="Times New Roman"/>
                <w:sz w:val="24"/>
                <w:szCs w:val="24"/>
              </w:rPr>
              <w:t>падежных оконч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 творительном пад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же.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480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Упражнение в правописании </w:t>
            </w:r>
            <w:r>
              <w:rPr>
                <w:rFonts w:ascii="Times New Roman" w:hAnsi="Times New Roman"/>
                <w:sz w:val="24"/>
                <w:szCs w:val="24"/>
              </w:rPr>
              <w:t>падежных оконч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 творительном пад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же.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765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Прав</w:t>
            </w:r>
            <w:r>
              <w:rPr>
                <w:rFonts w:ascii="Times New Roman" w:hAnsi="Times New Roman"/>
                <w:sz w:val="24"/>
                <w:szCs w:val="24"/>
              </w:rPr>
              <w:t>описание окончаний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 предложном падеже.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</w:t>
            </w:r>
            <w:proofErr w:type="gram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иктант</w:t>
            </w:r>
          </w:p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388" w:rsidRPr="00FA52BA" w:rsidTr="00B45139">
        <w:trPr>
          <w:trHeight w:val="589"/>
        </w:trPr>
        <w:tc>
          <w:tcPr>
            <w:tcW w:w="675" w:type="dxa"/>
            <w:tcBorders>
              <w:top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9A4388" w:rsidRPr="007B5665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Правописание ок</w:t>
            </w:r>
            <w:r>
              <w:rPr>
                <w:rFonts w:ascii="Times New Roman" w:hAnsi="Times New Roman"/>
                <w:sz w:val="24"/>
                <w:szCs w:val="24"/>
              </w:rPr>
              <w:t>ончаний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 предложном падеже.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A4388" w:rsidRDefault="009A4388">
            <w:r w:rsidRPr="0087654E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9A4388" w:rsidRPr="00FA52BA" w:rsidRDefault="009A4388" w:rsidP="001775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388" w:rsidRPr="00FA52BA" w:rsidTr="00B45139">
        <w:trPr>
          <w:trHeight w:val="480"/>
        </w:trPr>
        <w:tc>
          <w:tcPr>
            <w:tcW w:w="675" w:type="dxa"/>
            <w:tcBorders>
              <w:bottom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9A4388" w:rsidRPr="007B5665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Правоп</w:t>
            </w:r>
            <w:r>
              <w:rPr>
                <w:rFonts w:ascii="Times New Roman" w:hAnsi="Times New Roman"/>
                <w:sz w:val="24"/>
                <w:szCs w:val="24"/>
              </w:rPr>
              <w:t>исание безударных окончаний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ствительных во всех падежах.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A4388" w:rsidRDefault="009A4388">
            <w:r w:rsidRPr="0087654E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9A4388" w:rsidRPr="00FA52BA" w:rsidRDefault="009A4388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85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Правоп</w:t>
            </w:r>
            <w:r>
              <w:rPr>
                <w:rFonts w:ascii="Times New Roman" w:hAnsi="Times New Roman"/>
                <w:sz w:val="24"/>
                <w:szCs w:val="24"/>
              </w:rPr>
              <w:t>исание безударных окончаний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ствительных во всех падежах.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Правоп</w:t>
            </w:r>
            <w:r>
              <w:rPr>
                <w:rFonts w:ascii="Times New Roman" w:hAnsi="Times New Roman"/>
                <w:sz w:val="24"/>
                <w:szCs w:val="24"/>
              </w:rPr>
              <w:t>исание безударных окончаний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ствительных во всех падежах.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верочной работе.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10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7B5665" w:rsidRDefault="00092189" w:rsidP="001775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Проверочная работа.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Правописа</w:t>
            </w:r>
            <w:r>
              <w:rPr>
                <w:rFonts w:ascii="Times New Roman" w:hAnsi="Times New Roman"/>
                <w:sz w:val="24"/>
                <w:szCs w:val="24"/>
              </w:rPr>
              <w:t>ние  безударных окончаний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во всех пад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жах.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Упражнение в правопис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а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нии б</w:t>
            </w:r>
            <w:r>
              <w:rPr>
                <w:rFonts w:ascii="Times New Roman" w:hAnsi="Times New Roman"/>
                <w:sz w:val="24"/>
                <w:szCs w:val="24"/>
              </w:rPr>
              <w:t>езударных падежных окончаний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ствительных.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491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Упражнение в правописании безударных паде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ж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ных окончаний имен существительных.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товка к итоговому четвертному диктанту.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</w:t>
            </w:r>
            <w:proofErr w:type="gram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иктант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Итоговый четвертной диктант.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64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Работа над ошибками. Закрепление знаний о пр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а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вописании безударных падежных окончаний имён существительных.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480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Множественное число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417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Именительный падеж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во множественном числе.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518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7B5665" w:rsidRDefault="00092189" w:rsidP="0017750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Роди</w:t>
            </w:r>
            <w:r>
              <w:rPr>
                <w:rFonts w:ascii="Times New Roman" w:hAnsi="Times New Roman"/>
                <w:sz w:val="24"/>
                <w:szCs w:val="24"/>
              </w:rPr>
              <w:t>тельный и винительный падежи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ствительных множественного числа.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15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C0F">
              <w:rPr>
                <w:rFonts w:ascii="Times New Roman" w:hAnsi="Times New Roman"/>
                <w:b/>
                <w:sz w:val="24"/>
                <w:szCs w:val="24"/>
              </w:rPr>
              <w:t>Словарный диктант.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Роди</w:t>
            </w:r>
            <w:r>
              <w:rPr>
                <w:rFonts w:ascii="Times New Roman" w:hAnsi="Times New Roman"/>
                <w:sz w:val="24"/>
                <w:szCs w:val="24"/>
              </w:rPr>
              <w:t>тельный и винител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ный падежи имё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 существительных множестве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ного числа.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Дательный, творительный, предложный падежи имён существительных множественного числа.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7B5665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об имени существительном.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9A4388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</w:t>
            </w:r>
            <w:r w:rsidR="009A4388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439"/>
        </w:trPr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Имя прилагательное как часть речи. Значение и употребление в речи.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Изменение имён прилагательных по родам в единственном числе.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Default="00092189" w:rsidP="00177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Словарный диктант.</w:t>
            </w:r>
          </w:p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определении рода и в правопис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нии родовых окончаний имён прилагательных.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точкам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85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Начальная форма имени прилагательного.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</w:t>
            </w:r>
            <w:r>
              <w:rPr>
                <w:rFonts w:ascii="Times New Roman" w:hAnsi="Times New Roman"/>
                <w:sz w:val="24"/>
                <w:szCs w:val="24"/>
              </w:rPr>
              <w:t>НЗ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87"/>
        </w:trPr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Склонение и правописание падежных окончаний имён прилагательных единственного числа му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ж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ского и среднего рода.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 xml:space="preserve"> Ознакомить со способами проверки написания безударных падежных око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чаний имён прилагательных.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64"/>
        </w:trPr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Именительный падеж имён прилагательных единственного числа мужского рода и среднего рода.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Правописание падежных окончаний имён прил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а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гательных мужского и среднего рода в родител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ь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ном падеже.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падежных окончаний имён прил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гательных мужского и среднего рода в дательном падеже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847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различении имён прилагательных мужского и среднего рода в родительном и вин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и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тельном падежах и правописании их падежных окончаниях.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</w:t>
            </w:r>
            <w:proofErr w:type="gram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иктант</w:t>
            </w:r>
          </w:p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ная работа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70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Правописание падежных окончаний прилагател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ь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ных мужского и среднего рода в творительном и предложном падежах.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Окончания имён прилагательных 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мужского и среднего рода в</w:t>
            </w:r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каждом из падежей.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93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Склонение имен прилагательных женского рода.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падежных окончаний имён  прил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гательных в именительном и винительном пад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е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жах.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точкам 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 xml:space="preserve">Склонение имен прилагательных женского рода.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падежных окончаний имён  прил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гательных в именительном и винительном пад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е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жах.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552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падежных окончаний имён прил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гательных женского рода в родительном, дател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ь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ном, творительном и предложном падежах.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падежных окончаний имён прил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гательных женского рода в родительном, дател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ь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ном, творительном и предложном падежах.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 xml:space="preserve">Словарный </w:t>
            </w:r>
            <w:proofErr w:type="spellStart"/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диктант</w:t>
            </w:r>
            <w:proofErr w:type="gramStart"/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.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У</w:t>
            </w:r>
            <w:proofErr w:type="gramEnd"/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пражнение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в правопис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а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нии  падежных окончаний имён прилагательных женского рода.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6994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spellStart"/>
            <w:r w:rsidRPr="004B6994">
              <w:rPr>
                <w:rFonts w:ascii="Times New Roman" w:hAnsi="Times New Roman"/>
                <w:sz w:val="24"/>
                <w:szCs w:val="24"/>
              </w:rPr>
              <w:t>ошибками</w:t>
            </w:r>
            <w:proofErr w:type="gramStart"/>
            <w:r w:rsidRPr="004B6994">
              <w:rPr>
                <w:rFonts w:ascii="Times New Roman" w:hAnsi="Times New Roman"/>
                <w:sz w:val="24"/>
                <w:szCs w:val="24"/>
              </w:rPr>
              <w:t>.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С</w:t>
            </w:r>
            <w:proofErr w:type="gramEnd"/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клонение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имён прилаг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а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тельных множественного числа.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точкам 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510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Склонение имён прилагательных множественного числа.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ОНЗ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388" w:rsidRPr="00FA52BA" w:rsidTr="00B45139">
        <w:trPr>
          <w:trHeight w:val="244"/>
        </w:trPr>
        <w:tc>
          <w:tcPr>
            <w:tcW w:w="675" w:type="dxa"/>
            <w:tcBorders>
              <w:top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9A4388" w:rsidRPr="00264420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Правописание безударных окончаний имён прил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а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гательных множественного числа в именительном и винительном падежах.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A4388" w:rsidRDefault="009A4388">
            <w:r w:rsidRPr="0026023F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9A4388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388" w:rsidRPr="00FA52BA" w:rsidTr="00B45139">
        <w:tc>
          <w:tcPr>
            <w:tcW w:w="675" w:type="dxa"/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9A4388" w:rsidRPr="00264420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окончаний имён прилагательных множественного числа в родительном и предло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ж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ном падежах.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A4388" w:rsidRDefault="009A4388">
            <w:r w:rsidRPr="0026023F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9A4388" w:rsidRPr="00FA52BA" w:rsidRDefault="009A4388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точкам </w:t>
            </w:r>
          </w:p>
        </w:tc>
        <w:tc>
          <w:tcPr>
            <w:tcW w:w="992" w:type="dxa"/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388" w:rsidRPr="00FA52BA" w:rsidTr="00B45139">
        <w:tc>
          <w:tcPr>
            <w:tcW w:w="675" w:type="dxa"/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9A4388" w:rsidRPr="00264420" w:rsidRDefault="009A4388" w:rsidP="001775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Правописание окончаний имён прилагательных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множественного числа 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в дательном и творител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ь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ном падежах.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A4388" w:rsidRDefault="009A4388">
            <w:r w:rsidRPr="0026023F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9A4388" w:rsidRPr="00FA52BA" w:rsidRDefault="009A4388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92" w:type="dxa"/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75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 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Правописание безударных окончаний имён прилагательных множественного числа во всех падежах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0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Обобщение знаний об имени прилагательном.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ОУР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456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Работа над ошибками. Обобщение знаний об им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ни прилагательном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proofErr w:type="gram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стоятельная работа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60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sz w:val="24"/>
                <w:szCs w:val="24"/>
              </w:rPr>
              <w:t>Работа над ошибками. Обобщение знаний об им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е</w:t>
            </w:r>
            <w:r w:rsidRPr="00520EFA">
              <w:rPr>
                <w:rFonts w:ascii="Times New Roman" w:hAnsi="Times New Roman"/>
                <w:sz w:val="24"/>
                <w:szCs w:val="24"/>
              </w:rPr>
              <w:t>ни прилагательном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точкам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24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55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Местоимение как часть р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е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чи. Личн</w:t>
            </w: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>ые местоимения 1, 2 и 3 –го лица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9A4388" w:rsidP="009A4388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точкам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509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Местоимение как часть речи. Личн</w:t>
            </w: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>ые местоим</w:t>
            </w: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>ния 1, 2 и 3 –го лица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Словарный диктант.</w:t>
            </w:r>
            <w:r>
              <w:rPr>
                <w:rFonts w:ascii="Times New Roman" w:eastAsia="Bukvarnaya-Bold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Склонение личных мест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о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имений 1 и 2-го лица единственного и множес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т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венного числа.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388" w:rsidRPr="00FA52BA" w:rsidTr="00B45139">
        <w:tc>
          <w:tcPr>
            <w:tcW w:w="675" w:type="dxa"/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9A4388" w:rsidRPr="00264420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Склонение личных местоимений 3-го лица еди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н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ственного и множественного числа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A4388" w:rsidRDefault="009A4388">
            <w:r w:rsidRPr="00F826EE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9A4388" w:rsidRPr="00FA52BA" w:rsidRDefault="009A4388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388" w:rsidRPr="00FA52BA" w:rsidTr="00B45139">
        <w:tc>
          <w:tcPr>
            <w:tcW w:w="675" w:type="dxa"/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9A4388" w:rsidRPr="00264420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личных местоимений в косвенных формах и местоимений с предлогами.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9A4388" w:rsidRDefault="009A4388">
            <w:r w:rsidRPr="00F826EE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9A4388" w:rsidRPr="00FA52BA" w:rsidRDefault="009A4388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Словарн</w:t>
            </w:r>
            <w:proofErr w:type="spellEnd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дикт</w:t>
            </w:r>
            <w:proofErr w:type="spellEnd"/>
          </w:p>
          <w:p w:rsidR="009A4388" w:rsidRPr="00FA52BA" w:rsidRDefault="009A4388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ником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9A4388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Развитие речи.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4"/>
        </w:trPr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6994">
              <w:rPr>
                <w:rFonts w:ascii="Times New Roman" w:eastAsia="Bukvarnaya-Bold" w:hAnsi="Times New Roman"/>
                <w:bCs/>
                <w:sz w:val="24"/>
                <w:szCs w:val="24"/>
              </w:rPr>
              <w:t>Работа над ошибками.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Глагол как часть речи.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77"/>
        </w:trPr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29C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Проверочная работа.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433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Работа над </w:t>
            </w:r>
            <w:proofErr w:type="spellStart"/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ошибками</w:t>
            </w:r>
            <w:proofErr w:type="gramStart"/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.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И</w:t>
            </w:r>
            <w:proofErr w:type="gramEnd"/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зменение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глаголов по вр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е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менам.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58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615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29C">
              <w:rPr>
                <w:rFonts w:ascii="Times New Roman" w:eastAsia="Bukvarnaya-Bold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Проверочная работа.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</w:t>
            </w:r>
            <w:proofErr w:type="spellEnd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proofErr w:type="spellEnd"/>
            <w:proofErr w:type="gramEnd"/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661"/>
        </w:trPr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Default="00092189" w:rsidP="001775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Работа над ошибками.</w:t>
            </w:r>
          </w:p>
          <w:p w:rsidR="00092189" w:rsidRPr="00092189" w:rsidRDefault="00092189" w:rsidP="0017750C">
            <w:pPr>
              <w:spacing w:after="0" w:line="240" w:lineRule="auto"/>
              <w:jc w:val="both"/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Образование временных форм от глагола в нео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п</w:t>
            </w:r>
            <w:r w:rsidRPr="00520EFA">
              <w:rPr>
                <w:rFonts w:ascii="Times New Roman" w:eastAsia="Times New Roman" w:hAnsi="Times New Roman"/>
                <w:kern w:val="1"/>
                <w:sz w:val="24"/>
                <w:szCs w:val="24"/>
                <w:lang w:eastAsia="hi-IN" w:bidi="hi-IN"/>
              </w:rPr>
              <w:t>ределённой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форме.</w:t>
            </w:r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Подготовка </w:t>
            </w:r>
            <w:proofErr w:type="gramStart"/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в</w:t>
            </w:r>
            <w:proofErr w:type="gramEnd"/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итоговому че</w:t>
            </w:r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т</w:t>
            </w:r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вертному диктанту.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ОУР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Итоговый четвертной диктант.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Default="00092189" w:rsidP="0017750C">
            <w:pPr>
              <w:spacing w:after="0" w:line="240" w:lineRule="auto"/>
              <w:jc w:val="both"/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>Работа над ошибками.</w:t>
            </w:r>
          </w:p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образовании форм глаголов и озн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комление с глагольными суффиксами.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98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Спряжение глаголов.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Распознавание лица и чи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ла глаголов.  2-е лицо глагола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Употребление мягкого знака (</w:t>
            </w:r>
            <w:proofErr w:type="spellStart"/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ь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) в глаголах 2-го  лица единственного  числа.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Упражнение в правописании глаголов во 2-м лице единственного числа и правописание </w:t>
            </w:r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 xml:space="preserve">НЕ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 глаг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о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лами.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1 и 2 спряжение глаголов.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Окончания глаголов 1 и 2 спряжения.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безударных личных окончаний глагола в настоящем и в будущем времени.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распознавании спряжения глаголов по неопределённой форме и в написании безуда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р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ных личных окончаний глаголов.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ОУР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80"/>
        </w:trPr>
        <w:tc>
          <w:tcPr>
            <w:tcW w:w="675" w:type="dxa"/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распознавании спряжения глаголов по неопределённой форме и в написании безуда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р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ных личных окончаний глаголов.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Взаимопрове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 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распознавании спряжения глаголов по неопределённой форме и в написании безуда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р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ных личных окончаний глаголов.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092189" w:rsidRPr="00264420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420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Контрольное изложение.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безударных личных окончаний глаголов.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безударных личных окончаний глаголов.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Словарный диктант.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Правописание </w:t>
            </w:r>
            <w:proofErr w:type="gramStart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–</w:t>
            </w:r>
            <w:proofErr w:type="spellStart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т</w:t>
            </w:r>
            <w:proofErr w:type="gramEnd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ся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и –</w:t>
            </w:r>
            <w:proofErr w:type="spellStart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ться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в глаголах (общее представление)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Упражнение в правописании безударных личных окончаний </w:t>
            </w:r>
            <w:proofErr w:type="gramStart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–</w:t>
            </w:r>
            <w:proofErr w:type="spellStart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т</w:t>
            </w:r>
            <w:proofErr w:type="gramEnd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ся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ться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 в возвратных глаголах.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19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29C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Проверочная работа.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ка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24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 глаголов в прошедшем времени.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450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</w:t>
            </w:r>
          </w:p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родовых окончаний глаголов в прошедшем времени</w:t>
            </w: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94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Правописание безударного суффикса в глаголах прошедшего времени.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9A4388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УОНЗ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03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4406A4" w:rsidRDefault="00092189" w:rsidP="001775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Развитие речи.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  <w:tcBorders>
              <w:righ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правопис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нии глагольных форм. Повторение знаний о гл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голе как части речи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57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Default="00092189" w:rsidP="0017750C">
            <w:pPr>
              <w:spacing w:after="0" w:line="240" w:lineRule="auto"/>
              <w:jc w:val="both"/>
              <w:rPr>
                <w:rFonts w:ascii="Times New Roman" w:eastAsia="Bukvarnaya-Bold" w:hAnsi="Times New Roman"/>
                <w:b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правописании глагольных форм. Повторение знаний о глаголе как части речи.</w:t>
            </w:r>
          </w:p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>Подготовка к итоговому диктанту.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proofErr w:type="spellStart"/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092189"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="00092189"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амостоятельная</w:t>
            </w:r>
            <w:proofErr w:type="spellEnd"/>
            <w:r w:rsidR="00092189"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работа, тест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258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4406A4" w:rsidRDefault="00092189" w:rsidP="001775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7C6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Итоговый годовой диктант.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69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4406A4" w:rsidRDefault="00092189" w:rsidP="001775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правопис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нии глагольных форм и распознавании морфол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о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гических признаков глагола.</w:t>
            </w: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Подготовка к итог</w:t>
            </w: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>вой комплексной работе.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Итоговая комплексная работа.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 xml:space="preserve">Диктант 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Повторение знаний о гл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а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голах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Итоговая диа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г</w:t>
            </w:r>
            <w:r w:rsidRPr="00FA52BA">
              <w:rPr>
                <w:rFonts w:ascii="Times New Roman" w:hAnsi="Times New Roman"/>
                <w:sz w:val="24"/>
                <w:szCs w:val="24"/>
              </w:rPr>
              <w:t>ностика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513"/>
        </w:trPr>
        <w:tc>
          <w:tcPr>
            <w:tcW w:w="675" w:type="dxa"/>
          </w:tcPr>
          <w:p w:rsidR="0009218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Проверочная работа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20EFA" w:rsidRDefault="00092189" w:rsidP="0017750C">
            <w:pPr>
              <w:pStyle w:val="af7"/>
              <w:jc w:val="both"/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Язык и речь. Текст, типы текстов.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809" w:type="dxa"/>
          </w:tcPr>
          <w:p w:rsidR="00092189" w:rsidRPr="00FA52BA" w:rsidRDefault="00092189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FA52BA">
              <w:rPr>
                <w:rFonts w:ascii="Times New Roman" w:eastAsia="Calibri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Предложение и словосоч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е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тание.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4A57" w:rsidRPr="00FA52BA" w:rsidTr="00B45139">
        <w:trPr>
          <w:trHeight w:val="395"/>
        </w:trPr>
        <w:tc>
          <w:tcPr>
            <w:tcW w:w="675" w:type="dxa"/>
          </w:tcPr>
          <w:p w:rsidR="00D34A57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D34A57" w:rsidRPr="004406A4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34A57" w:rsidRDefault="00D34A57">
            <w:r w:rsidRPr="002D101B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D34A57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D34A57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D34A57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4A57" w:rsidRPr="00FA52BA" w:rsidTr="00B45139">
        <w:trPr>
          <w:trHeight w:val="395"/>
        </w:trPr>
        <w:tc>
          <w:tcPr>
            <w:tcW w:w="675" w:type="dxa"/>
          </w:tcPr>
          <w:p w:rsidR="00D34A57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D34A57" w:rsidRPr="004406A4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Виды предложений по цели высказывания и и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н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тонации. Простые и сложные предложения.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34A57" w:rsidRDefault="00D34A57">
            <w:r w:rsidRPr="002D101B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D34A57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D34A57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D34A57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4A57" w:rsidRPr="00FA52BA" w:rsidTr="00B45139">
        <w:trPr>
          <w:trHeight w:val="395"/>
        </w:trPr>
        <w:tc>
          <w:tcPr>
            <w:tcW w:w="675" w:type="dxa"/>
          </w:tcPr>
          <w:p w:rsidR="00D34A57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D34A57" w:rsidRPr="004406A4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Распространённые и нераспространённые пре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д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ложения.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34A57" w:rsidRDefault="00D34A57">
            <w:r w:rsidRPr="002D101B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D34A57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D34A57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D34A57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63"/>
        </w:trPr>
        <w:tc>
          <w:tcPr>
            <w:tcW w:w="67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5421" w:type="dxa"/>
            <w:tcBorders>
              <w:bottom w:val="single" w:sz="4" w:space="0" w:color="auto"/>
              <w:right w:val="single" w:sz="4" w:space="0" w:color="auto"/>
            </w:tcBorders>
          </w:tcPr>
          <w:p w:rsidR="00092189" w:rsidRPr="004406A4" w:rsidRDefault="00092189" w:rsidP="0017750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29C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 xml:space="preserve">Словарный </w:t>
            </w:r>
            <w:proofErr w:type="spellStart"/>
            <w:r w:rsidRPr="00A9629C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диктант</w:t>
            </w:r>
            <w:proofErr w:type="gramStart"/>
            <w:r w:rsidRPr="00A9629C">
              <w:rPr>
                <w:rFonts w:ascii="Times New Roman" w:eastAsia="Bukvarnaya-Bold" w:hAnsi="Times New Roman"/>
                <w:b/>
                <w:bCs/>
                <w:sz w:val="24"/>
                <w:szCs w:val="24"/>
              </w:rPr>
              <w:t>.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</w:t>
            </w:r>
            <w:proofErr w:type="gramEnd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лово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 и его лексическое  значение.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69"/>
        </w:trPr>
        <w:tc>
          <w:tcPr>
            <w:tcW w:w="67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5421" w:type="dxa"/>
            <w:tcBorders>
              <w:top w:val="single" w:sz="4" w:space="0" w:color="auto"/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Значимые части слова.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Словообразование.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 xml:space="preserve">Правописание гласных и согласных в </w:t>
            </w:r>
            <w:proofErr w:type="gramStart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корне слов</w:t>
            </w:r>
            <w:proofErr w:type="gramEnd"/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54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20EFA" w:rsidRDefault="00092189" w:rsidP="0017750C">
            <w:pPr>
              <w:suppressAutoHyphens/>
              <w:spacing w:after="0" w:line="100" w:lineRule="atLeast"/>
              <w:jc w:val="both"/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Работа над ошибками. </w:t>
            </w: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Части речи.</w:t>
            </w:r>
          </w:p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Морфологические признаки частей речи.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2BA">
              <w:rPr>
                <w:rFonts w:ascii="Times New Roman" w:hAnsi="Times New Roman"/>
                <w:sz w:val="24"/>
                <w:szCs w:val="24"/>
              </w:rPr>
              <w:t>УОУР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sz w:val="24"/>
                <w:szCs w:val="24"/>
              </w:rPr>
              <w:t>Упражнение в правописании частей речи.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УРК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520EFA" w:rsidRDefault="00092189" w:rsidP="0017750C">
            <w:pPr>
              <w:suppressAutoHyphens/>
              <w:spacing w:after="0" w:line="100" w:lineRule="atLeast"/>
              <w:jc w:val="both"/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Фонетико</w:t>
            </w:r>
            <w:proofErr w:type="spellEnd"/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 – графические упражнения.</w:t>
            </w:r>
          </w:p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20EFA">
              <w:rPr>
                <w:rFonts w:ascii="Times New Roman" w:eastAsia="Bukvarnaya-Bold" w:hAnsi="Times New Roman"/>
                <w:bCs/>
                <w:kern w:val="1"/>
                <w:sz w:val="24"/>
                <w:szCs w:val="24"/>
                <w:lang w:eastAsia="hi-IN" w:bidi="hi-IN"/>
              </w:rPr>
              <w:t>Звукобуквенный и звуковой разбор слов.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Default="00092189" w:rsidP="009A4388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</w:t>
            </w:r>
            <w:r w:rsidR="009A4388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2189" w:rsidRPr="00FA52BA" w:rsidTr="00B45139">
        <w:trPr>
          <w:trHeight w:val="395"/>
        </w:trPr>
        <w:tc>
          <w:tcPr>
            <w:tcW w:w="675" w:type="dxa"/>
          </w:tcPr>
          <w:p w:rsidR="0009218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  <w:r w:rsidR="00205F87">
              <w:rPr>
                <w:rFonts w:ascii="Times New Roman" w:hAnsi="Times New Roman"/>
                <w:sz w:val="24"/>
                <w:szCs w:val="24"/>
              </w:rPr>
              <w:t>-170</w:t>
            </w:r>
          </w:p>
        </w:tc>
        <w:tc>
          <w:tcPr>
            <w:tcW w:w="5421" w:type="dxa"/>
            <w:tcBorders>
              <w:right w:val="single" w:sz="4" w:space="0" w:color="auto"/>
            </w:tcBorders>
          </w:tcPr>
          <w:p w:rsidR="00092189" w:rsidRPr="004406A4" w:rsidRDefault="00092189" w:rsidP="0017750C">
            <w:pPr>
              <w:pStyle w:val="af7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Резерв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2189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</w:t>
            </w:r>
            <w:r w:rsidR="0017750C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809" w:type="dxa"/>
          </w:tcPr>
          <w:p w:rsidR="00092189" w:rsidRPr="00FA52BA" w:rsidRDefault="00D34A57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F72">
              <w:rPr>
                <w:rFonts w:ascii="Times New Roman" w:hAnsi="Times New Roman"/>
                <w:sz w:val="24"/>
                <w:szCs w:val="24"/>
              </w:rPr>
              <w:t>Текущий ко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н</w:t>
            </w:r>
            <w:r w:rsidRPr="00A60F72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992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092189" w:rsidRPr="00FA52BA" w:rsidRDefault="00092189" w:rsidP="0017750C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566E" w:rsidRDefault="002A566E" w:rsidP="00093EE2">
      <w:pPr>
        <w:pStyle w:val="af7"/>
        <w:jc w:val="both"/>
        <w:rPr>
          <w:rFonts w:ascii="Times New Roman" w:hAnsi="Times New Roman"/>
          <w:sz w:val="24"/>
          <w:szCs w:val="24"/>
        </w:rPr>
        <w:sectPr w:rsidR="002A566E" w:rsidSect="00C1212F">
          <w:headerReference w:type="default" r:id="rId23"/>
          <w:footnotePr>
            <w:pos w:val="beneathText"/>
          </w:footnotePr>
          <w:pgSz w:w="11905" w:h="16837"/>
          <w:pgMar w:top="993" w:right="1134" w:bottom="1134" w:left="1134" w:header="720" w:footer="720" w:gutter="0"/>
          <w:cols w:space="720"/>
          <w:docGrid w:linePitch="299"/>
        </w:sectPr>
      </w:pPr>
    </w:p>
    <w:p w:rsidR="000C6FB7" w:rsidRPr="00B45139" w:rsidRDefault="000C6FB7" w:rsidP="00B4513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4513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</w:t>
      </w:r>
    </w:p>
    <w:p w:rsidR="000C6FB7" w:rsidRPr="00B45139" w:rsidRDefault="000C6FB7" w:rsidP="00B451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7AD9" w:rsidRPr="00D51A3D" w:rsidRDefault="00CB3B57" w:rsidP="00B45139">
      <w:pPr>
        <w:pStyle w:val="ac"/>
        <w:spacing w:after="0"/>
        <w:jc w:val="center"/>
        <w:rPr>
          <w:b/>
          <w:color w:val="000000"/>
        </w:rPr>
      </w:pPr>
      <w:r w:rsidRPr="00CB3B57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0;margin-top:0;width:10.45pt;height:374.95pt;z-index:251668480;mso-wrap-distance-left:0;mso-wrap-distance-right:0;mso-position-horizontal-relative:page;mso-position-vertical-relative:page" stroked="f">
            <v:fill color2="black"/>
            <v:textbox style="mso-next-textbox:#_x0000_s1030" inset="0,0,0,0">
              <w:txbxContent>
                <w:p w:rsidR="00B55118" w:rsidRDefault="00B55118" w:rsidP="00547AD9">
                  <w:pPr>
                    <w:pStyle w:val="ac"/>
                  </w:pPr>
                </w:p>
              </w:txbxContent>
            </v:textbox>
            <w10:wrap anchorx="margin" anchory="margin"/>
          </v:shape>
        </w:pict>
      </w:r>
      <w:r w:rsidR="00D34E7E" w:rsidRPr="00D51A3D">
        <w:rPr>
          <w:b/>
        </w:rPr>
        <w:t xml:space="preserve">Итоговые контрольные работы </w:t>
      </w:r>
      <w:r w:rsidR="00131CAD" w:rsidRPr="00D51A3D">
        <w:rPr>
          <w:b/>
          <w:color w:val="000000"/>
        </w:rPr>
        <w:t xml:space="preserve">  </w:t>
      </w:r>
      <w:r w:rsidR="00547AD9" w:rsidRPr="00D51A3D">
        <w:rPr>
          <w:b/>
          <w:color w:val="000000"/>
        </w:rPr>
        <w:t>по предмету</w:t>
      </w:r>
    </w:p>
    <w:p w:rsidR="00547AD9" w:rsidRPr="00B45139" w:rsidRDefault="00547AD9" w:rsidP="00B45139">
      <w:pPr>
        <w:pStyle w:val="ac"/>
        <w:spacing w:after="0"/>
        <w:jc w:val="center"/>
        <w:rPr>
          <w:b/>
          <w:color w:val="000000"/>
        </w:rPr>
      </w:pPr>
      <w:r w:rsidRPr="00B45139">
        <w:rPr>
          <w:b/>
          <w:color w:val="000000"/>
        </w:rPr>
        <w:t>«Русский язык»</w:t>
      </w:r>
      <w:r w:rsidR="00D34E7E" w:rsidRPr="00B45139">
        <w:rPr>
          <w:b/>
          <w:color w:val="000000"/>
        </w:rPr>
        <w:t xml:space="preserve"> для 1-4 классов</w:t>
      </w:r>
    </w:p>
    <w:p w:rsidR="00D34E7E" w:rsidRPr="00B45139" w:rsidRDefault="00D34E7E" w:rsidP="00B45139">
      <w:pPr>
        <w:pStyle w:val="ac"/>
        <w:spacing w:after="0"/>
        <w:jc w:val="center"/>
        <w:rPr>
          <w:b/>
        </w:rPr>
      </w:pPr>
      <w:r w:rsidRPr="00B45139">
        <w:rPr>
          <w:b/>
        </w:rPr>
        <w:t>Итоговая контрольная работа по русскому языку для 1 класса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работы: </w:t>
      </w: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проверить умение применять пройденные правила: оформление предложений на письме, правописание имён собственных, слов с сочетаниями </w:t>
      </w:r>
      <w:proofErr w:type="spellStart"/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жи-ши</w:t>
      </w:r>
      <w:proofErr w:type="spellEnd"/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ча-ща</w:t>
      </w:r>
      <w:proofErr w:type="spellEnd"/>
      <w:proofErr w:type="gramEnd"/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чу-щу</w:t>
      </w:r>
      <w:proofErr w:type="spellEnd"/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умение д</w:t>
      </w: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лить слова на слоги.</w:t>
      </w:r>
    </w:p>
    <w:p w:rsidR="00D34E7E" w:rsidRPr="00B45139" w:rsidRDefault="00D34E7E" w:rsidP="00B45139">
      <w:pPr>
        <w:pStyle w:val="ac"/>
        <w:spacing w:after="0"/>
        <w:rPr>
          <w:color w:val="000000"/>
          <w:shd w:val="clear" w:color="auto" w:fill="FFFFFF"/>
        </w:rPr>
      </w:pPr>
      <w:r w:rsidRPr="00B45139">
        <w:rPr>
          <w:color w:val="000000"/>
          <w:shd w:val="clear" w:color="auto" w:fill="FFFFFF"/>
        </w:rPr>
        <w:t xml:space="preserve">Цель первой части: создать условия для определения уровня </w:t>
      </w:r>
      <w:proofErr w:type="spellStart"/>
      <w:r w:rsidRPr="00B45139">
        <w:rPr>
          <w:color w:val="000000"/>
          <w:shd w:val="clear" w:color="auto" w:fill="FFFFFF"/>
        </w:rPr>
        <w:t>сформированности</w:t>
      </w:r>
      <w:proofErr w:type="spellEnd"/>
      <w:r w:rsidRPr="00B45139">
        <w:rPr>
          <w:color w:val="000000"/>
          <w:shd w:val="clear" w:color="auto" w:fill="FFFFFF"/>
        </w:rPr>
        <w:t xml:space="preserve"> орфографического навыка у младших школьников на конец первого класса. Эта часть представлена диктантом. </w:t>
      </w:r>
    </w:p>
    <w:p w:rsidR="00D34E7E" w:rsidRPr="00B45139" w:rsidRDefault="00D34E7E" w:rsidP="00B45139">
      <w:pPr>
        <w:pStyle w:val="ac"/>
        <w:spacing w:after="0"/>
        <w:rPr>
          <w:color w:val="000000"/>
          <w:shd w:val="clear" w:color="auto" w:fill="FFFFFF"/>
        </w:rPr>
      </w:pPr>
      <w:r w:rsidRPr="00B45139">
        <w:rPr>
          <w:color w:val="000000"/>
          <w:shd w:val="clear" w:color="auto" w:fill="FFFFFF"/>
        </w:rPr>
        <w:t xml:space="preserve">Цели заданий второй части: создать условия </w:t>
      </w:r>
      <w:proofErr w:type="gramStart"/>
      <w:r w:rsidRPr="00B45139">
        <w:rPr>
          <w:color w:val="000000"/>
          <w:shd w:val="clear" w:color="auto" w:fill="FFFFFF"/>
        </w:rPr>
        <w:t>для</w:t>
      </w:r>
      <w:proofErr w:type="gramEnd"/>
      <w:r w:rsidRPr="00B45139">
        <w:rPr>
          <w:color w:val="000000"/>
          <w:shd w:val="clear" w:color="auto" w:fill="FFFFFF"/>
        </w:rPr>
        <w:t>:</w:t>
      </w:r>
    </w:p>
    <w:p w:rsidR="00D34E7E" w:rsidRPr="00B45139" w:rsidRDefault="00D34E7E" w:rsidP="00B45139">
      <w:pPr>
        <w:pStyle w:val="ac"/>
        <w:spacing w:after="0"/>
        <w:rPr>
          <w:color w:val="000000"/>
          <w:shd w:val="clear" w:color="auto" w:fill="FFFFFF"/>
        </w:rPr>
      </w:pPr>
      <w:r w:rsidRPr="00B45139">
        <w:rPr>
          <w:color w:val="000000"/>
          <w:shd w:val="clear" w:color="auto" w:fill="FFFFFF"/>
        </w:rPr>
        <w:t xml:space="preserve"> 1. выявления уровня лингвистических знаний и умений учащихся в определенной языковой области; </w:t>
      </w:r>
    </w:p>
    <w:p w:rsidR="00D34E7E" w:rsidRPr="00B45139" w:rsidRDefault="00D34E7E" w:rsidP="00B45139">
      <w:pPr>
        <w:pStyle w:val="ac"/>
        <w:spacing w:after="0"/>
        <w:rPr>
          <w:color w:val="000000"/>
          <w:shd w:val="clear" w:color="auto" w:fill="FFFFFF"/>
        </w:rPr>
      </w:pPr>
      <w:r w:rsidRPr="00B45139">
        <w:rPr>
          <w:color w:val="000000"/>
          <w:shd w:val="clear" w:color="auto" w:fill="FFFFFF"/>
        </w:rPr>
        <w:t>2. диагностирования, в какой степени сформированы у учащегося основные компоненты учебной деятельности:</w:t>
      </w:r>
    </w:p>
    <w:p w:rsidR="00D34E7E" w:rsidRPr="00B45139" w:rsidRDefault="00D34E7E" w:rsidP="00B45139">
      <w:pPr>
        <w:pStyle w:val="ac"/>
        <w:spacing w:after="0"/>
        <w:rPr>
          <w:color w:val="000000"/>
          <w:shd w:val="clear" w:color="auto" w:fill="FFFFFF"/>
        </w:rPr>
      </w:pPr>
      <w:r w:rsidRPr="00B45139">
        <w:rPr>
          <w:color w:val="000000"/>
          <w:shd w:val="clear" w:color="auto" w:fill="FFFFFF"/>
        </w:rPr>
        <w:t xml:space="preserve"> </w:t>
      </w:r>
      <w:r w:rsidRPr="00B45139">
        <w:rPr>
          <w:color w:val="000000"/>
          <w:shd w:val="clear" w:color="auto" w:fill="FFFFFF"/>
        </w:rPr>
        <w:sym w:font="Symbol" w:char="F02D"/>
      </w:r>
      <w:r w:rsidRPr="00B45139">
        <w:rPr>
          <w:color w:val="000000"/>
          <w:shd w:val="clear" w:color="auto" w:fill="FFFFFF"/>
        </w:rPr>
        <w:t xml:space="preserve"> умение отличать известное от неизвестного;</w:t>
      </w:r>
    </w:p>
    <w:p w:rsidR="00D34E7E" w:rsidRPr="00B45139" w:rsidRDefault="00D34E7E" w:rsidP="00B45139">
      <w:pPr>
        <w:pStyle w:val="ac"/>
        <w:spacing w:after="0"/>
        <w:rPr>
          <w:color w:val="000000"/>
          <w:shd w:val="clear" w:color="auto" w:fill="FFFFFF"/>
        </w:rPr>
      </w:pPr>
      <w:r w:rsidRPr="00B45139">
        <w:rPr>
          <w:color w:val="000000"/>
          <w:shd w:val="clear" w:color="auto" w:fill="FFFFFF"/>
        </w:rPr>
        <w:t xml:space="preserve"> </w:t>
      </w:r>
      <w:r w:rsidRPr="00B45139">
        <w:rPr>
          <w:color w:val="000000"/>
          <w:shd w:val="clear" w:color="auto" w:fill="FFFFFF"/>
        </w:rPr>
        <w:sym w:font="Symbol" w:char="F02D"/>
      </w:r>
      <w:r w:rsidRPr="00B45139">
        <w:rPr>
          <w:color w:val="000000"/>
          <w:shd w:val="clear" w:color="auto" w:fill="FFFFFF"/>
        </w:rPr>
        <w:t xml:space="preserve"> обнаруживать новое; поставить задачу для будущего изучения; </w:t>
      </w:r>
    </w:p>
    <w:p w:rsidR="00D34E7E" w:rsidRPr="00B45139" w:rsidRDefault="00D34E7E" w:rsidP="00B45139">
      <w:pPr>
        <w:pStyle w:val="ac"/>
        <w:spacing w:after="0"/>
        <w:rPr>
          <w:color w:val="000000"/>
          <w:shd w:val="clear" w:color="auto" w:fill="FFFFFF"/>
        </w:rPr>
      </w:pPr>
      <w:r w:rsidRPr="00B45139">
        <w:rPr>
          <w:color w:val="000000"/>
          <w:shd w:val="clear" w:color="auto" w:fill="FFFFFF"/>
        </w:rPr>
        <w:sym w:font="Symbol" w:char="F02D"/>
      </w:r>
      <w:r w:rsidRPr="00B45139">
        <w:rPr>
          <w:color w:val="000000"/>
          <w:shd w:val="clear" w:color="auto" w:fill="FFFFFF"/>
        </w:rPr>
        <w:t xml:space="preserve"> рефлексивное отношение к способам собственных действий</w:t>
      </w:r>
      <w:proofErr w:type="gramStart"/>
      <w:r w:rsidRPr="00B45139">
        <w:rPr>
          <w:color w:val="000000"/>
          <w:shd w:val="clear" w:color="auto" w:fill="FFFFFF"/>
        </w:rPr>
        <w:t xml:space="preserve">.. </w:t>
      </w:r>
      <w:proofErr w:type="gramEnd"/>
    </w:p>
    <w:p w:rsidR="00D51A3D" w:rsidRDefault="00D34E7E" w:rsidP="00B45139">
      <w:pPr>
        <w:pStyle w:val="ac"/>
        <w:spacing w:after="0"/>
        <w:rPr>
          <w:color w:val="000000"/>
          <w:shd w:val="clear" w:color="auto" w:fill="FFFFFF"/>
        </w:rPr>
      </w:pPr>
      <w:r w:rsidRPr="00B45139">
        <w:rPr>
          <w:color w:val="000000"/>
          <w:shd w:val="clear" w:color="auto" w:fill="FFFFFF"/>
        </w:rPr>
        <w:t xml:space="preserve">Проверяемое содержание: </w:t>
      </w:r>
    </w:p>
    <w:p w:rsidR="00D34E7E" w:rsidRPr="00B45139" w:rsidRDefault="00D34E7E" w:rsidP="00B45139">
      <w:pPr>
        <w:pStyle w:val="ac"/>
        <w:spacing w:after="0"/>
        <w:rPr>
          <w:color w:val="000000"/>
          <w:shd w:val="clear" w:color="auto" w:fill="FFFFFF"/>
        </w:rPr>
      </w:pPr>
      <w:r w:rsidRPr="00B45139">
        <w:rPr>
          <w:color w:val="000000"/>
          <w:shd w:val="clear" w:color="auto" w:fill="FFFFFF"/>
        </w:rPr>
        <w:sym w:font="Symbol" w:char="F0B7"/>
      </w:r>
      <w:r w:rsidRPr="00B45139">
        <w:rPr>
          <w:color w:val="000000"/>
          <w:shd w:val="clear" w:color="auto" w:fill="FFFFFF"/>
        </w:rPr>
        <w:t xml:space="preserve"> Буквосочетания </w:t>
      </w:r>
      <w:proofErr w:type="spellStart"/>
      <w:r w:rsidRPr="00B45139">
        <w:rPr>
          <w:color w:val="000000"/>
          <w:shd w:val="clear" w:color="auto" w:fill="FFFFFF"/>
        </w:rPr>
        <w:t>жи-ши</w:t>
      </w:r>
      <w:proofErr w:type="spellEnd"/>
      <w:r w:rsidRPr="00B45139">
        <w:rPr>
          <w:color w:val="000000"/>
          <w:shd w:val="clear" w:color="auto" w:fill="FFFFFF"/>
        </w:rPr>
        <w:t xml:space="preserve">, </w:t>
      </w:r>
      <w:proofErr w:type="spellStart"/>
      <w:r w:rsidRPr="00B45139">
        <w:rPr>
          <w:color w:val="000000"/>
          <w:shd w:val="clear" w:color="auto" w:fill="FFFFFF"/>
        </w:rPr>
        <w:t>ча-ща</w:t>
      </w:r>
      <w:proofErr w:type="spellEnd"/>
      <w:r w:rsidRPr="00B45139">
        <w:rPr>
          <w:color w:val="000000"/>
          <w:shd w:val="clear" w:color="auto" w:fill="FFFFFF"/>
        </w:rPr>
        <w:t xml:space="preserve">, </w:t>
      </w:r>
      <w:proofErr w:type="spellStart"/>
      <w:r w:rsidRPr="00B45139">
        <w:rPr>
          <w:color w:val="000000"/>
          <w:shd w:val="clear" w:color="auto" w:fill="FFFFFF"/>
        </w:rPr>
        <w:t>чу-щу</w:t>
      </w:r>
      <w:proofErr w:type="spellEnd"/>
      <w:r w:rsidRPr="00B45139">
        <w:rPr>
          <w:color w:val="000000"/>
          <w:shd w:val="clear" w:color="auto" w:fill="FFFFFF"/>
        </w:rPr>
        <w:t xml:space="preserve"> (</w:t>
      </w:r>
      <w:proofErr w:type="gramStart"/>
      <w:r w:rsidRPr="00B45139">
        <w:rPr>
          <w:color w:val="000000"/>
          <w:shd w:val="clear" w:color="auto" w:fill="FFFFFF"/>
        </w:rPr>
        <w:t>летучая</w:t>
      </w:r>
      <w:proofErr w:type="gramEnd"/>
      <w:r w:rsidRPr="00B45139">
        <w:rPr>
          <w:color w:val="000000"/>
          <w:shd w:val="clear" w:color="auto" w:fill="FFFFFF"/>
        </w:rPr>
        <w:t xml:space="preserve">, пушистый, хочу) </w:t>
      </w:r>
    </w:p>
    <w:p w:rsidR="00D34E7E" w:rsidRPr="00B45139" w:rsidRDefault="00D34E7E" w:rsidP="00B45139">
      <w:pPr>
        <w:pStyle w:val="ac"/>
        <w:spacing w:after="0"/>
        <w:rPr>
          <w:color w:val="000000"/>
          <w:shd w:val="clear" w:color="auto" w:fill="FFFFFF"/>
        </w:rPr>
      </w:pPr>
      <w:r w:rsidRPr="00B45139">
        <w:rPr>
          <w:color w:val="000000"/>
          <w:shd w:val="clear" w:color="auto" w:fill="FFFFFF"/>
        </w:rPr>
        <w:sym w:font="Symbol" w:char="F0B7"/>
      </w:r>
      <w:r w:rsidRPr="00B45139">
        <w:rPr>
          <w:color w:val="000000"/>
          <w:shd w:val="clear" w:color="auto" w:fill="FFFFFF"/>
        </w:rPr>
        <w:t xml:space="preserve"> Ь – показатель мягкости согласных (взять) </w:t>
      </w:r>
    </w:p>
    <w:p w:rsidR="00D34E7E" w:rsidRPr="00B45139" w:rsidRDefault="00D34E7E" w:rsidP="00B45139">
      <w:pPr>
        <w:pStyle w:val="ac"/>
        <w:spacing w:after="0"/>
        <w:rPr>
          <w:color w:val="000000"/>
          <w:shd w:val="clear" w:color="auto" w:fill="FFFFFF"/>
        </w:rPr>
      </w:pPr>
      <w:r w:rsidRPr="00B45139">
        <w:rPr>
          <w:color w:val="000000"/>
          <w:shd w:val="clear" w:color="auto" w:fill="FFFFFF"/>
        </w:rPr>
        <w:sym w:font="Symbol" w:char="F0B7"/>
      </w:r>
      <w:r w:rsidRPr="00B45139">
        <w:rPr>
          <w:color w:val="000000"/>
          <w:shd w:val="clear" w:color="auto" w:fill="FFFFFF"/>
        </w:rPr>
        <w:t xml:space="preserve"> Раздельное написание предлогов (на сосне, в руки) </w:t>
      </w:r>
    </w:p>
    <w:p w:rsidR="00D34E7E" w:rsidRDefault="00D34E7E" w:rsidP="00B45139">
      <w:pPr>
        <w:pStyle w:val="ac"/>
        <w:spacing w:after="0"/>
        <w:rPr>
          <w:color w:val="000000"/>
          <w:shd w:val="clear" w:color="auto" w:fill="FFFFFF"/>
        </w:rPr>
      </w:pPr>
      <w:r w:rsidRPr="00B45139">
        <w:rPr>
          <w:color w:val="000000"/>
          <w:shd w:val="clear" w:color="auto" w:fill="FFFFFF"/>
        </w:rPr>
        <w:sym w:font="Symbol" w:char="F0B7"/>
      </w:r>
      <w:r w:rsidRPr="00B45139">
        <w:rPr>
          <w:color w:val="000000"/>
          <w:shd w:val="clear" w:color="auto" w:fill="FFFFFF"/>
        </w:rPr>
        <w:t xml:space="preserve"> </w:t>
      </w:r>
      <w:proofErr w:type="gramStart"/>
      <w:r w:rsidRPr="00B45139">
        <w:rPr>
          <w:color w:val="000000"/>
          <w:shd w:val="clear" w:color="auto" w:fill="FFFFFF"/>
        </w:rPr>
        <w:t>Оформление предложения (заглавная буква в начале предложения, точка в конце предложения</w:t>
      </w:r>
      <w:proofErr w:type="gramEnd"/>
    </w:p>
    <w:p w:rsidR="004914FC" w:rsidRPr="004914FC" w:rsidRDefault="004914FC" w:rsidP="00D51A3D">
      <w:pPr>
        <w:numPr>
          <w:ilvl w:val="0"/>
          <w:numId w:val="27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>Предметные знания и умения:</w:t>
      </w:r>
    </w:p>
    <w:p w:rsidR="004914FC" w:rsidRPr="004914FC" w:rsidRDefault="004914FC" w:rsidP="004914FC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-использовать правила, изученные в 1классе,</w:t>
      </w:r>
    </w:p>
    <w:p w:rsidR="004914FC" w:rsidRPr="004914FC" w:rsidRDefault="004914FC" w:rsidP="004914FC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 правила оформления предложений на письме;</w:t>
      </w:r>
    </w:p>
    <w:p w:rsidR="004914FC" w:rsidRDefault="004914FC" w:rsidP="004914FC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 xml:space="preserve">- каллиграфически правильно и </w:t>
      </w:r>
      <w:proofErr w:type="spellStart"/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орфографическ</w:t>
      </w:r>
      <w:r w:rsidR="00B55118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и</w:t>
      </w:r>
      <w:proofErr w:type="spellEnd"/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 xml:space="preserve"> верно писать текст под диктовку</w:t>
      </w:r>
      <w:r w:rsidR="00D51A3D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.</w:t>
      </w:r>
    </w:p>
    <w:p w:rsidR="004914FC" w:rsidRDefault="004914FC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Cs w:val="14"/>
          <w:u w:val="single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color w:val="000000"/>
          <w:szCs w:val="14"/>
          <w:u w:val="single"/>
          <w:lang w:eastAsia="ru-RU"/>
        </w:rPr>
        <w:t>Личностные результаты:</w:t>
      </w:r>
    </w:p>
    <w:p w:rsidR="004914FC" w:rsidRPr="00B55118" w:rsidRDefault="004914FC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 xml:space="preserve">внутренней позиции школьника на уровне положительного отношения к школе; </w:t>
      </w:r>
    </w:p>
    <w:p w:rsidR="004914FC" w:rsidRPr="00B55118" w:rsidRDefault="004914FC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 xml:space="preserve"> положительного отношения к урокам русского языка; </w:t>
      </w:r>
    </w:p>
    <w:p w:rsidR="004914FC" w:rsidRPr="00B55118" w:rsidRDefault="004914FC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>уважительного отношения к русскому языку как родному языку русского народа и яз</w:t>
      </w:r>
      <w:r w:rsidRPr="00B55118">
        <w:rPr>
          <w:rFonts w:ascii="Times New Roman" w:hAnsi="Times New Roman" w:cs="Times New Roman"/>
          <w:sz w:val="24"/>
        </w:rPr>
        <w:t>ы</w:t>
      </w:r>
      <w:r w:rsidRPr="00B55118">
        <w:rPr>
          <w:rFonts w:ascii="Times New Roman" w:hAnsi="Times New Roman" w:cs="Times New Roman"/>
          <w:sz w:val="24"/>
        </w:rPr>
        <w:t>кам, на которых говорят другие народы;</w:t>
      </w:r>
    </w:p>
    <w:p w:rsidR="004914FC" w:rsidRPr="00B55118" w:rsidRDefault="004914FC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 xml:space="preserve">  интереса к языковой и речевой деятельности; </w:t>
      </w:r>
    </w:p>
    <w:p w:rsidR="004914FC" w:rsidRPr="00B55118" w:rsidRDefault="004914FC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 xml:space="preserve">представления об этических чувствах (доброжелательности, сочувствия, сопереживания, отзывчивости, любви ко всему живому на Земле и др.); </w:t>
      </w:r>
    </w:p>
    <w:p w:rsidR="004914FC" w:rsidRPr="00B55118" w:rsidRDefault="004914FC" w:rsidP="00D51A3D">
      <w:pPr>
        <w:pStyle w:val="a4"/>
        <w:numPr>
          <w:ilvl w:val="0"/>
          <w:numId w:val="26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B55118">
        <w:rPr>
          <w:rFonts w:ascii="Times New Roman" w:hAnsi="Times New Roman" w:cs="Times New Roman"/>
          <w:sz w:val="24"/>
        </w:rPr>
        <w:t>первоначальных навыков сотрудничества со взрослыми и сверстниками в процессе в</w:t>
      </w:r>
      <w:r w:rsidRPr="00B55118">
        <w:rPr>
          <w:rFonts w:ascii="Times New Roman" w:hAnsi="Times New Roman" w:cs="Times New Roman"/>
          <w:sz w:val="24"/>
        </w:rPr>
        <w:t>ы</w:t>
      </w:r>
      <w:r w:rsidRPr="00B55118">
        <w:rPr>
          <w:rFonts w:ascii="Times New Roman" w:hAnsi="Times New Roman" w:cs="Times New Roman"/>
          <w:sz w:val="24"/>
        </w:rPr>
        <w:t>полнения совместной учебной деятельности на уроке</w:t>
      </w:r>
      <w:proofErr w:type="gramStart"/>
      <w:r w:rsidRPr="00B55118">
        <w:rPr>
          <w:rFonts w:ascii="Times New Roman" w:hAnsi="Times New Roman" w:cs="Times New Roman"/>
          <w:sz w:val="24"/>
        </w:rPr>
        <w:t xml:space="preserve"> .</w:t>
      </w:r>
      <w:proofErr w:type="gramEnd"/>
    </w:p>
    <w:p w:rsidR="004914FC" w:rsidRPr="004914FC" w:rsidRDefault="004914FC" w:rsidP="00D51A3D">
      <w:pPr>
        <w:pStyle w:val="a4"/>
        <w:numPr>
          <w:ilvl w:val="0"/>
          <w:numId w:val="26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 xml:space="preserve"> </w:t>
      </w:r>
      <w:proofErr w:type="spellStart"/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>Метапредметные</w:t>
      </w:r>
      <w:proofErr w:type="spellEnd"/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 xml:space="preserve"> умения:</w:t>
      </w:r>
    </w:p>
    <w:p w:rsidR="004914FC" w:rsidRPr="004914FC" w:rsidRDefault="004914FC" w:rsidP="004914FC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i/>
          <w:iCs/>
          <w:color w:val="000000"/>
          <w:szCs w:val="14"/>
          <w:u w:val="single"/>
          <w:lang w:eastAsia="ru-RU"/>
        </w:rPr>
        <w:t>- </w:t>
      </w:r>
      <w:r w:rsidRPr="004914FC">
        <w:rPr>
          <w:rFonts w:ascii="Times New Roman" w:eastAsia="Times New Roman" w:hAnsi="Times New Roman" w:cs="Times New Roman"/>
          <w:b/>
          <w:bCs/>
          <w:i/>
          <w:iCs/>
          <w:color w:val="000000"/>
          <w:szCs w:val="14"/>
          <w:u w:val="single"/>
          <w:lang w:eastAsia="ru-RU"/>
        </w:rPr>
        <w:t>познавательные</w:t>
      </w:r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>:</w:t>
      </w:r>
    </w:p>
    <w:p w:rsidR="004914FC" w:rsidRPr="004914FC" w:rsidRDefault="004914FC" w:rsidP="004914FC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lang w:eastAsia="ru-RU"/>
        </w:rPr>
        <w:t>-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П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оиск и выделение необходимой информации</w:t>
      </w:r>
    </w:p>
    <w:p w:rsidR="004914FC" w:rsidRPr="004914FC" w:rsidRDefault="004914FC" w:rsidP="004914FC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-Использование логических приёмов мышления.</w:t>
      </w:r>
    </w:p>
    <w:p w:rsidR="004914FC" w:rsidRPr="004914FC" w:rsidRDefault="004914FC" w:rsidP="004914FC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-Выполнять задания в соответствии с инструкцией</w:t>
      </w:r>
    </w:p>
    <w:p w:rsidR="004914FC" w:rsidRPr="004914FC" w:rsidRDefault="004914FC" w:rsidP="004914FC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u w:val="single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u w:val="single"/>
          <w:lang w:eastAsia="ru-RU"/>
        </w:rPr>
        <w:t>- </w:t>
      </w:r>
      <w:r w:rsidRPr="004914FC">
        <w:rPr>
          <w:rFonts w:ascii="Times New Roman" w:eastAsia="Times New Roman" w:hAnsi="Times New Roman" w:cs="Times New Roman"/>
          <w:b/>
          <w:bCs/>
          <w:i/>
          <w:iCs/>
          <w:color w:val="000000"/>
          <w:szCs w:val="14"/>
          <w:u w:val="single"/>
          <w:lang w:eastAsia="ru-RU"/>
        </w:rPr>
        <w:t>регулятивные</w:t>
      </w:r>
      <w:r w:rsidRPr="004914FC">
        <w:rPr>
          <w:rFonts w:ascii="Times New Roman" w:eastAsia="Times New Roman" w:hAnsi="Times New Roman" w:cs="Times New Roman"/>
          <w:color w:val="000000"/>
          <w:szCs w:val="14"/>
          <w:u w:val="single"/>
          <w:lang w:eastAsia="ru-RU"/>
        </w:rPr>
        <w:t>:</w:t>
      </w:r>
    </w:p>
    <w:p w:rsidR="004914FC" w:rsidRPr="004914FC" w:rsidRDefault="004914FC" w:rsidP="004914FC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О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существлять проверку и вносить изменения, контролировать правильность записи во время письма под диктовку</w:t>
      </w:r>
    </w:p>
    <w:p w:rsidR="004914FC" w:rsidRPr="004914FC" w:rsidRDefault="004914FC" w:rsidP="004914FC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 С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равнивать и группировать звуки, буквы.</w:t>
      </w:r>
    </w:p>
    <w:p w:rsidR="004914FC" w:rsidRPr="004914FC" w:rsidRDefault="004914FC" w:rsidP="004914FC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lastRenderedPageBreak/>
        <w:t>-Использовать изученные правила при написании диктанта и выполнении заданий.</w:t>
      </w:r>
    </w:p>
    <w:p w:rsidR="004914FC" w:rsidRPr="004914FC" w:rsidRDefault="004914FC" w:rsidP="004914FC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bCs/>
          <w:i/>
          <w:iCs/>
          <w:color w:val="000000"/>
          <w:szCs w:val="14"/>
          <w:u w:val="single"/>
          <w:lang w:eastAsia="ru-RU"/>
        </w:rPr>
        <w:t>- коммуникативные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:</w:t>
      </w:r>
    </w:p>
    <w:p w:rsidR="004914FC" w:rsidRPr="004914FC" w:rsidRDefault="004914FC" w:rsidP="004914FC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 Понимать текст, оформлять свои мысли в письменной форме</w:t>
      </w:r>
      <w:proofErr w:type="gramStart"/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 xml:space="preserve"> ;</w:t>
      </w:r>
      <w:proofErr w:type="gramEnd"/>
    </w:p>
    <w:p w:rsidR="00D34E7E" w:rsidRPr="00B45139" w:rsidRDefault="00D34E7E" w:rsidP="00B451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Васька.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Любы живёт кот Васька. Он весь белый. На лап</w:t>
      </w: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</w:t>
      </w: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тёмные пятна. Хвост пушистый. Лет</w:t>
      </w: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</w:t>
      </w: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Ваську взяли на дачу. Он люб</w:t>
      </w: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</w:t>
      </w: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спать на </w:t>
      </w: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</w:t>
      </w: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кне. Там т</w:t>
      </w: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</w:t>
      </w: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пло. Люба часто играла с котом.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ГРАММАТИЧЕСКОЕ ЗАДАНИЕ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вариант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 Разделить слова на слоги: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идут, стучат, </w:t>
      </w:r>
      <w:proofErr w:type="gramStart"/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рыжие</w:t>
      </w:r>
      <w:proofErr w:type="gramEnd"/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 Записать цифрой, сколько букв и звуков в словах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ёжики-__________________________________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мальчики-_______________________________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 Подчеркнуть буквы мягких согласных звуков в 5 предложении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 Поставь в словах знак ударения. Запиши эти слова в алфавитном порядке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житель, огоньки, весна, нитки, хороший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вариант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 Разделить слова на слоги: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Юра, веткам, ёжики.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 Записать цифрой, сколько букв и звуков в словах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серые-__________________________________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укрылись-_______________________________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 Подчеркнуть буквы мягких согласных звуков в 6 предложении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 Поставь в словах знак ударения. Запиши эти слова в алфавитном порядке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бревно, крокодил, ушанка, польза, чтение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Время выполнения грамматического задания-15 минут</w:t>
      </w:r>
    </w:p>
    <w:p w:rsidR="00D34E7E" w:rsidRPr="00B45139" w:rsidRDefault="00D34E7E" w:rsidP="00B451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Правильные ответы</w:t>
      </w:r>
    </w:p>
    <w:tbl>
      <w:tblPr>
        <w:tblW w:w="985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98"/>
        <w:gridCol w:w="4325"/>
        <w:gridCol w:w="4132"/>
      </w:tblGrid>
      <w:tr w:rsidR="00D34E7E" w:rsidRPr="00B45139" w:rsidTr="00B45139"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E7E" w:rsidRPr="00B45139" w:rsidRDefault="00D34E7E" w:rsidP="00B4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з</w:t>
            </w: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дания</w:t>
            </w:r>
          </w:p>
        </w:tc>
        <w:tc>
          <w:tcPr>
            <w:tcW w:w="4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E7E" w:rsidRPr="00B45139" w:rsidRDefault="00D34E7E" w:rsidP="00B4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 (решение)</w:t>
            </w:r>
          </w:p>
        </w:tc>
        <w:tc>
          <w:tcPr>
            <w:tcW w:w="4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E7E" w:rsidRPr="00B45139" w:rsidRDefault="00D34E7E" w:rsidP="00B4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</w:tr>
      <w:tr w:rsidR="00D34E7E" w:rsidRPr="00B45139" w:rsidTr="00B45139"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E7E" w:rsidRPr="00B45139" w:rsidRDefault="00D34E7E" w:rsidP="00B4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1в</w:t>
            </w:r>
            <w:proofErr w:type="gramStart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.-</w:t>
            </w:r>
            <w:proofErr w:type="gramEnd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 дут, </w:t>
            </w:r>
            <w:proofErr w:type="spellStart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сту</w:t>
            </w:r>
            <w:proofErr w:type="spellEnd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чат, </w:t>
            </w:r>
            <w:proofErr w:type="spellStart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ры</w:t>
            </w:r>
            <w:proofErr w:type="spellEnd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е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2в.-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</w:t>
            </w:r>
            <w:proofErr w:type="spellEnd"/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</w:t>
            </w:r>
            <w:proofErr w:type="spellEnd"/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ё </w:t>
            </w:r>
            <w:proofErr w:type="spellStart"/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  <w:proofErr w:type="spellEnd"/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балла – </w:t>
            </w:r>
            <w:proofErr w:type="gramStart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верно</w:t>
            </w:r>
            <w:proofErr w:type="gramEnd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разделены все 3 слова;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балл</w:t>
            </w:r>
            <w:proofErr w:type="gramStart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верно разделены 2 слова;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балл – верно разделено 1 слово;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 баллов – получен любой другой ответ или отсутствует</w:t>
            </w:r>
          </w:p>
        </w:tc>
      </w:tr>
      <w:tr w:rsidR="00D34E7E" w:rsidRPr="00B45139" w:rsidTr="00B45139"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E7E" w:rsidRPr="00B45139" w:rsidRDefault="00D34E7E" w:rsidP="00B4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1в.-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серые-5б., 6зв.,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укрылись-8б., 7зв.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2в.-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ёжики-5б., 6зв.,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мальчики-8б., 7зв.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2балл</w:t>
            </w:r>
            <w:proofErr w:type="gramStart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верно указано в обоих к</w:t>
            </w: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личество букв и звуков;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1балл-в одном слове верно указано количество букв и звуков;</w:t>
            </w:r>
            <w:proofErr w:type="gramEnd"/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 баллов – получен любой другой ответ или отсутствует</w:t>
            </w:r>
          </w:p>
        </w:tc>
      </w:tr>
      <w:tr w:rsidR="00D34E7E" w:rsidRPr="00B45139" w:rsidTr="00B45139"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E7E" w:rsidRPr="00B45139" w:rsidRDefault="00D34E7E" w:rsidP="00B4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1в. – Он 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б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 спа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т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на ок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н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2в. – 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Ва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ьку в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з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 да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ч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у.</w:t>
            </w:r>
          </w:p>
        </w:tc>
        <w:tc>
          <w:tcPr>
            <w:tcW w:w="4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балл</w:t>
            </w:r>
            <w:proofErr w:type="gramStart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правильно найдено пре</w:t>
            </w: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ложение, верно подчёркнуты все буквы;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1балл – неправильно найдено предложение, но верно подчёркн</w:t>
            </w: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 все буквы;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или правильно найдено предлож</w:t>
            </w: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ние, но неверно подчёркнуты бу</w:t>
            </w: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вы;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 баллов – получен любой другой ответ или отсутствует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4E7E" w:rsidRPr="00B45139" w:rsidTr="00B45139"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E7E" w:rsidRPr="00B45139" w:rsidRDefault="00D34E7E" w:rsidP="00B4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7052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7625" cy="85725"/>
                  <wp:effectExtent l="19050" t="0" r="9525" b="0"/>
                  <wp:wrapSquare wrapText="bothSides"/>
                  <wp:docPr id="19" name="Рисунок 8" descr="https://fsd.multiurok.ru/html/2018/05/09/s_5af2ca8b490d0/897901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fsd.multiurok.ru/html/2018/05/09/s_5af2ca8b490d0/897901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451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71552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7625" cy="85725"/>
                  <wp:effectExtent l="19050" t="0" r="9525" b="0"/>
                  <wp:wrapSquare wrapText="bothSides"/>
                  <wp:docPr id="18" name="Рисунок 9" descr="https://fsd.multiurok.ru/html/2018/05/09/s_5af2ca8b490d0/897901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fsd.multiurok.ru/html/2018/05/09/s_5af2ca8b490d0/897901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0" distR="0" simplePos="0" relativeHeight="25167257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7625" cy="85725"/>
                  <wp:effectExtent l="19050" t="0" r="9525" b="0"/>
                  <wp:wrapSquare wrapText="bothSides"/>
                  <wp:docPr id="10" name="Рисунок 10" descr="https://fsd.multiurok.ru/html/2018/05/09/s_5af2ca8b490d0/897901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fsd.multiurok.ru/html/2018/05/09/s_5af2ca8b490d0/897901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4513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0" distR="0" simplePos="0" relativeHeight="25167360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7625" cy="85725"/>
                  <wp:effectExtent l="19050" t="0" r="9525" b="0"/>
                  <wp:wrapSquare wrapText="bothSides"/>
                  <wp:docPr id="11" name="Рисунок 11" descr="https://fsd.multiurok.ru/html/2018/05/09/s_5af2ca8b490d0/897901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fsd.multiurok.ru/html/2018/05/09/s_5af2ca8b490d0/897901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4513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0" distR="0" simplePos="0" relativeHeight="25167462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7625" cy="85725"/>
                  <wp:effectExtent l="19050" t="0" r="9525" b="0"/>
                  <wp:wrapSquare wrapText="bothSides"/>
                  <wp:docPr id="12" name="Рисунок 12" descr="https://fsd.multiurok.ru/html/2018/05/09/s_5af2ca8b490d0/897901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fsd.multiurok.ru/html/2018/05/09/s_5af2ca8b490d0/897901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1в.- бревно, крокодил, польза, ушанка, чтение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0" distR="0" simplePos="0" relativeHeight="25167564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7625" cy="85725"/>
                  <wp:effectExtent l="19050" t="0" r="9525" b="0"/>
                  <wp:wrapSquare wrapText="bothSides"/>
                  <wp:docPr id="13" name="Рисунок 13" descr="https://fsd.multiurok.ru/html/2018/05/09/s_5af2ca8b490d0/897901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fsd.multiurok.ru/html/2018/05/09/s_5af2ca8b490d0/897901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4513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0" distR="0" simplePos="0" relativeHeight="251676672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7625" cy="85725"/>
                  <wp:effectExtent l="19050" t="0" r="9525" b="0"/>
                  <wp:wrapSquare wrapText="bothSides"/>
                  <wp:docPr id="14" name="Рисунок 14" descr="https://fsd.multiurok.ru/html/2018/05/09/s_5af2ca8b490d0/897901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fsd.multiurok.ru/html/2018/05/09/s_5af2ca8b490d0/897901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4513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0" distR="0" simplePos="0" relativeHeight="25167769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7625" cy="85725"/>
                  <wp:effectExtent l="19050" t="0" r="9525" b="0"/>
                  <wp:wrapSquare wrapText="bothSides"/>
                  <wp:docPr id="15" name="Рисунок 15" descr="https://fsd.multiurok.ru/html/2018/05/09/s_5af2ca8b490d0/897901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fsd.multiurok.ru/html/2018/05/09/s_5af2ca8b490d0/897901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0" distR="0" simplePos="0" relativeHeight="25167872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7625" cy="85725"/>
                  <wp:effectExtent l="19050" t="0" r="9525" b="0"/>
                  <wp:wrapSquare wrapText="bothSides"/>
                  <wp:docPr id="16" name="Рисунок 16" descr="https://fsd.multiurok.ru/html/2018/05/09/s_5af2ca8b490d0/897901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fsd.multiurok.ru/html/2018/05/09/s_5af2ca8b490d0/897901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4513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0" distR="0" simplePos="0" relativeHeight="25167974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7625" cy="85725"/>
                  <wp:effectExtent l="19050" t="0" r="9525" b="0"/>
                  <wp:wrapSquare wrapText="bothSides"/>
                  <wp:docPr id="17" name="Рисунок 17" descr="https://fsd.multiurok.ru/html/2018/05/09/s_5af2ca8b490d0/897901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fsd.multiurok.ru/html/2018/05/09/s_5af2ca8b490d0/897901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2в.- весна, житель, нитки, огоньки, х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роший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балл</w:t>
            </w:r>
            <w:proofErr w:type="gramStart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правильно расставлены слова в алфавитном порядке, ве</w:t>
            </w: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 поставлено ударение;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1балл-неправильно расставлены слова в алфавитном порядке, но верно поставлено ударение;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или правильно расставлены слова в алфавитном порядке, но неверно поставлено ударение;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 баллов – получен любой другой ответ или отсутствует</w:t>
            </w:r>
          </w:p>
          <w:p w:rsidR="00D34E7E" w:rsidRPr="00B45139" w:rsidRDefault="00D34E7E" w:rsidP="00B4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 - 9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</w:t>
      </w:r>
      <w:proofErr w:type="gramEnd"/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высокий уровень: 9 баллов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</w:t>
      </w:r>
      <w:proofErr w:type="gramEnd"/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повышенный уровень: 6-8 баллов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</w:t>
      </w:r>
      <w:proofErr w:type="gramEnd"/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базовый уровень: 3 - 5 баллов</w:t>
      </w:r>
    </w:p>
    <w:p w:rsidR="00D34E7E" w:rsidRPr="00B45139" w:rsidRDefault="00D34E7E" w:rsidP="00B45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достигнут</w:t>
      </w:r>
      <w:proofErr w:type="gramEnd"/>
      <w:r w:rsidRPr="00B4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базовый уровень: 0 – 2 балла</w:t>
      </w:r>
    </w:p>
    <w:p w:rsidR="00D34E7E" w:rsidRPr="00B45139" w:rsidRDefault="00D34E7E" w:rsidP="00B45139">
      <w:pPr>
        <w:pStyle w:val="ac"/>
        <w:spacing w:after="0"/>
      </w:pPr>
    </w:p>
    <w:p w:rsidR="002143EB" w:rsidRPr="00B45139" w:rsidRDefault="002143EB" w:rsidP="00B451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139"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по русскому языку </w:t>
      </w:r>
      <w:r w:rsidR="00B45139" w:rsidRPr="00B45139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Pr="00B45139">
        <w:rPr>
          <w:rFonts w:ascii="Times New Roman" w:hAnsi="Times New Roman" w:cs="Times New Roman"/>
          <w:b/>
          <w:sz w:val="24"/>
          <w:szCs w:val="24"/>
        </w:rPr>
        <w:t>2 класс</w:t>
      </w:r>
      <w:r w:rsidR="00B45139" w:rsidRPr="00B45139">
        <w:rPr>
          <w:rFonts w:ascii="Times New Roman" w:hAnsi="Times New Roman" w:cs="Times New Roman"/>
          <w:b/>
          <w:sz w:val="24"/>
          <w:szCs w:val="24"/>
        </w:rPr>
        <w:t>а</w:t>
      </w:r>
    </w:p>
    <w:p w:rsidR="00B45139" w:rsidRDefault="00B45139" w:rsidP="00B45139">
      <w:pPr>
        <w:pStyle w:val="af"/>
        <w:spacing w:before="0" w:after="0"/>
        <w:rPr>
          <w:shd w:val="clear" w:color="auto" w:fill="F7F7F6"/>
        </w:rPr>
      </w:pPr>
      <w:r w:rsidRPr="00B45139">
        <w:rPr>
          <w:b/>
          <w:bCs/>
          <w:shd w:val="clear" w:color="auto" w:fill="F7F7F6"/>
        </w:rPr>
        <w:t>Цель работы:</w:t>
      </w:r>
      <w:r w:rsidRPr="00B45139">
        <w:rPr>
          <w:shd w:val="clear" w:color="auto" w:fill="F7F7F6"/>
        </w:rPr>
        <w:t> проверить навык правописания слов на изученные темы: гласные после шипящих; раздельное написание простейших предлогов со словами; парные звонкие и глухие согласные в конце слова; безударные гласные в однокоренных словах и в формах слова; разделительный мягкий знак; прописная  буква в именах собственных.</w:t>
      </w:r>
    </w:p>
    <w:p w:rsidR="00B55118" w:rsidRPr="004914FC" w:rsidRDefault="00B55118" w:rsidP="00D51A3D">
      <w:pPr>
        <w:numPr>
          <w:ilvl w:val="0"/>
          <w:numId w:val="27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>Предметные знания и умения: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 xml:space="preserve">-использовать правила, изученные </w:t>
      </w:r>
      <w:r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во 2 классе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,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 правила оформления предложений на письме;</w:t>
      </w:r>
    </w:p>
    <w:p w:rsidR="00B55118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 xml:space="preserve">- каллиграфически правильно и </w:t>
      </w:r>
      <w:proofErr w:type="spellStart"/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орфографическ</w:t>
      </w:r>
      <w:r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и</w:t>
      </w:r>
      <w:proofErr w:type="spellEnd"/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 xml:space="preserve"> верно писать текст под диктовку</w:t>
      </w:r>
      <w:r w:rsidR="00D51A3D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.</w:t>
      </w:r>
    </w:p>
    <w:p w:rsidR="00D51A3D" w:rsidRPr="00D51A3D" w:rsidRDefault="00D51A3D" w:rsidP="00D51A3D">
      <w:pPr>
        <w:shd w:val="clear" w:color="auto" w:fill="FFFFFF"/>
        <w:spacing w:after="101" w:line="240" w:lineRule="auto"/>
        <w:rPr>
          <w:rFonts w:ascii="Times New Roman" w:hAnsi="Times New Roman" w:cs="Times New Roman"/>
          <w:sz w:val="24"/>
        </w:rPr>
      </w:pPr>
      <w:r w:rsidRPr="00D51A3D">
        <w:rPr>
          <w:rFonts w:ascii="Times New Roman" w:hAnsi="Times New Roman" w:cs="Times New Roman"/>
          <w:sz w:val="24"/>
        </w:rPr>
        <w:t xml:space="preserve">-проверять собственный и предложенный текст, </w:t>
      </w:r>
    </w:p>
    <w:p w:rsidR="00D51A3D" w:rsidRPr="00D51A3D" w:rsidRDefault="00D51A3D" w:rsidP="00D51A3D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D51A3D">
        <w:rPr>
          <w:rFonts w:ascii="Times New Roman" w:hAnsi="Times New Roman" w:cs="Times New Roman"/>
          <w:sz w:val="24"/>
        </w:rPr>
        <w:t>-находить и исправлять орфографические и пунктуационные ошибки.</w:t>
      </w:r>
    </w:p>
    <w:p w:rsid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Cs w:val="14"/>
          <w:u w:val="single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color w:val="000000"/>
          <w:szCs w:val="14"/>
          <w:u w:val="single"/>
          <w:lang w:eastAsia="ru-RU"/>
        </w:rPr>
        <w:t>Личностные результаты:</w:t>
      </w:r>
    </w:p>
    <w:p w:rsidR="00B55118" w:rsidRP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 xml:space="preserve">внутренней позиции школьника на уровне положительного отношения к школе; </w:t>
      </w:r>
    </w:p>
    <w:p w:rsidR="00B55118" w:rsidRP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 xml:space="preserve"> положительного отношения к урокам русского языка; </w:t>
      </w:r>
    </w:p>
    <w:p w:rsidR="00B55118" w:rsidRP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>уважительного отношения к русскому языку как родному языку русского народа и яз</w:t>
      </w:r>
      <w:r w:rsidRPr="00B55118">
        <w:rPr>
          <w:rFonts w:ascii="Times New Roman" w:hAnsi="Times New Roman" w:cs="Times New Roman"/>
          <w:sz w:val="24"/>
        </w:rPr>
        <w:t>ы</w:t>
      </w:r>
      <w:r w:rsidRPr="00B55118">
        <w:rPr>
          <w:rFonts w:ascii="Times New Roman" w:hAnsi="Times New Roman" w:cs="Times New Roman"/>
          <w:sz w:val="24"/>
        </w:rPr>
        <w:t>кам, на которых говорят другие народы;</w:t>
      </w:r>
    </w:p>
    <w:p w:rsidR="00B55118" w:rsidRP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 xml:space="preserve">  интереса к языковой и речевой деятельности; </w:t>
      </w:r>
    </w:p>
    <w:p w:rsidR="00B55118" w:rsidRP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 xml:space="preserve">представления об этических чувствах (доброжелательности, сочувствия, сопереживания, отзывчивости, любви ко всему живому на Земле и др.); </w:t>
      </w:r>
    </w:p>
    <w:p w:rsidR="00B55118" w:rsidRPr="00B55118" w:rsidRDefault="00B55118" w:rsidP="00D51A3D">
      <w:pPr>
        <w:pStyle w:val="a4"/>
        <w:numPr>
          <w:ilvl w:val="0"/>
          <w:numId w:val="26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B55118">
        <w:rPr>
          <w:rFonts w:ascii="Times New Roman" w:hAnsi="Times New Roman" w:cs="Times New Roman"/>
          <w:sz w:val="24"/>
        </w:rPr>
        <w:t>первоначальных навыков сотрудничества со взрослыми и сверстниками в процессе в</w:t>
      </w:r>
      <w:r w:rsidRPr="00B55118">
        <w:rPr>
          <w:rFonts w:ascii="Times New Roman" w:hAnsi="Times New Roman" w:cs="Times New Roman"/>
          <w:sz w:val="24"/>
        </w:rPr>
        <w:t>ы</w:t>
      </w:r>
      <w:r w:rsidRPr="00B55118">
        <w:rPr>
          <w:rFonts w:ascii="Times New Roman" w:hAnsi="Times New Roman" w:cs="Times New Roman"/>
          <w:sz w:val="24"/>
        </w:rPr>
        <w:t>полнения совместной учебной деятельности на уроке</w:t>
      </w:r>
      <w:proofErr w:type="gramStart"/>
      <w:r w:rsidRPr="00B55118">
        <w:rPr>
          <w:rFonts w:ascii="Times New Roman" w:hAnsi="Times New Roman" w:cs="Times New Roman"/>
          <w:sz w:val="24"/>
        </w:rPr>
        <w:t xml:space="preserve"> .</w:t>
      </w:r>
      <w:proofErr w:type="gramEnd"/>
    </w:p>
    <w:p w:rsidR="00B55118" w:rsidRPr="004914FC" w:rsidRDefault="00B55118" w:rsidP="00D51A3D">
      <w:pPr>
        <w:pStyle w:val="a4"/>
        <w:numPr>
          <w:ilvl w:val="0"/>
          <w:numId w:val="26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 xml:space="preserve"> </w:t>
      </w:r>
      <w:proofErr w:type="spellStart"/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>Метапредметные</w:t>
      </w:r>
      <w:proofErr w:type="spellEnd"/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 xml:space="preserve"> умения: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i/>
          <w:iCs/>
          <w:color w:val="000000"/>
          <w:szCs w:val="14"/>
          <w:u w:val="single"/>
          <w:lang w:eastAsia="ru-RU"/>
        </w:rPr>
        <w:t>- </w:t>
      </w:r>
      <w:r w:rsidRPr="004914FC">
        <w:rPr>
          <w:rFonts w:ascii="Times New Roman" w:eastAsia="Times New Roman" w:hAnsi="Times New Roman" w:cs="Times New Roman"/>
          <w:b/>
          <w:bCs/>
          <w:i/>
          <w:iCs/>
          <w:color w:val="000000"/>
          <w:szCs w:val="14"/>
          <w:u w:val="single"/>
          <w:lang w:eastAsia="ru-RU"/>
        </w:rPr>
        <w:t>познавательные</w:t>
      </w:r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>: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lang w:eastAsia="ru-RU"/>
        </w:rPr>
        <w:t>-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П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оиск и выделение необходимой информации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-Использование логических приёмов мышления.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lastRenderedPageBreak/>
        <w:t>-Выполнять задания в соответствии с инструкцией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u w:val="single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u w:val="single"/>
          <w:lang w:eastAsia="ru-RU"/>
        </w:rPr>
        <w:t>- </w:t>
      </w:r>
      <w:r w:rsidRPr="004914FC">
        <w:rPr>
          <w:rFonts w:ascii="Times New Roman" w:eastAsia="Times New Roman" w:hAnsi="Times New Roman" w:cs="Times New Roman"/>
          <w:b/>
          <w:bCs/>
          <w:i/>
          <w:iCs/>
          <w:color w:val="000000"/>
          <w:szCs w:val="14"/>
          <w:u w:val="single"/>
          <w:lang w:eastAsia="ru-RU"/>
        </w:rPr>
        <w:t>регулятивные</w:t>
      </w:r>
      <w:r w:rsidRPr="004914FC">
        <w:rPr>
          <w:rFonts w:ascii="Times New Roman" w:eastAsia="Times New Roman" w:hAnsi="Times New Roman" w:cs="Times New Roman"/>
          <w:color w:val="000000"/>
          <w:szCs w:val="14"/>
          <w:u w:val="single"/>
          <w:lang w:eastAsia="ru-RU"/>
        </w:rPr>
        <w:t>: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О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существлять проверку и вносить изменения, контролировать правильность записи во время письма под диктовку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-Использовать изученные правила при написании диктанта и выполнении заданий.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bCs/>
          <w:i/>
          <w:iCs/>
          <w:color w:val="000000"/>
          <w:szCs w:val="14"/>
          <w:u w:val="single"/>
          <w:lang w:eastAsia="ru-RU"/>
        </w:rPr>
        <w:t>- коммуникативные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: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 Понимать текст, оформлять свои мысли в письменной форме</w:t>
      </w:r>
      <w:proofErr w:type="gramStart"/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 xml:space="preserve"> ;</w:t>
      </w:r>
      <w:proofErr w:type="gramEnd"/>
    </w:p>
    <w:p w:rsidR="00B55118" w:rsidRPr="00B45139" w:rsidRDefault="00B55118" w:rsidP="00B45139">
      <w:pPr>
        <w:pStyle w:val="af"/>
        <w:spacing w:before="0" w:after="0"/>
        <w:rPr>
          <w:shd w:val="clear" w:color="auto" w:fill="F7F7F6"/>
        </w:rPr>
      </w:pPr>
    </w:p>
    <w:p w:rsidR="00B45139" w:rsidRPr="00B45139" w:rsidRDefault="00B45139" w:rsidP="00B45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43EB" w:rsidRPr="00B45139" w:rsidRDefault="002143EB" w:rsidP="00B45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5139">
        <w:rPr>
          <w:rFonts w:ascii="Times New Roman" w:hAnsi="Times New Roman" w:cs="Times New Roman"/>
          <w:sz w:val="24"/>
          <w:szCs w:val="24"/>
        </w:rPr>
        <w:t>1 Диктант.</w:t>
      </w:r>
    </w:p>
    <w:p w:rsidR="002143EB" w:rsidRPr="00B45139" w:rsidRDefault="002143EB" w:rsidP="00B45139">
      <w:pPr>
        <w:pStyle w:val="af"/>
        <w:spacing w:before="0" w:after="0"/>
        <w:jc w:val="center"/>
        <w:rPr>
          <w:b/>
          <w:bCs/>
        </w:rPr>
      </w:pPr>
      <w:r w:rsidRPr="00B45139">
        <w:rPr>
          <w:b/>
          <w:bCs/>
        </w:rPr>
        <w:t>Весна.</w:t>
      </w:r>
    </w:p>
    <w:p w:rsidR="002143EB" w:rsidRPr="00B45139" w:rsidRDefault="002143EB" w:rsidP="00B45139">
      <w:pPr>
        <w:pStyle w:val="af"/>
        <w:spacing w:before="0" w:after="0"/>
        <w:rPr>
          <w:bCs/>
        </w:rPr>
      </w:pPr>
      <w:r w:rsidRPr="00B45139">
        <w:rPr>
          <w:b/>
          <w:bCs/>
        </w:rPr>
        <w:t xml:space="preserve"> </w:t>
      </w:r>
      <w:r w:rsidRPr="00B45139">
        <w:rPr>
          <w:bCs/>
        </w:rPr>
        <w:t xml:space="preserve">    Настали чудные деньки. В лесу журчат весёлые ручейки. У крыльца пушистая травка. В сад вернулись скворцы. Школьники идут гулять в рощу. Там птички вьют гнёзда. На лужайках много цветов. Дети рады теплу и весне. За ребятами бежит собака Белка. (40 слов)</w:t>
      </w:r>
    </w:p>
    <w:p w:rsidR="002143EB" w:rsidRPr="00B45139" w:rsidRDefault="002143EB" w:rsidP="00B45139">
      <w:pPr>
        <w:pStyle w:val="af"/>
        <w:spacing w:before="0" w:after="0"/>
      </w:pPr>
    </w:p>
    <w:p w:rsidR="002143EB" w:rsidRPr="00B45139" w:rsidRDefault="002143EB" w:rsidP="00B45139">
      <w:pPr>
        <w:pStyle w:val="af"/>
        <w:spacing w:before="0" w:after="0"/>
      </w:pPr>
      <w:r w:rsidRPr="00B45139">
        <w:t>2.Разобрать слова по составу:</w:t>
      </w:r>
    </w:p>
    <w:p w:rsidR="002143EB" w:rsidRPr="00B45139" w:rsidRDefault="002143EB" w:rsidP="00B45139">
      <w:pPr>
        <w:pStyle w:val="af"/>
        <w:spacing w:before="0" w:after="0"/>
      </w:pPr>
      <w:r w:rsidRPr="00B45139">
        <w:t>1 вариант: </w:t>
      </w:r>
      <w:proofErr w:type="gramStart"/>
      <w:r w:rsidRPr="00B45139">
        <w:rPr>
          <w:i/>
          <w:iCs/>
        </w:rPr>
        <w:t>перелётные</w:t>
      </w:r>
      <w:proofErr w:type="gramEnd"/>
    </w:p>
    <w:p w:rsidR="002143EB" w:rsidRPr="00B45139" w:rsidRDefault="002143EB" w:rsidP="00B45139">
      <w:pPr>
        <w:pStyle w:val="af"/>
        <w:spacing w:before="0" w:after="0"/>
      </w:pPr>
      <w:r w:rsidRPr="00B45139">
        <w:t>2 вариант: </w:t>
      </w:r>
      <w:r w:rsidRPr="00B45139">
        <w:rPr>
          <w:i/>
          <w:iCs/>
        </w:rPr>
        <w:t>затопила</w:t>
      </w:r>
    </w:p>
    <w:p w:rsidR="002143EB" w:rsidRPr="00B45139" w:rsidRDefault="002143EB" w:rsidP="00B45139">
      <w:pPr>
        <w:pStyle w:val="af"/>
        <w:spacing w:before="0" w:after="0"/>
      </w:pPr>
    </w:p>
    <w:p w:rsidR="002143EB" w:rsidRPr="00B45139" w:rsidRDefault="002143EB" w:rsidP="00B45139">
      <w:pPr>
        <w:pStyle w:val="af"/>
        <w:spacing w:before="0" w:after="0"/>
      </w:pPr>
      <w:r w:rsidRPr="00B45139">
        <w:t>3.Вставьте пропущенные буквы и подберите проверочные слова*</w:t>
      </w:r>
    </w:p>
    <w:p w:rsidR="002143EB" w:rsidRPr="00B45139" w:rsidRDefault="002143EB" w:rsidP="00B45139">
      <w:pPr>
        <w:pStyle w:val="af"/>
        <w:spacing w:before="0" w:after="0"/>
      </w:pPr>
      <w:r w:rsidRPr="00B45139">
        <w:t>1вариант: </w:t>
      </w:r>
      <w:r w:rsidRPr="00B45139">
        <w:rPr>
          <w:i/>
          <w:iCs/>
        </w:rPr>
        <w:t xml:space="preserve">б…гут - ………..; </w:t>
      </w:r>
      <w:proofErr w:type="gramStart"/>
      <w:r w:rsidRPr="00B45139">
        <w:rPr>
          <w:i/>
          <w:iCs/>
        </w:rPr>
        <w:t>м</w:t>
      </w:r>
      <w:proofErr w:type="gramEnd"/>
      <w:r w:rsidRPr="00B45139">
        <w:rPr>
          <w:i/>
          <w:iCs/>
        </w:rPr>
        <w:t>…</w:t>
      </w:r>
      <w:proofErr w:type="spellStart"/>
      <w:r w:rsidRPr="00B45139">
        <w:rPr>
          <w:i/>
          <w:iCs/>
        </w:rPr>
        <w:t>лоденькая</w:t>
      </w:r>
      <w:proofErr w:type="spellEnd"/>
      <w:r w:rsidRPr="00B45139">
        <w:rPr>
          <w:i/>
          <w:iCs/>
        </w:rPr>
        <w:t xml:space="preserve"> - ……………..</w:t>
      </w:r>
    </w:p>
    <w:p w:rsidR="002143EB" w:rsidRPr="00B45139" w:rsidRDefault="002143EB" w:rsidP="00B45139">
      <w:pPr>
        <w:pStyle w:val="af"/>
        <w:spacing w:before="0" w:after="0"/>
        <w:rPr>
          <w:i/>
          <w:iCs/>
        </w:rPr>
      </w:pPr>
      <w:r w:rsidRPr="00B45139">
        <w:t>2вариант: </w:t>
      </w:r>
      <w:r w:rsidRPr="00B45139">
        <w:rPr>
          <w:i/>
          <w:iCs/>
        </w:rPr>
        <w:t>л…</w:t>
      </w:r>
      <w:proofErr w:type="spellStart"/>
      <w:r w:rsidRPr="00B45139">
        <w:rPr>
          <w:i/>
          <w:iCs/>
        </w:rPr>
        <w:t>тят</w:t>
      </w:r>
      <w:proofErr w:type="spellEnd"/>
      <w:proofErr w:type="gramStart"/>
      <w:r w:rsidRPr="00B45139">
        <w:rPr>
          <w:i/>
          <w:iCs/>
        </w:rPr>
        <w:t xml:space="preserve"> - ………; </w:t>
      </w:r>
      <w:proofErr w:type="gramEnd"/>
      <w:r w:rsidRPr="00B45139">
        <w:rPr>
          <w:i/>
          <w:iCs/>
        </w:rPr>
        <w:t>в…</w:t>
      </w:r>
      <w:proofErr w:type="spellStart"/>
      <w:r w:rsidRPr="00B45139">
        <w:rPr>
          <w:i/>
          <w:iCs/>
        </w:rPr>
        <w:t>сёлые</w:t>
      </w:r>
      <w:proofErr w:type="spellEnd"/>
      <w:r w:rsidRPr="00B45139">
        <w:rPr>
          <w:i/>
          <w:iCs/>
        </w:rPr>
        <w:t xml:space="preserve"> - ……….</w:t>
      </w:r>
    </w:p>
    <w:p w:rsidR="002143EB" w:rsidRPr="00B45139" w:rsidRDefault="002143EB" w:rsidP="00B45139">
      <w:pPr>
        <w:pStyle w:val="af"/>
        <w:spacing w:before="0" w:after="0"/>
        <w:rPr>
          <w:i/>
          <w:iCs/>
        </w:rPr>
      </w:pPr>
    </w:p>
    <w:p w:rsidR="002143EB" w:rsidRPr="00B45139" w:rsidRDefault="002143EB" w:rsidP="00B45139">
      <w:pPr>
        <w:pStyle w:val="af"/>
        <w:spacing w:before="0" w:after="0"/>
        <w:rPr>
          <w:iCs/>
        </w:rPr>
      </w:pPr>
      <w:r w:rsidRPr="00B45139">
        <w:rPr>
          <w:iCs/>
        </w:rPr>
        <w:t>4.Спиши слова, найди среди них однокоренные и выдели корень.</w:t>
      </w:r>
    </w:p>
    <w:p w:rsidR="002143EB" w:rsidRPr="00B45139" w:rsidRDefault="002143EB" w:rsidP="00B45139">
      <w:pPr>
        <w:pStyle w:val="af"/>
        <w:spacing w:before="0" w:after="0"/>
        <w:rPr>
          <w:iCs/>
        </w:rPr>
      </w:pPr>
      <w:r w:rsidRPr="00B45139">
        <w:rPr>
          <w:iCs/>
        </w:rPr>
        <w:t xml:space="preserve">1 вариант: весна, весёлый, </w:t>
      </w:r>
      <w:proofErr w:type="gramStart"/>
      <w:r w:rsidRPr="00B45139">
        <w:rPr>
          <w:iCs/>
        </w:rPr>
        <w:t>весенние</w:t>
      </w:r>
      <w:proofErr w:type="gramEnd"/>
      <w:r w:rsidRPr="00B45139">
        <w:rPr>
          <w:iCs/>
        </w:rPr>
        <w:t>, веселье.</w:t>
      </w:r>
    </w:p>
    <w:p w:rsidR="002143EB" w:rsidRPr="00B45139" w:rsidRDefault="002143EB" w:rsidP="00B45139">
      <w:pPr>
        <w:pStyle w:val="af"/>
        <w:spacing w:before="0" w:after="0"/>
        <w:rPr>
          <w:iCs/>
        </w:rPr>
      </w:pPr>
      <w:r w:rsidRPr="00B45139">
        <w:rPr>
          <w:iCs/>
        </w:rPr>
        <w:t>2 вариант: горный, горелый, горка, горький</w:t>
      </w:r>
    </w:p>
    <w:p w:rsidR="002143EB" w:rsidRPr="00B45139" w:rsidRDefault="002143EB" w:rsidP="00B45139">
      <w:pPr>
        <w:pStyle w:val="af"/>
        <w:spacing w:before="0" w:after="0"/>
        <w:rPr>
          <w:iCs/>
        </w:rPr>
      </w:pPr>
      <w:r w:rsidRPr="00B45139">
        <w:rPr>
          <w:iCs/>
        </w:rPr>
        <w:t>5</w:t>
      </w:r>
      <w:proofErr w:type="gramStart"/>
      <w:r w:rsidRPr="00B45139">
        <w:rPr>
          <w:iCs/>
        </w:rPr>
        <w:t>* С</w:t>
      </w:r>
      <w:proofErr w:type="gramEnd"/>
      <w:r w:rsidRPr="00B45139">
        <w:rPr>
          <w:iCs/>
        </w:rPr>
        <w:t xml:space="preserve"> одним из слов составьте и запишите предложение.</w:t>
      </w:r>
    </w:p>
    <w:p w:rsidR="002143EB" w:rsidRPr="00B45139" w:rsidRDefault="002143EB" w:rsidP="00B45139">
      <w:pPr>
        <w:pStyle w:val="af"/>
        <w:spacing w:before="0" w:after="0"/>
        <w:ind w:left="420"/>
        <w:jc w:val="center"/>
        <w:rPr>
          <w:b/>
          <w:iCs/>
        </w:rPr>
      </w:pPr>
      <w:r w:rsidRPr="00B45139">
        <w:rPr>
          <w:b/>
          <w:iCs/>
        </w:rPr>
        <w:t xml:space="preserve">Спецификация КИМ </w:t>
      </w:r>
    </w:p>
    <w:p w:rsidR="002143EB" w:rsidRPr="00B45139" w:rsidRDefault="002143EB" w:rsidP="00B45139">
      <w:pPr>
        <w:pStyle w:val="af"/>
        <w:spacing w:before="0" w:after="0"/>
        <w:ind w:left="420"/>
        <w:jc w:val="center"/>
        <w:rPr>
          <w:b/>
          <w:iCs/>
        </w:rPr>
      </w:pPr>
      <w:r w:rsidRPr="00B45139">
        <w:rPr>
          <w:b/>
          <w:iCs/>
        </w:rPr>
        <w:t>для проведения итоговой контрольной работы по русскому языку</w:t>
      </w:r>
    </w:p>
    <w:p w:rsidR="002143EB" w:rsidRPr="00B45139" w:rsidRDefault="002143EB" w:rsidP="00B45139">
      <w:pPr>
        <w:pStyle w:val="af"/>
        <w:spacing w:before="0" w:after="0"/>
        <w:rPr>
          <w:iCs/>
        </w:rPr>
      </w:pPr>
      <w:r w:rsidRPr="00B45139">
        <w:rPr>
          <w:i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7229"/>
        <w:gridCol w:w="1525"/>
      </w:tblGrid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jc w:val="center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№</w:t>
            </w:r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jc w:val="center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jc w:val="center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Баллы</w:t>
            </w:r>
          </w:p>
        </w:tc>
      </w:tr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jc w:val="center"/>
              <w:rPr>
                <w:b/>
                <w:bCs/>
              </w:rPr>
            </w:pPr>
            <w:r w:rsidRPr="00B45139">
              <w:rPr>
                <w:b/>
                <w:bCs/>
              </w:rPr>
              <w:t>Весна.</w:t>
            </w:r>
          </w:p>
          <w:p w:rsidR="002143EB" w:rsidRPr="00B45139" w:rsidRDefault="002143EB" w:rsidP="00B45139">
            <w:pPr>
              <w:pStyle w:val="af"/>
              <w:spacing w:before="0" w:after="0"/>
              <w:rPr>
                <w:bCs/>
              </w:rPr>
            </w:pPr>
            <w:r w:rsidRPr="00B45139">
              <w:rPr>
                <w:b/>
                <w:bCs/>
              </w:rPr>
              <w:t xml:space="preserve"> </w:t>
            </w:r>
            <w:r w:rsidRPr="00B45139">
              <w:rPr>
                <w:bCs/>
              </w:rPr>
              <w:t xml:space="preserve">    Настали чудные деньки. В лесу журчат весёлые ручейки. У крыльца пушистая травка. В сад вернулись скворцы. Школьники идут гулять в рощу. Там птички вьют гнёзда. На лужайках много цветов. Дети рады теплу и весне. За ребятами бежит собака Белка. (40 слов)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</w:tr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К</w:t>
            </w:r>
            <w:proofErr w:type="gramStart"/>
            <w:r w:rsidRPr="00B45139">
              <w:rPr>
                <w:b/>
                <w:i/>
                <w:iCs/>
              </w:rPr>
              <w:t>1</w:t>
            </w:r>
            <w:proofErr w:type="gramEnd"/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Соблюдение орфографических норм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</w:tr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Орфографических ошибок нет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3</w:t>
            </w:r>
          </w:p>
        </w:tc>
      </w:tr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Допущены 1 – 4 ошибки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2</w:t>
            </w:r>
          </w:p>
        </w:tc>
      </w:tr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Допущены 5 ошибки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1</w:t>
            </w:r>
          </w:p>
        </w:tc>
      </w:tr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Допущено более 5 ошибок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0</w:t>
            </w:r>
          </w:p>
        </w:tc>
      </w:tr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К</w:t>
            </w:r>
            <w:proofErr w:type="gramStart"/>
            <w:r w:rsidRPr="00B45139">
              <w:rPr>
                <w:b/>
                <w:i/>
                <w:iCs/>
              </w:rPr>
              <w:t>2</w:t>
            </w:r>
            <w:proofErr w:type="gramEnd"/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Соблюдение пунктуационных норм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</w:tr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Пунктуационных ошибок нет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3</w:t>
            </w:r>
          </w:p>
        </w:tc>
      </w:tr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Допущена 1 ошибка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2</w:t>
            </w:r>
          </w:p>
        </w:tc>
      </w:tr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Допущены 2 - 3 ошибки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1</w:t>
            </w:r>
          </w:p>
        </w:tc>
      </w:tr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Допущено более 3 ошибок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0</w:t>
            </w:r>
          </w:p>
        </w:tc>
      </w:tr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К3</w:t>
            </w:r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Правильность написания текста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</w:tr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 xml:space="preserve">Текст написан безошибочно (нет пропущенных и лишних слов, слов с изменённым графическим обликом, исправлений). ИЛИ </w:t>
            </w:r>
            <w:r w:rsidRPr="00B45139">
              <w:rPr>
                <w:iCs/>
              </w:rPr>
              <w:lastRenderedPageBreak/>
              <w:t>Допущено не более двух описок и ошибок следующего характера: 1) изменён графический облик слова (допущены перестановка, замена или пропуск буквы); 2) в  тексте пропущено одно из слов текста либо есть одно лишнее слово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lastRenderedPageBreak/>
              <w:t>2</w:t>
            </w:r>
          </w:p>
        </w:tc>
      </w:tr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Допущены три описки и ошибки следующего характера: 1) изменён графический облик слова (допущены перестановка, замена или пропуск буквы); 2) в написанном тексте пропущено одно из слов текста либо есть одно лишнее слово ИЛИ Допущено 3 – 4 исправления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1</w:t>
            </w:r>
          </w:p>
        </w:tc>
      </w:tr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Допущено более 4 описок и ошибок следующего характера: 1) изменён графический облик слова (допущены перестановка, замена или пропуск буквы); 2) в написанном тексте пропущено одно из слов текста либо есть одно лишнее слово ИЛИ Допущено 5 и более исправлений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0</w:t>
            </w:r>
          </w:p>
        </w:tc>
      </w:tr>
      <w:tr w:rsidR="002143EB" w:rsidRPr="00B45139" w:rsidTr="00D34E7E">
        <w:tc>
          <w:tcPr>
            <w:tcW w:w="817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  <w:tc>
          <w:tcPr>
            <w:tcW w:w="7229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jc w:val="right"/>
              <w:rPr>
                <w:b/>
                <w:iCs/>
              </w:rPr>
            </w:pPr>
            <w:r w:rsidRPr="00B45139">
              <w:rPr>
                <w:b/>
                <w:iCs/>
              </w:rPr>
              <w:t>Максимальный балл:</w:t>
            </w:r>
          </w:p>
        </w:tc>
        <w:tc>
          <w:tcPr>
            <w:tcW w:w="1525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8</w:t>
            </w:r>
          </w:p>
        </w:tc>
      </w:tr>
    </w:tbl>
    <w:p w:rsidR="002143EB" w:rsidRPr="00B45139" w:rsidRDefault="002143EB" w:rsidP="00B45139">
      <w:pPr>
        <w:pStyle w:val="af"/>
        <w:spacing w:before="0" w:after="0"/>
      </w:pPr>
    </w:p>
    <w:p w:rsidR="002143EB" w:rsidRPr="00B45139" w:rsidRDefault="002143EB" w:rsidP="00B45139">
      <w:pPr>
        <w:pStyle w:val="af"/>
        <w:spacing w:before="0" w:after="0"/>
      </w:pPr>
      <w:r w:rsidRPr="00B45139">
        <w:t>2.Разобрать слова по составу:</w:t>
      </w:r>
    </w:p>
    <w:p w:rsidR="002143EB" w:rsidRPr="00B45139" w:rsidRDefault="002143EB" w:rsidP="00B45139">
      <w:pPr>
        <w:pStyle w:val="af"/>
        <w:spacing w:before="0" w:after="0"/>
      </w:pPr>
    </w:p>
    <w:p w:rsidR="002143EB" w:rsidRPr="00B45139" w:rsidRDefault="002143EB" w:rsidP="00B45139">
      <w:pPr>
        <w:pStyle w:val="af"/>
        <w:spacing w:before="0" w:after="0"/>
      </w:pPr>
      <w:r w:rsidRPr="00B45139">
        <w:t>1 вариант: </w:t>
      </w:r>
      <w:proofErr w:type="gramStart"/>
      <w:r w:rsidRPr="00B45139">
        <w:rPr>
          <w:i/>
          <w:iCs/>
        </w:rPr>
        <w:t>перелётные</w:t>
      </w:r>
      <w:proofErr w:type="gramEnd"/>
    </w:p>
    <w:p w:rsidR="002143EB" w:rsidRPr="00B45139" w:rsidRDefault="002143EB" w:rsidP="00B45139">
      <w:pPr>
        <w:pStyle w:val="af"/>
        <w:spacing w:before="0" w:after="0"/>
      </w:pPr>
      <w:r w:rsidRPr="00B45139">
        <w:t>2 вариант: </w:t>
      </w:r>
      <w:r w:rsidRPr="00B45139">
        <w:rPr>
          <w:i/>
          <w:iCs/>
        </w:rPr>
        <w:t>затопила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233"/>
      </w:tblGrid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Содержание верного ответа и указания по оцениванию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Баллы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 xml:space="preserve">Все части слова </w:t>
            </w:r>
            <w:proofErr w:type="gramStart"/>
            <w:r w:rsidRPr="00B45139">
              <w:rPr>
                <w:iCs/>
              </w:rPr>
              <w:t>обозначены</w:t>
            </w:r>
            <w:proofErr w:type="gramEnd"/>
            <w:r w:rsidRPr="00B45139">
              <w:rPr>
                <w:iCs/>
              </w:rPr>
              <w:t xml:space="preserve"> верно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2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В обозначении частей слова допущена 1 ошибка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1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В обозначении частей слова допущено 2 и более ошибок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0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jc w:val="right"/>
              <w:rPr>
                <w:b/>
                <w:iCs/>
              </w:rPr>
            </w:pPr>
            <w:r w:rsidRPr="00B45139">
              <w:rPr>
                <w:b/>
                <w:iCs/>
              </w:rPr>
              <w:t>Максимальный балл: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2</w:t>
            </w:r>
          </w:p>
        </w:tc>
      </w:tr>
    </w:tbl>
    <w:p w:rsidR="002143EB" w:rsidRPr="00B45139" w:rsidRDefault="002143EB" w:rsidP="00B45139">
      <w:pPr>
        <w:pStyle w:val="af"/>
        <w:spacing w:before="0" w:after="0"/>
        <w:rPr>
          <w:iCs/>
        </w:rPr>
      </w:pPr>
    </w:p>
    <w:p w:rsidR="002143EB" w:rsidRPr="00B45139" w:rsidRDefault="002143EB" w:rsidP="00B45139">
      <w:pPr>
        <w:pStyle w:val="af"/>
        <w:spacing w:before="0" w:after="0"/>
      </w:pPr>
      <w:r w:rsidRPr="00B45139">
        <w:t xml:space="preserve">3.Вставьте пропущенные буквы и </w:t>
      </w:r>
      <w:proofErr w:type="spellStart"/>
      <w:r w:rsidRPr="00B45139">
        <w:t>подоберите</w:t>
      </w:r>
      <w:proofErr w:type="spellEnd"/>
      <w:r w:rsidRPr="00B45139">
        <w:t xml:space="preserve"> проверочные слова</w:t>
      </w:r>
    </w:p>
    <w:p w:rsidR="002143EB" w:rsidRPr="00B45139" w:rsidRDefault="002143EB" w:rsidP="00B45139">
      <w:pPr>
        <w:pStyle w:val="af"/>
        <w:spacing w:before="0" w:after="0"/>
      </w:pPr>
      <w:r w:rsidRPr="00B45139">
        <w:t>1вариант: </w:t>
      </w:r>
      <w:r w:rsidRPr="00B45139">
        <w:rPr>
          <w:i/>
          <w:iCs/>
        </w:rPr>
        <w:t xml:space="preserve">б…гут - ………..; </w:t>
      </w:r>
      <w:proofErr w:type="gramStart"/>
      <w:r w:rsidRPr="00B45139">
        <w:rPr>
          <w:i/>
          <w:iCs/>
        </w:rPr>
        <w:t>м</w:t>
      </w:r>
      <w:proofErr w:type="gramEnd"/>
      <w:r w:rsidRPr="00B45139">
        <w:rPr>
          <w:i/>
          <w:iCs/>
        </w:rPr>
        <w:t>…</w:t>
      </w:r>
      <w:proofErr w:type="spellStart"/>
      <w:r w:rsidRPr="00B45139">
        <w:rPr>
          <w:i/>
          <w:iCs/>
        </w:rPr>
        <w:t>лоденькая</w:t>
      </w:r>
      <w:proofErr w:type="spellEnd"/>
      <w:r w:rsidRPr="00B45139">
        <w:rPr>
          <w:i/>
          <w:iCs/>
        </w:rPr>
        <w:t xml:space="preserve"> - ……………..</w:t>
      </w:r>
    </w:p>
    <w:p w:rsidR="002143EB" w:rsidRPr="00B45139" w:rsidRDefault="002143EB" w:rsidP="00B45139">
      <w:pPr>
        <w:pStyle w:val="af"/>
        <w:spacing w:before="0" w:after="0"/>
        <w:rPr>
          <w:i/>
          <w:iCs/>
        </w:rPr>
      </w:pPr>
      <w:r w:rsidRPr="00B45139">
        <w:t>2вариант: </w:t>
      </w:r>
      <w:r w:rsidRPr="00B45139">
        <w:rPr>
          <w:i/>
          <w:iCs/>
        </w:rPr>
        <w:t>л…</w:t>
      </w:r>
      <w:proofErr w:type="spellStart"/>
      <w:r w:rsidRPr="00B45139">
        <w:rPr>
          <w:i/>
          <w:iCs/>
        </w:rPr>
        <w:t>тят</w:t>
      </w:r>
      <w:proofErr w:type="spellEnd"/>
      <w:proofErr w:type="gramStart"/>
      <w:r w:rsidRPr="00B45139">
        <w:rPr>
          <w:i/>
          <w:iCs/>
        </w:rPr>
        <w:t xml:space="preserve"> - ………; </w:t>
      </w:r>
      <w:proofErr w:type="gramEnd"/>
      <w:r w:rsidRPr="00B45139">
        <w:rPr>
          <w:i/>
          <w:iCs/>
        </w:rPr>
        <w:t>в…</w:t>
      </w:r>
      <w:proofErr w:type="spellStart"/>
      <w:r w:rsidRPr="00B45139">
        <w:rPr>
          <w:i/>
          <w:iCs/>
        </w:rPr>
        <w:t>сёлые</w:t>
      </w:r>
      <w:proofErr w:type="spellEnd"/>
      <w:r w:rsidRPr="00B45139">
        <w:rPr>
          <w:i/>
          <w:iCs/>
        </w:rPr>
        <w:t xml:space="preserve"> - ……….</w:t>
      </w:r>
    </w:p>
    <w:p w:rsidR="002143EB" w:rsidRPr="00B45139" w:rsidRDefault="002143EB" w:rsidP="00B45139">
      <w:pPr>
        <w:pStyle w:val="af"/>
        <w:spacing w:before="0" w:after="0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233"/>
      </w:tblGrid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Содержание верного ответа и указания по оцениванию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Баллы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proofErr w:type="gramStart"/>
            <w:r w:rsidRPr="00B45139">
              <w:rPr>
                <w:iCs/>
              </w:rPr>
              <w:t>Правильный ответ: 1 вариант – бегут – бег, молоденькая – молодость; 2  вариант – летят – полёт, весёлые – весело.</w:t>
            </w:r>
            <w:proofErr w:type="gramEnd"/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Правильно вставлены буквы и подобраны проверочные слова с ударением на гласный в корне.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3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proofErr w:type="gramStart"/>
            <w:r w:rsidRPr="00B45139">
              <w:rPr>
                <w:iCs/>
              </w:rPr>
              <w:t>Верно</w:t>
            </w:r>
            <w:proofErr w:type="gramEnd"/>
            <w:r w:rsidRPr="00B45139">
              <w:rPr>
                <w:iCs/>
              </w:rPr>
              <w:t xml:space="preserve"> вставлены буквы, в подборе проверочных слов допущена 1 ошибка.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2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proofErr w:type="gramStart"/>
            <w:r w:rsidRPr="00B45139">
              <w:rPr>
                <w:iCs/>
              </w:rPr>
              <w:t>Верно</w:t>
            </w:r>
            <w:proofErr w:type="gramEnd"/>
            <w:r w:rsidRPr="00B45139">
              <w:rPr>
                <w:iCs/>
              </w:rPr>
              <w:t xml:space="preserve"> вставлены буквы, проверочные слова подобраны неверно ИЛИ допущена 1 ошибка в проверяемом слове (неверно вставленная буква)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1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Буквы вставлены неверно, проверочные слова не соответствуют условиям подбора (не являются однокоренными, ударение падает не на проверяемую букву)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0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jc w:val="right"/>
              <w:rPr>
                <w:b/>
                <w:iCs/>
              </w:rPr>
            </w:pPr>
            <w:r w:rsidRPr="00B45139">
              <w:rPr>
                <w:b/>
                <w:iCs/>
              </w:rPr>
              <w:t>Максимальный балл: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3</w:t>
            </w:r>
          </w:p>
        </w:tc>
      </w:tr>
    </w:tbl>
    <w:p w:rsidR="002143EB" w:rsidRPr="00B45139" w:rsidRDefault="002143EB" w:rsidP="00B45139">
      <w:pPr>
        <w:pStyle w:val="af"/>
        <w:spacing w:before="0" w:after="0"/>
        <w:rPr>
          <w:iCs/>
        </w:rPr>
      </w:pPr>
      <w:r w:rsidRPr="00B45139">
        <w:rPr>
          <w:iCs/>
        </w:rPr>
        <w:t>4.Спиши слова, найди среди них однокоренные и выдели корень.</w:t>
      </w:r>
    </w:p>
    <w:p w:rsidR="002143EB" w:rsidRPr="00B45139" w:rsidRDefault="002143EB" w:rsidP="00B45139">
      <w:pPr>
        <w:pStyle w:val="af"/>
        <w:spacing w:before="0" w:after="0"/>
        <w:rPr>
          <w:iCs/>
        </w:rPr>
      </w:pPr>
      <w:r w:rsidRPr="00B45139">
        <w:rPr>
          <w:iCs/>
        </w:rPr>
        <w:t xml:space="preserve">1 вариант: весна, весёлый, </w:t>
      </w:r>
      <w:proofErr w:type="gramStart"/>
      <w:r w:rsidRPr="00B45139">
        <w:rPr>
          <w:iCs/>
        </w:rPr>
        <w:t>весенние</w:t>
      </w:r>
      <w:proofErr w:type="gramEnd"/>
      <w:r w:rsidRPr="00B45139">
        <w:rPr>
          <w:iCs/>
        </w:rPr>
        <w:t>, веселье.</w:t>
      </w:r>
    </w:p>
    <w:p w:rsidR="002143EB" w:rsidRPr="00B45139" w:rsidRDefault="002143EB" w:rsidP="00B45139">
      <w:pPr>
        <w:pStyle w:val="af"/>
        <w:spacing w:before="0" w:after="0"/>
        <w:rPr>
          <w:iCs/>
        </w:rPr>
      </w:pPr>
      <w:r w:rsidRPr="00B45139">
        <w:rPr>
          <w:iCs/>
        </w:rPr>
        <w:t>2 вариант: горный, горелый, горка, горький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233"/>
      </w:tblGrid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Содержание верного ответа и указания по оцениванию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Баллы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 xml:space="preserve">Правильный ответ: 1 вариант: весна, </w:t>
            </w:r>
            <w:proofErr w:type="gramStart"/>
            <w:r w:rsidRPr="00B45139">
              <w:rPr>
                <w:iCs/>
              </w:rPr>
              <w:t>весенние</w:t>
            </w:r>
            <w:proofErr w:type="gramEnd"/>
            <w:r w:rsidRPr="00B45139">
              <w:rPr>
                <w:iCs/>
              </w:rPr>
              <w:t>; 2 вариант – горный горка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 xml:space="preserve">Графически верно указаны однокоренные слова, слова списаны без </w:t>
            </w:r>
            <w:r w:rsidRPr="00B45139">
              <w:rPr>
                <w:iCs/>
              </w:rPr>
              <w:lastRenderedPageBreak/>
              <w:t>ошибок.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lastRenderedPageBreak/>
              <w:t>2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lastRenderedPageBreak/>
              <w:t>Графически верно указаны однокоренные слова, при написании слов допущена 1 ошибка ИЛИ выписанные слова являются однокоренными, но корень выделен не правильно.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1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Выписанные слова не являются однокоренными.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0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jc w:val="right"/>
              <w:rPr>
                <w:b/>
                <w:iCs/>
              </w:rPr>
            </w:pPr>
            <w:r w:rsidRPr="00B45139">
              <w:rPr>
                <w:b/>
                <w:iCs/>
              </w:rPr>
              <w:t>Максимальный балл: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2</w:t>
            </w:r>
          </w:p>
        </w:tc>
      </w:tr>
    </w:tbl>
    <w:p w:rsidR="002143EB" w:rsidRPr="00B45139" w:rsidRDefault="002143EB" w:rsidP="00B45139">
      <w:pPr>
        <w:pStyle w:val="af"/>
        <w:spacing w:before="0" w:after="0"/>
        <w:rPr>
          <w:iCs/>
        </w:rPr>
      </w:pPr>
      <w:r w:rsidRPr="00B45139">
        <w:rPr>
          <w:iCs/>
        </w:rPr>
        <w:t>5</w:t>
      </w:r>
      <w:proofErr w:type="gramStart"/>
      <w:r w:rsidRPr="00B45139">
        <w:rPr>
          <w:iCs/>
        </w:rPr>
        <w:t>* С</w:t>
      </w:r>
      <w:proofErr w:type="gramEnd"/>
      <w:r w:rsidRPr="00B45139">
        <w:rPr>
          <w:iCs/>
        </w:rPr>
        <w:t xml:space="preserve"> одним из слов составьте и запишите предложение.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233"/>
      </w:tblGrid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Содержание верного ответа и указания по оцениванию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b/>
                <w:i/>
                <w:iCs/>
              </w:rPr>
            </w:pPr>
            <w:r w:rsidRPr="00B45139">
              <w:rPr>
                <w:b/>
                <w:i/>
                <w:iCs/>
              </w:rPr>
              <w:t>Баллы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 xml:space="preserve">Предложение </w:t>
            </w:r>
            <w:proofErr w:type="gramStart"/>
            <w:r w:rsidRPr="00B45139">
              <w:rPr>
                <w:iCs/>
              </w:rPr>
              <w:t>записано</w:t>
            </w:r>
            <w:proofErr w:type="gramEnd"/>
            <w:r w:rsidRPr="00B45139">
              <w:rPr>
                <w:iCs/>
              </w:rPr>
              <w:t xml:space="preserve"> верно, все слова поставлены в нужную форму, правильно поставлены знаки препинания в конце предложения.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2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 xml:space="preserve">Предложение </w:t>
            </w:r>
            <w:proofErr w:type="gramStart"/>
            <w:r w:rsidRPr="00B45139">
              <w:rPr>
                <w:iCs/>
              </w:rPr>
              <w:t>записано</w:t>
            </w:r>
            <w:proofErr w:type="gramEnd"/>
            <w:r w:rsidRPr="00B45139">
              <w:rPr>
                <w:iCs/>
              </w:rPr>
              <w:t xml:space="preserve"> верно, НО при написании слова не поставлены в нужную форму, неверно поставлены знаки препинания в конце предложения ИЛИ отсутствуют знаки препинания.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1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Предложение составлено неверно, слова не поставлены в нужную форму.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0</w:t>
            </w:r>
          </w:p>
        </w:tc>
      </w:tr>
      <w:tr w:rsidR="002143EB" w:rsidRPr="00B45139" w:rsidTr="00D34E7E">
        <w:tc>
          <w:tcPr>
            <w:tcW w:w="7338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jc w:val="right"/>
              <w:rPr>
                <w:b/>
                <w:iCs/>
              </w:rPr>
            </w:pPr>
            <w:r w:rsidRPr="00B45139">
              <w:rPr>
                <w:b/>
                <w:iCs/>
              </w:rPr>
              <w:t>Максимальный балл:</w:t>
            </w:r>
          </w:p>
        </w:tc>
        <w:tc>
          <w:tcPr>
            <w:tcW w:w="2233" w:type="dxa"/>
            <w:shd w:val="clear" w:color="auto" w:fill="auto"/>
          </w:tcPr>
          <w:p w:rsidR="002143EB" w:rsidRPr="00B45139" w:rsidRDefault="002143EB" w:rsidP="00B45139">
            <w:pPr>
              <w:pStyle w:val="af"/>
              <w:spacing w:before="0" w:after="0"/>
              <w:rPr>
                <w:iCs/>
              </w:rPr>
            </w:pPr>
            <w:r w:rsidRPr="00B45139">
              <w:rPr>
                <w:iCs/>
              </w:rPr>
              <w:t>2</w:t>
            </w:r>
          </w:p>
        </w:tc>
      </w:tr>
    </w:tbl>
    <w:p w:rsidR="002143EB" w:rsidRPr="00B45139" w:rsidRDefault="002143EB" w:rsidP="00B45139">
      <w:pPr>
        <w:pStyle w:val="af"/>
        <w:spacing w:before="0" w:after="0"/>
        <w:rPr>
          <w:iCs/>
        </w:rPr>
      </w:pPr>
    </w:p>
    <w:p w:rsidR="002143EB" w:rsidRPr="00B45139" w:rsidRDefault="002143EB" w:rsidP="00B45139">
      <w:pPr>
        <w:pStyle w:val="c27"/>
        <w:shd w:val="clear" w:color="auto" w:fill="FFFFFF"/>
        <w:spacing w:before="0" w:beforeAutospacing="0" w:after="0" w:afterAutospacing="0"/>
        <w:ind w:firstLine="150"/>
        <w:jc w:val="both"/>
        <w:rPr>
          <w:color w:val="000000"/>
        </w:rPr>
      </w:pPr>
      <w:r w:rsidRPr="00B45139">
        <w:rPr>
          <w:rStyle w:val="c4"/>
          <w:b/>
          <w:bCs/>
          <w:color w:val="000000"/>
        </w:rPr>
        <w:t>Оценки:</w:t>
      </w:r>
    </w:p>
    <w:p w:rsidR="002143EB" w:rsidRPr="00B45139" w:rsidRDefault="002143EB" w:rsidP="00B45139">
      <w:pPr>
        <w:pStyle w:val="c3"/>
        <w:shd w:val="clear" w:color="auto" w:fill="FFFFFF"/>
        <w:spacing w:before="0" w:beforeAutospacing="0" w:after="0" w:afterAutospacing="0"/>
        <w:ind w:firstLine="150"/>
        <w:jc w:val="both"/>
        <w:rPr>
          <w:color w:val="000000"/>
        </w:rPr>
      </w:pPr>
      <w:r w:rsidRPr="00B45139">
        <w:rPr>
          <w:rStyle w:val="c4"/>
          <w:color w:val="000000"/>
        </w:rPr>
        <w:t>«5» - 17 – 14 баллов</w:t>
      </w:r>
    </w:p>
    <w:p w:rsidR="002143EB" w:rsidRPr="00B45139" w:rsidRDefault="002143EB" w:rsidP="00B45139">
      <w:pPr>
        <w:pStyle w:val="c27"/>
        <w:shd w:val="clear" w:color="auto" w:fill="FFFFFF"/>
        <w:spacing w:before="0" w:beforeAutospacing="0" w:after="0" w:afterAutospacing="0"/>
        <w:ind w:firstLine="150"/>
        <w:jc w:val="both"/>
        <w:rPr>
          <w:color w:val="000000"/>
        </w:rPr>
      </w:pPr>
      <w:r w:rsidRPr="00B45139">
        <w:rPr>
          <w:rStyle w:val="c4"/>
          <w:color w:val="000000"/>
        </w:rPr>
        <w:t>«4» -  13 – 9 баллов</w:t>
      </w:r>
    </w:p>
    <w:p w:rsidR="002143EB" w:rsidRPr="00B45139" w:rsidRDefault="002143EB" w:rsidP="00B45139">
      <w:pPr>
        <w:pStyle w:val="c27"/>
        <w:shd w:val="clear" w:color="auto" w:fill="FFFFFF"/>
        <w:spacing w:before="0" w:beforeAutospacing="0" w:after="0" w:afterAutospacing="0"/>
        <w:ind w:firstLine="150"/>
        <w:jc w:val="both"/>
        <w:rPr>
          <w:color w:val="000000"/>
        </w:rPr>
      </w:pPr>
      <w:r w:rsidRPr="00B45139">
        <w:rPr>
          <w:rStyle w:val="c4"/>
          <w:color w:val="000000"/>
        </w:rPr>
        <w:t>«3» -  8 – 7 баллов</w:t>
      </w:r>
    </w:p>
    <w:p w:rsidR="002143EB" w:rsidRPr="00B45139" w:rsidRDefault="002143EB" w:rsidP="00B45139">
      <w:pPr>
        <w:pStyle w:val="c27"/>
        <w:shd w:val="clear" w:color="auto" w:fill="FFFFFF"/>
        <w:spacing w:before="0" w:beforeAutospacing="0" w:after="0" w:afterAutospacing="0"/>
        <w:ind w:firstLine="150"/>
        <w:jc w:val="both"/>
        <w:rPr>
          <w:rStyle w:val="c4"/>
          <w:color w:val="000000"/>
        </w:rPr>
      </w:pPr>
      <w:r w:rsidRPr="00B45139">
        <w:rPr>
          <w:rStyle w:val="c4"/>
          <w:color w:val="000000"/>
        </w:rPr>
        <w:t>«2» - меньше 7 баллов</w:t>
      </w:r>
    </w:p>
    <w:p w:rsidR="002143EB" w:rsidRPr="00B45139" w:rsidRDefault="002143EB" w:rsidP="00B45139">
      <w:pPr>
        <w:pStyle w:val="c27"/>
        <w:shd w:val="clear" w:color="auto" w:fill="FFFFFF"/>
        <w:spacing w:before="0" w:beforeAutospacing="0" w:after="0" w:afterAutospacing="0"/>
        <w:ind w:firstLine="150"/>
        <w:jc w:val="both"/>
        <w:rPr>
          <w:b/>
          <w:i/>
          <w:color w:val="000000"/>
        </w:rPr>
      </w:pPr>
      <w:r w:rsidRPr="00B45139">
        <w:rPr>
          <w:b/>
          <w:i/>
          <w:color w:val="000000"/>
        </w:rPr>
        <w:t>Примечание:</w:t>
      </w:r>
    </w:p>
    <w:p w:rsidR="002143EB" w:rsidRPr="00B45139" w:rsidRDefault="002143EB" w:rsidP="00B45139">
      <w:pPr>
        <w:pStyle w:val="c27"/>
        <w:shd w:val="clear" w:color="auto" w:fill="FFFFFF"/>
        <w:spacing w:before="0" w:beforeAutospacing="0" w:after="0" w:afterAutospacing="0"/>
        <w:ind w:firstLine="150"/>
        <w:jc w:val="both"/>
        <w:rPr>
          <w:color w:val="000000"/>
        </w:rPr>
      </w:pPr>
      <w:r w:rsidRPr="00B45139">
        <w:rPr>
          <w:rStyle w:val="c4"/>
          <w:b/>
          <w:bCs/>
          <w:color w:val="000000"/>
        </w:rPr>
        <w:t>Учёт ошибок в диктанте:</w:t>
      </w:r>
    </w:p>
    <w:p w:rsidR="002143EB" w:rsidRPr="00B45139" w:rsidRDefault="002143EB" w:rsidP="00B45139">
      <w:pPr>
        <w:pStyle w:val="c27"/>
        <w:shd w:val="clear" w:color="auto" w:fill="FFFFFF"/>
        <w:spacing w:before="0" w:beforeAutospacing="0" w:after="0" w:afterAutospacing="0"/>
        <w:ind w:firstLine="150"/>
        <w:jc w:val="both"/>
        <w:rPr>
          <w:color w:val="000000"/>
        </w:rPr>
      </w:pPr>
      <w:r w:rsidRPr="00B45139">
        <w:rPr>
          <w:rStyle w:val="c4"/>
          <w:color w:val="000000"/>
        </w:rPr>
        <w:t>1. Повторная ошибка в одном и том же слове считается за 1 ошибку.</w:t>
      </w:r>
    </w:p>
    <w:p w:rsidR="002143EB" w:rsidRPr="00B45139" w:rsidRDefault="002143EB" w:rsidP="00B45139">
      <w:pPr>
        <w:pStyle w:val="c27"/>
        <w:shd w:val="clear" w:color="auto" w:fill="FFFFFF"/>
        <w:spacing w:before="0" w:beforeAutospacing="0" w:after="0" w:afterAutospacing="0"/>
        <w:ind w:firstLine="150"/>
        <w:jc w:val="both"/>
        <w:rPr>
          <w:color w:val="000000"/>
        </w:rPr>
      </w:pPr>
      <w:r w:rsidRPr="00B45139">
        <w:rPr>
          <w:rStyle w:val="c4"/>
          <w:color w:val="000000"/>
        </w:rPr>
        <w:t>2. Ошибки на одно и то же правило, допущенные в разных словах, считаются как две ошибки.</w:t>
      </w:r>
    </w:p>
    <w:p w:rsidR="002143EB" w:rsidRPr="00B45139" w:rsidRDefault="002143EB" w:rsidP="00B45139">
      <w:pPr>
        <w:pStyle w:val="c27"/>
        <w:shd w:val="clear" w:color="auto" w:fill="FFFFFF"/>
        <w:spacing w:before="0" w:beforeAutospacing="0" w:after="0" w:afterAutospacing="0"/>
        <w:ind w:firstLine="150"/>
        <w:jc w:val="both"/>
        <w:rPr>
          <w:color w:val="000000"/>
        </w:rPr>
      </w:pPr>
      <w:r w:rsidRPr="00B45139">
        <w:rPr>
          <w:rStyle w:val="c4"/>
          <w:b/>
          <w:bCs/>
          <w:color w:val="000000"/>
        </w:rPr>
        <w:t>  Ошибкой считается:</w:t>
      </w:r>
    </w:p>
    <w:p w:rsidR="002143EB" w:rsidRPr="00B45139" w:rsidRDefault="002143EB" w:rsidP="00B45139">
      <w:pPr>
        <w:pStyle w:val="c27"/>
        <w:shd w:val="clear" w:color="auto" w:fill="FFFFFF"/>
        <w:spacing w:before="0" w:beforeAutospacing="0" w:after="0" w:afterAutospacing="0"/>
        <w:ind w:firstLine="150"/>
        <w:jc w:val="both"/>
        <w:rPr>
          <w:color w:val="000000"/>
        </w:rPr>
      </w:pPr>
      <w:r w:rsidRPr="00B45139">
        <w:rPr>
          <w:rStyle w:val="c4"/>
          <w:color w:val="000000"/>
        </w:rPr>
        <w:t>1. Нарушение орфографических правил при написании слов, включая ошибки на пропуск, п</w:t>
      </w:r>
      <w:r w:rsidRPr="00B45139">
        <w:rPr>
          <w:rStyle w:val="c4"/>
          <w:color w:val="000000"/>
        </w:rPr>
        <w:t>е</w:t>
      </w:r>
      <w:r w:rsidRPr="00B45139">
        <w:rPr>
          <w:rStyle w:val="c4"/>
          <w:color w:val="000000"/>
        </w:rPr>
        <w:t>рестановку, замену и вставку лишних бу</w:t>
      </w:r>
      <w:proofErr w:type="gramStart"/>
      <w:r w:rsidRPr="00B45139">
        <w:rPr>
          <w:rStyle w:val="c4"/>
          <w:color w:val="000000"/>
        </w:rPr>
        <w:t>кв в сл</w:t>
      </w:r>
      <w:proofErr w:type="gramEnd"/>
      <w:r w:rsidRPr="00B45139">
        <w:rPr>
          <w:rStyle w:val="c4"/>
          <w:color w:val="000000"/>
        </w:rPr>
        <w:t>овах.</w:t>
      </w:r>
    </w:p>
    <w:p w:rsidR="002143EB" w:rsidRPr="00B45139" w:rsidRDefault="002143EB" w:rsidP="00B45139">
      <w:pPr>
        <w:pStyle w:val="c27"/>
        <w:shd w:val="clear" w:color="auto" w:fill="FFFFFF"/>
        <w:spacing w:before="0" w:beforeAutospacing="0" w:after="0" w:afterAutospacing="0"/>
        <w:ind w:firstLine="150"/>
        <w:jc w:val="both"/>
        <w:rPr>
          <w:color w:val="000000"/>
        </w:rPr>
      </w:pPr>
      <w:r w:rsidRPr="00B45139">
        <w:rPr>
          <w:rStyle w:val="c4"/>
          <w:color w:val="000000"/>
        </w:rPr>
        <w:t>2. Неправильное написание слов, не регулируемых правилами, круг которых очерчен пр</w:t>
      </w:r>
      <w:r w:rsidRPr="00B45139">
        <w:rPr>
          <w:rStyle w:val="c4"/>
          <w:color w:val="000000"/>
        </w:rPr>
        <w:t>о</w:t>
      </w:r>
      <w:r w:rsidRPr="00B45139">
        <w:rPr>
          <w:rStyle w:val="c4"/>
          <w:color w:val="000000"/>
        </w:rPr>
        <w:t>граммой 2 класса (словарные слова).</w:t>
      </w:r>
    </w:p>
    <w:p w:rsidR="002143EB" w:rsidRPr="00B45139" w:rsidRDefault="002143EB" w:rsidP="00B45139">
      <w:pPr>
        <w:pStyle w:val="c27"/>
        <w:shd w:val="clear" w:color="auto" w:fill="FFFFFF"/>
        <w:spacing w:before="0" w:beforeAutospacing="0" w:after="0" w:afterAutospacing="0"/>
        <w:ind w:firstLine="150"/>
        <w:jc w:val="both"/>
        <w:rPr>
          <w:color w:val="000000"/>
        </w:rPr>
      </w:pPr>
      <w:r w:rsidRPr="00B45139">
        <w:rPr>
          <w:rStyle w:val="c4"/>
          <w:color w:val="000000"/>
        </w:rPr>
        <w:t>3. Отсутствие знаков препинания, изученных в данный момент в соответствии с программой. Отсутствие точки в конце предложения не считается ошибкой, если следующее предложение написано с большой буквы.</w:t>
      </w:r>
    </w:p>
    <w:p w:rsidR="002143EB" w:rsidRPr="00B45139" w:rsidRDefault="002143EB" w:rsidP="00B45139">
      <w:pPr>
        <w:pStyle w:val="c27"/>
        <w:shd w:val="clear" w:color="auto" w:fill="FFFFFF"/>
        <w:spacing w:before="0" w:beforeAutospacing="0" w:after="0" w:afterAutospacing="0"/>
        <w:ind w:firstLine="150"/>
        <w:jc w:val="both"/>
        <w:rPr>
          <w:color w:val="000000"/>
        </w:rPr>
      </w:pPr>
    </w:p>
    <w:p w:rsidR="002143EB" w:rsidRPr="00B45139" w:rsidRDefault="002143EB" w:rsidP="00B45139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45139">
        <w:rPr>
          <w:rFonts w:ascii="Times New Roman" w:hAnsi="Times New Roman" w:cs="Times New Roman"/>
          <w:b/>
          <w:iCs/>
          <w:sz w:val="24"/>
          <w:szCs w:val="24"/>
        </w:rPr>
        <w:t xml:space="preserve">Итоговый контрольный диктант  за 3 класс по теме </w:t>
      </w:r>
    </w:p>
    <w:p w:rsidR="002143EB" w:rsidRPr="00B45139" w:rsidRDefault="002143EB" w:rsidP="00B45139">
      <w:pPr>
        <w:tabs>
          <w:tab w:val="left" w:pos="2055"/>
        </w:tabs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45139">
        <w:rPr>
          <w:rFonts w:ascii="Times New Roman" w:hAnsi="Times New Roman" w:cs="Times New Roman"/>
          <w:b/>
          <w:iCs/>
          <w:sz w:val="24"/>
          <w:szCs w:val="24"/>
        </w:rPr>
        <w:t>«Правописание изученных орфограмм».</w:t>
      </w:r>
    </w:p>
    <w:p w:rsidR="002143EB" w:rsidRDefault="002143EB" w:rsidP="00B45139">
      <w:pPr>
        <w:tabs>
          <w:tab w:val="left" w:pos="33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45139">
        <w:rPr>
          <w:rFonts w:ascii="Times New Roman" w:hAnsi="Times New Roman" w:cs="Times New Roman"/>
          <w:b/>
          <w:sz w:val="24"/>
          <w:szCs w:val="24"/>
        </w:rPr>
        <w:t>Цель</w:t>
      </w:r>
      <w:r w:rsidRPr="00B45139">
        <w:rPr>
          <w:rFonts w:ascii="Times New Roman" w:hAnsi="Times New Roman" w:cs="Times New Roman"/>
          <w:sz w:val="24"/>
          <w:szCs w:val="24"/>
        </w:rPr>
        <w:t>: проверить знания, умения и навыки по программе 3 класса.</w:t>
      </w:r>
    </w:p>
    <w:p w:rsidR="00B55118" w:rsidRPr="004914FC" w:rsidRDefault="00B55118" w:rsidP="00D51A3D">
      <w:pPr>
        <w:numPr>
          <w:ilvl w:val="0"/>
          <w:numId w:val="27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>Предметные знания и умения: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 xml:space="preserve">-использовать правила, изученные в </w:t>
      </w:r>
      <w:r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3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классе,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 правила оформления предложений на письме;</w:t>
      </w:r>
    </w:p>
    <w:p w:rsidR="00B55118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 xml:space="preserve">- каллиграфически правильно и </w:t>
      </w:r>
      <w:proofErr w:type="spellStart"/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орфографическ</w:t>
      </w:r>
      <w:r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и</w:t>
      </w:r>
      <w:proofErr w:type="spellEnd"/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 xml:space="preserve"> верно писать текст под диктовку</w:t>
      </w:r>
      <w:r w:rsidR="00D51A3D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.</w:t>
      </w:r>
    </w:p>
    <w:p w:rsidR="00D51A3D" w:rsidRPr="00D51A3D" w:rsidRDefault="00D51A3D" w:rsidP="00D51A3D">
      <w:pPr>
        <w:shd w:val="clear" w:color="auto" w:fill="FFFFFF"/>
        <w:spacing w:after="101" w:line="240" w:lineRule="auto"/>
        <w:rPr>
          <w:rFonts w:ascii="Times New Roman" w:hAnsi="Times New Roman" w:cs="Times New Roman"/>
          <w:sz w:val="24"/>
        </w:rPr>
      </w:pPr>
      <w:r w:rsidRPr="00D51A3D">
        <w:rPr>
          <w:rFonts w:ascii="Times New Roman" w:hAnsi="Times New Roman" w:cs="Times New Roman"/>
          <w:sz w:val="24"/>
        </w:rPr>
        <w:t xml:space="preserve">-проверять собственный и предложенный текст, </w:t>
      </w:r>
    </w:p>
    <w:p w:rsidR="00D51A3D" w:rsidRPr="00D51A3D" w:rsidRDefault="00D51A3D" w:rsidP="00D51A3D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D51A3D">
        <w:rPr>
          <w:rFonts w:ascii="Times New Roman" w:hAnsi="Times New Roman" w:cs="Times New Roman"/>
          <w:sz w:val="24"/>
        </w:rPr>
        <w:t>-находить и исправлять орфографические и пунктуационные ошибки.</w:t>
      </w:r>
    </w:p>
    <w:p w:rsid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Cs w:val="14"/>
          <w:u w:val="single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color w:val="000000"/>
          <w:szCs w:val="14"/>
          <w:u w:val="single"/>
          <w:lang w:eastAsia="ru-RU"/>
        </w:rPr>
        <w:t>Личностные результаты:</w:t>
      </w:r>
    </w:p>
    <w:p w:rsidR="00B55118" w:rsidRP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 xml:space="preserve">внутренней позиции школьника на уровне положительного отношения к школе; </w:t>
      </w:r>
    </w:p>
    <w:p w:rsidR="00B55118" w:rsidRP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 xml:space="preserve"> положительного отношения к урокам русского языка; </w:t>
      </w:r>
    </w:p>
    <w:p w:rsidR="00B55118" w:rsidRP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lastRenderedPageBreak/>
        <w:t>уважительного отношения к русскому языку как родному языку русского народа и яз</w:t>
      </w:r>
      <w:r w:rsidRPr="00B55118">
        <w:rPr>
          <w:rFonts w:ascii="Times New Roman" w:hAnsi="Times New Roman" w:cs="Times New Roman"/>
          <w:sz w:val="24"/>
        </w:rPr>
        <w:t>ы</w:t>
      </w:r>
      <w:r w:rsidRPr="00B55118">
        <w:rPr>
          <w:rFonts w:ascii="Times New Roman" w:hAnsi="Times New Roman" w:cs="Times New Roman"/>
          <w:sz w:val="24"/>
        </w:rPr>
        <w:t>кам, на которых говорят другие народы;</w:t>
      </w:r>
    </w:p>
    <w:p w:rsidR="00B55118" w:rsidRP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 xml:space="preserve">  интереса к языковой и речевой деятельности; </w:t>
      </w:r>
    </w:p>
    <w:p w:rsidR="00B55118" w:rsidRP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 xml:space="preserve">представления об этических чувствах (доброжелательности, сочувствия, сопереживания, отзывчивости, любви ко всему живому на Земле и др.); </w:t>
      </w:r>
    </w:p>
    <w:p w:rsidR="00B55118" w:rsidRPr="00B55118" w:rsidRDefault="00B55118" w:rsidP="00D51A3D">
      <w:pPr>
        <w:pStyle w:val="a4"/>
        <w:numPr>
          <w:ilvl w:val="0"/>
          <w:numId w:val="26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B55118">
        <w:rPr>
          <w:rFonts w:ascii="Times New Roman" w:hAnsi="Times New Roman" w:cs="Times New Roman"/>
          <w:sz w:val="24"/>
        </w:rPr>
        <w:t>первоначальных навыков сотрудничества со взрослыми и сверстниками в процессе в</w:t>
      </w:r>
      <w:r w:rsidRPr="00B55118">
        <w:rPr>
          <w:rFonts w:ascii="Times New Roman" w:hAnsi="Times New Roman" w:cs="Times New Roman"/>
          <w:sz w:val="24"/>
        </w:rPr>
        <w:t>ы</w:t>
      </w:r>
      <w:r w:rsidRPr="00B55118">
        <w:rPr>
          <w:rFonts w:ascii="Times New Roman" w:hAnsi="Times New Roman" w:cs="Times New Roman"/>
          <w:sz w:val="24"/>
        </w:rPr>
        <w:t>полнения совместной учебной деятельности на уроке</w:t>
      </w:r>
      <w:proofErr w:type="gramStart"/>
      <w:r w:rsidRPr="00B55118">
        <w:rPr>
          <w:rFonts w:ascii="Times New Roman" w:hAnsi="Times New Roman" w:cs="Times New Roman"/>
          <w:sz w:val="24"/>
        </w:rPr>
        <w:t xml:space="preserve"> .</w:t>
      </w:r>
      <w:proofErr w:type="gramEnd"/>
    </w:p>
    <w:p w:rsidR="00B55118" w:rsidRPr="004914FC" w:rsidRDefault="00B55118" w:rsidP="00D51A3D">
      <w:pPr>
        <w:pStyle w:val="a4"/>
        <w:numPr>
          <w:ilvl w:val="0"/>
          <w:numId w:val="26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 xml:space="preserve"> </w:t>
      </w:r>
      <w:proofErr w:type="spellStart"/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>Метапредметные</w:t>
      </w:r>
      <w:proofErr w:type="spellEnd"/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 xml:space="preserve"> умения: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i/>
          <w:iCs/>
          <w:color w:val="000000"/>
          <w:szCs w:val="14"/>
          <w:u w:val="single"/>
          <w:lang w:eastAsia="ru-RU"/>
        </w:rPr>
        <w:t>- </w:t>
      </w:r>
      <w:r w:rsidRPr="004914FC">
        <w:rPr>
          <w:rFonts w:ascii="Times New Roman" w:eastAsia="Times New Roman" w:hAnsi="Times New Roman" w:cs="Times New Roman"/>
          <w:b/>
          <w:bCs/>
          <w:i/>
          <w:iCs/>
          <w:color w:val="000000"/>
          <w:szCs w:val="14"/>
          <w:u w:val="single"/>
          <w:lang w:eastAsia="ru-RU"/>
        </w:rPr>
        <w:t>познавательные</w:t>
      </w:r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>: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lang w:eastAsia="ru-RU"/>
        </w:rPr>
        <w:t>-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П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оиск и выделение необходимой информации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-Использование логических приёмов мышления.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-Выполнять задания в соответствии с инструкцией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u w:val="single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u w:val="single"/>
          <w:lang w:eastAsia="ru-RU"/>
        </w:rPr>
        <w:t>- </w:t>
      </w:r>
      <w:r w:rsidRPr="004914FC">
        <w:rPr>
          <w:rFonts w:ascii="Times New Roman" w:eastAsia="Times New Roman" w:hAnsi="Times New Roman" w:cs="Times New Roman"/>
          <w:b/>
          <w:bCs/>
          <w:i/>
          <w:iCs/>
          <w:color w:val="000000"/>
          <w:szCs w:val="14"/>
          <w:u w:val="single"/>
          <w:lang w:eastAsia="ru-RU"/>
        </w:rPr>
        <w:t>регулятивные</w:t>
      </w:r>
      <w:r w:rsidRPr="004914FC">
        <w:rPr>
          <w:rFonts w:ascii="Times New Roman" w:eastAsia="Times New Roman" w:hAnsi="Times New Roman" w:cs="Times New Roman"/>
          <w:color w:val="000000"/>
          <w:szCs w:val="14"/>
          <w:u w:val="single"/>
          <w:lang w:eastAsia="ru-RU"/>
        </w:rPr>
        <w:t>: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О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существлять проверку и вносить изменения, контролировать правильность записи во время письма под диктовку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-Использовать изученные правила при написании диктанта и выполнении заданий.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bCs/>
          <w:i/>
          <w:iCs/>
          <w:color w:val="000000"/>
          <w:szCs w:val="14"/>
          <w:u w:val="single"/>
          <w:lang w:eastAsia="ru-RU"/>
        </w:rPr>
        <w:t>- коммуникативные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: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 Понимать текст, оформлять свои мысли в письменной форме</w:t>
      </w:r>
      <w:proofErr w:type="gramStart"/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 xml:space="preserve"> ;</w:t>
      </w:r>
      <w:proofErr w:type="gramEnd"/>
    </w:p>
    <w:p w:rsidR="00B55118" w:rsidRPr="00B45139" w:rsidRDefault="00B55118" w:rsidP="00B45139">
      <w:pPr>
        <w:tabs>
          <w:tab w:val="left" w:pos="33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143EB" w:rsidRPr="00B45139" w:rsidRDefault="002143EB" w:rsidP="00B45139">
      <w:pPr>
        <w:tabs>
          <w:tab w:val="left" w:pos="33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45139">
        <w:rPr>
          <w:rFonts w:ascii="Times New Roman" w:hAnsi="Times New Roman" w:cs="Times New Roman"/>
          <w:sz w:val="24"/>
          <w:szCs w:val="24"/>
        </w:rPr>
        <w:t xml:space="preserve">       Раннее весеннее утро. Степь весело пестреет цветочками. Ярко желтеет дрок. Скромно с</w:t>
      </w:r>
      <w:r w:rsidRPr="00B45139">
        <w:rPr>
          <w:rFonts w:ascii="Times New Roman" w:hAnsi="Times New Roman" w:cs="Times New Roman"/>
          <w:sz w:val="24"/>
          <w:szCs w:val="24"/>
        </w:rPr>
        <w:t>и</w:t>
      </w:r>
      <w:r w:rsidRPr="00B45139">
        <w:rPr>
          <w:rFonts w:ascii="Times New Roman" w:hAnsi="Times New Roman" w:cs="Times New Roman"/>
          <w:sz w:val="24"/>
          <w:szCs w:val="24"/>
        </w:rPr>
        <w:t>неют колокольчики. Белеет пахучая ромашка. Дикая гвоздика горит пунцовыми пятнами. В у</w:t>
      </w:r>
      <w:r w:rsidRPr="00B45139">
        <w:rPr>
          <w:rFonts w:ascii="Times New Roman" w:hAnsi="Times New Roman" w:cs="Times New Roman"/>
          <w:sz w:val="24"/>
          <w:szCs w:val="24"/>
        </w:rPr>
        <w:t>т</w:t>
      </w:r>
      <w:r w:rsidRPr="00B45139">
        <w:rPr>
          <w:rFonts w:ascii="Times New Roman" w:hAnsi="Times New Roman" w:cs="Times New Roman"/>
          <w:sz w:val="24"/>
          <w:szCs w:val="24"/>
        </w:rPr>
        <w:t xml:space="preserve">ренней прохладе разлит горький здоровый запах полыни. </w:t>
      </w:r>
    </w:p>
    <w:p w:rsidR="002143EB" w:rsidRPr="00B45139" w:rsidRDefault="002143EB" w:rsidP="00B45139">
      <w:pPr>
        <w:tabs>
          <w:tab w:val="left" w:pos="33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45139">
        <w:rPr>
          <w:rFonts w:ascii="Times New Roman" w:hAnsi="Times New Roman" w:cs="Times New Roman"/>
          <w:sz w:val="24"/>
          <w:szCs w:val="24"/>
        </w:rPr>
        <w:t xml:space="preserve">     Всё радостно потянулось к солнцу. Степь проснулась и ожила. Высоко в воздухе затрепетали жаворонки. Кузнечики подняли свою торопливую </w:t>
      </w:r>
      <w:proofErr w:type="gramStart"/>
      <w:r w:rsidRPr="00B45139">
        <w:rPr>
          <w:rFonts w:ascii="Times New Roman" w:hAnsi="Times New Roman" w:cs="Times New Roman"/>
          <w:sz w:val="24"/>
          <w:szCs w:val="24"/>
        </w:rPr>
        <w:t>трескотню</w:t>
      </w:r>
      <w:proofErr w:type="gramEnd"/>
      <w:r w:rsidRPr="00B45139">
        <w:rPr>
          <w:rFonts w:ascii="Times New Roman" w:hAnsi="Times New Roman" w:cs="Times New Roman"/>
          <w:sz w:val="24"/>
          <w:szCs w:val="24"/>
        </w:rPr>
        <w:t>.</w:t>
      </w:r>
    </w:p>
    <w:p w:rsidR="002143EB" w:rsidRPr="00B45139" w:rsidRDefault="002143EB" w:rsidP="00B45139">
      <w:pPr>
        <w:tabs>
          <w:tab w:val="left" w:pos="3345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4513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По А. Куприну.</w:t>
      </w:r>
    </w:p>
    <w:p w:rsidR="002143EB" w:rsidRPr="00B45139" w:rsidRDefault="002143EB" w:rsidP="00B45139">
      <w:pPr>
        <w:tabs>
          <w:tab w:val="left" w:pos="3345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45139">
        <w:rPr>
          <w:rFonts w:ascii="Times New Roman" w:hAnsi="Times New Roman" w:cs="Times New Roman"/>
          <w:i/>
          <w:sz w:val="24"/>
          <w:szCs w:val="24"/>
        </w:rPr>
        <w:t>Грамматическое задание</w:t>
      </w:r>
    </w:p>
    <w:p w:rsidR="002143EB" w:rsidRPr="00B45139" w:rsidRDefault="002143EB" w:rsidP="00D51A3D">
      <w:pPr>
        <w:pStyle w:val="a4"/>
        <w:numPr>
          <w:ilvl w:val="0"/>
          <w:numId w:val="7"/>
        </w:numPr>
        <w:tabs>
          <w:tab w:val="left" w:pos="33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45139">
        <w:rPr>
          <w:rFonts w:ascii="Times New Roman" w:hAnsi="Times New Roman" w:cs="Times New Roman"/>
          <w:sz w:val="24"/>
          <w:szCs w:val="24"/>
        </w:rPr>
        <w:t>Выпишите из текста два слова с безударными гласными в корне. Рядом запишите пров</w:t>
      </w:r>
      <w:r w:rsidRPr="00B45139">
        <w:rPr>
          <w:rFonts w:ascii="Times New Roman" w:hAnsi="Times New Roman" w:cs="Times New Roman"/>
          <w:sz w:val="24"/>
          <w:szCs w:val="24"/>
        </w:rPr>
        <w:t>е</w:t>
      </w:r>
      <w:r w:rsidRPr="00B45139">
        <w:rPr>
          <w:rFonts w:ascii="Times New Roman" w:hAnsi="Times New Roman" w:cs="Times New Roman"/>
          <w:sz w:val="24"/>
          <w:szCs w:val="24"/>
        </w:rPr>
        <w:t>рочные слова.</w:t>
      </w:r>
    </w:p>
    <w:p w:rsidR="002143EB" w:rsidRPr="00B45139" w:rsidRDefault="002143EB" w:rsidP="00D51A3D">
      <w:pPr>
        <w:pStyle w:val="a4"/>
        <w:numPr>
          <w:ilvl w:val="0"/>
          <w:numId w:val="7"/>
        </w:numPr>
        <w:tabs>
          <w:tab w:val="left" w:pos="33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45139">
        <w:rPr>
          <w:rFonts w:ascii="Times New Roman" w:hAnsi="Times New Roman" w:cs="Times New Roman"/>
          <w:sz w:val="24"/>
          <w:szCs w:val="24"/>
        </w:rPr>
        <w:t>Выпишите из текста два слова с приставками. Приставки выделите.</w:t>
      </w:r>
    </w:p>
    <w:p w:rsidR="002143EB" w:rsidRPr="00B45139" w:rsidRDefault="002143EB" w:rsidP="00D51A3D">
      <w:pPr>
        <w:pStyle w:val="a4"/>
        <w:numPr>
          <w:ilvl w:val="0"/>
          <w:numId w:val="7"/>
        </w:numPr>
        <w:tabs>
          <w:tab w:val="left" w:pos="33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45139">
        <w:rPr>
          <w:rFonts w:ascii="Times New Roman" w:hAnsi="Times New Roman" w:cs="Times New Roman"/>
          <w:sz w:val="24"/>
          <w:szCs w:val="24"/>
        </w:rPr>
        <w:t xml:space="preserve">Разберите предложения по членам: вариант 1- </w:t>
      </w:r>
      <w:r w:rsidRPr="00B45139">
        <w:rPr>
          <w:rFonts w:ascii="Times New Roman" w:hAnsi="Times New Roman" w:cs="Times New Roman"/>
          <w:i/>
          <w:sz w:val="24"/>
          <w:szCs w:val="24"/>
        </w:rPr>
        <w:t>второе</w:t>
      </w:r>
      <w:r w:rsidRPr="00B45139">
        <w:rPr>
          <w:rFonts w:ascii="Times New Roman" w:hAnsi="Times New Roman" w:cs="Times New Roman"/>
          <w:sz w:val="24"/>
          <w:szCs w:val="24"/>
        </w:rPr>
        <w:t xml:space="preserve">, вариант 2- </w:t>
      </w:r>
      <w:r w:rsidRPr="00B45139">
        <w:rPr>
          <w:rFonts w:ascii="Times New Roman" w:hAnsi="Times New Roman" w:cs="Times New Roman"/>
          <w:i/>
          <w:sz w:val="24"/>
          <w:szCs w:val="24"/>
        </w:rPr>
        <w:t>третье.</w:t>
      </w:r>
    </w:p>
    <w:p w:rsidR="00B45139" w:rsidRPr="00B45139" w:rsidRDefault="00B45139" w:rsidP="00B45139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  <w:u w:val="single"/>
        </w:rPr>
        <w:t>Оценки за диктант</w:t>
      </w:r>
    </w:p>
    <w:p w:rsidR="00B45139" w:rsidRPr="00B45139" w:rsidRDefault="00B45139" w:rsidP="00B45139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«5» - за работу, в которой нет ошибок.</w:t>
      </w:r>
    </w:p>
    <w:p w:rsidR="00B45139" w:rsidRPr="00B45139" w:rsidRDefault="00B45139" w:rsidP="00B45139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«4» - за работу, в которой допущение 1-2 ошибки.</w:t>
      </w:r>
    </w:p>
    <w:p w:rsidR="00B45139" w:rsidRPr="00B45139" w:rsidRDefault="00B45139" w:rsidP="00B45139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«3» - за работу, в которой допущено 3-5 ошибок.</w:t>
      </w:r>
    </w:p>
    <w:p w:rsidR="00B45139" w:rsidRPr="00B45139" w:rsidRDefault="00B45139" w:rsidP="00B45139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«2» - за работу, в которой допущено более 5 ошибок.</w:t>
      </w:r>
    </w:p>
    <w:p w:rsidR="00B45139" w:rsidRPr="00B45139" w:rsidRDefault="00B45139" w:rsidP="00B45139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  <w:u w:val="single"/>
        </w:rPr>
        <w:t>Учет ошибок в диктанте:</w:t>
      </w:r>
    </w:p>
    <w:p w:rsidR="00B45139" w:rsidRPr="00B45139" w:rsidRDefault="00B45139" w:rsidP="00B45139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1.  Повторная ошибка в одном и том же слове считается за 1 ошибку (например, ученик дважды в слове «песок» написал вместо «е» букву «и»).</w:t>
      </w:r>
    </w:p>
    <w:p w:rsidR="00B45139" w:rsidRPr="00B45139" w:rsidRDefault="00B45139" w:rsidP="00B45139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 xml:space="preserve">2.  </w:t>
      </w:r>
      <w:proofErr w:type="gramStart"/>
      <w:r w:rsidRPr="00B45139">
        <w:rPr>
          <w:rFonts w:ascii="Times New Roman" w:hAnsi="Times New Roman" w:cs="Times New Roman"/>
          <w:color w:val="000000"/>
          <w:sz w:val="24"/>
          <w:szCs w:val="24"/>
        </w:rPr>
        <w:t>Ошибки на одно и то же правило, допущенные в разных словах, считаются как две оши</w:t>
      </w:r>
      <w:r w:rsidRPr="00B4513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B45139">
        <w:rPr>
          <w:rFonts w:ascii="Times New Roman" w:hAnsi="Times New Roman" w:cs="Times New Roman"/>
          <w:color w:val="000000"/>
          <w:sz w:val="24"/>
          <w:szCs w:val="24"/>
        </w:rPr>
        <w:t>ки (например, ученик написал букву «т» вместо «</w:t>
      </w:r>
      <w:proofErr w:type="spellStart"/>
      <w:r w:rsidRPr="00B45139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B45139">
        <w:rPr>
          <w:rFonts w:ascii="Times New Roman" w:hAnsi="Times New Roman" w:cs="Times New Roman"/>
          <w:color w:val="000000"/>
          <w:sz w:val="24"/>
          <w:szCs w:val="24"/>
        </w:rPr>
        <w:t>» в слове «лошадка» и букву «с» вместо «</w:t>
      </w:r>
      <w:proofErr w:type="spellStart"/>
      <w:r w:rsidRPr="00B45139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B45139">
        <w:rPr>
          <w:rFonts w:ascii="Times New Roman" w:hAnsi="Times New Roman" w:cs="Times New Roman"/>
          <w:color w:val="000000"/>
          <w:sz w:val="24"/>
          <w:szCs w:val="24"/>
        </w:rPr>
        <w:t>» в слове «повозка».</w:t>
      </w:r>
      <w:proofErr w:type="gramEnd"/>
    </w:p>
    <w:p w:rsidR="00B45139" w:rsidRPr="00B45139" w:rsidRDefault="00B45139" w:rsidP="00B45139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Ошибкой считается:</w:t>
      </w:r>
    </w:p>
    <w:p w:rsidR="00B45139" w:rsidRPr="00B45139" w:rsidRDefault="00B45139" w:rsidP="00B45139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1. Нарушение орфографических правил при написании слов, включая ошибки на пропуск, перестановку, замену и вставку лишних бу</w:t>
      </w:r>
      <w:proofErr w:type="gramStart"/>
      <w:r w:rsidRPr="00B45139">
        <w:rPr>
          <w:rFonts w:ascii="Times New Roman" w:hAnsi="Times New Roman" w:cs="Times New Roman"/>
          <w:color w:val="000000"/>
          <w:sz w:val="24"/>
          <w:szCs w:val="24"/>
        </w:rPr>
        <w:t>кв в сл</w:t>
      </w:r>
      <w:proofErr w:type="gramEnd"/>
      <w:r w:rsidRPr="00B45139">
        <w:rPr>
          <w:rFonts w:ascii="Times New Roman" w:hAnsi="Times New Roman" w:cs="Times New Roman"/>
          <w:color w:val="000000"/>
          <w:sz w:val="24"/>
          <w:szCs w:val="24"/>
        </w:rPr>
        <w:t>овах;</w:t>
      </w:r>
    </w:p>
    <w:p w:rsidR="00B45139" w:rsidRPr="00B45139" w:rsidRDefault="00B45139" w:rsidP="00B45139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lastRenderedPageBreak/>
        <w:t>2. Неправильное написание слов, не регулируемых правилами, круг которых очерчен пр</w:t>
      </w:r>
      <w:r w:rsidRPr="00B4513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B45139">
        <w:rPr>
          <w:rFonts w:ascii="Times New Roman" w:hAnsi="Times New Roman" w:cs="Times New Roman"/>
          <w:color w:val="000000"/>
          <w:sz w:val="24"/>
          <w:szCs w:val="24"/>
        </w:rPr>
        <w:t>граммой каждого класса (слова с непроверяемыми написаниями);</w:t>
      </w:r>
    </w:p>
    <w:p w:rsidR="00B45139" w:rsidRPr="00B45139" w:rsidRDefault="00B45139" w:rsidP="00B45139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3. Отсутствие знаков препинания, изученных в данный момент в соответствии с програ</w:t>
      </w:r>
      <w:r w:rsidRPr="00B45139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B45139">
        <w:rPr>
          <w:rFonts w:ascii="Times New Roman" w:hAnsi="Times New Roman" w:cs="Times New Roman"/>
          <w:color w:val="000000"/>
          <w:sz w:val="24"/>
          <w:szCs w:val="24"/>
        </w:rPr>
        <w:t>мой; отсутствие точки в конце предложения не считается за ошибку, если следующее пре</w:t>
      </w:r>
      <w:r w:rsidRPr="00B45139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B45139">
        <w:rPr>
          <w:rFonts w:ascii="Times New Roman" w:hAnsi="Times New Roman" w:cs="Times New Roman"/>
          <w:color w:val="000000"/>
          <w:sz w:val="24"/>
          <w:szCs w:val="24"/>
        </w:rPr>
        <w:t>ложение написано с большой буквы.</w:t>
      </w:r>
    </w:p>
    <w:p w:rsidR="00B45139" w:rsidRPr="00B45139" w:rsidRDefault="00B45139" w:rsidP="00B45139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  <w:u w:val="single"/>
        </w:rPr>
        <w:t>Оценки за грамматическое задание:</w:t>
      </w:r>
    </w:p>
    <w:p w:rsidR="00B45139" w:rsidRPr="00B45139" w:rsidRDefault="00B45139" w:rsidP="00B45139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«5» - без ошибок.</w:t>
      </w:r>
    </w:p>
    <w:p w:rsidR="00B45139" w:rsidRPr="00B45139" w:rsidRDefault="00B45139" w:rsidP="00B45139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«4» - правильно выполнено не менее ¾ заданий.</w:t>
      </w:r>
    </w:p>
    <w:p w:rsidR="00B45139" w:rsidRPr="00B45139" w:rsidRDefault="00B45139" w:rsidP="00B45139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«3» - правильно выполнено не менее ½ заданий.</w:t>
      </w:r>
    </w:p>
    <w:p w:rsidR="00B45139" w:rsidRPr="00B45139" w:rsidRDefault="00B45139" w:rsidP="00B45139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«2» - правильно выполнено менее ½ заданий.</w:t>
      </w:r>
    </w:p>
    <w:p w:rsidR="00B55118" w:rsidRDefault="00B55118" w:rsidP="00B4513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43EB" w:rsidRPr="00B45139" w:rsidRDefault="002143EB" w:rsidP="00B4513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Итоговая контрольная работа по русскому языку 4 </w:t>
      </w:r>
      <w:proofErr w:type="gramStart"/>
      <w:r w:rsidRPr="00B45139">
        <w:rPr>
          <w:rFonts w:ascii="Times New Roman" w:hAnsi="Times New Roman" w:cs="Times New Roman"/>
          <w:b/>
          <w:color w:val="000000"/>
          <w:sz w:val="24"/>
          <w:szCs w:val="24"/>
        </w:rPr>
        <w:t>классе</w:t>
      </w:r>
      <w:proofErr w:type="gramEnd"/>
    </w:p>
    <w:p w:rsidR="002143EB" w:rsidRDefault="00B55118" w:rsidP="00B4513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Цель:</w:t>
      </w:r>
      <w:r w:rsidR="002143EB" w:rsidRPr="00B45139">
        <w:rPr>
          <w:rFonts w:ascii="Times New Roman" w:hAnsi="Times New Roman" w:cs="Times New Roman"/>
          <w:color w:val="000000"/>
          <w:sz w:val="24"/>
          <w:szCs w:val="24"/>
        </w:rPr>
        <w:t xml:space="preserve"> оцени</w:t>
      </w:r>
      <w:r>
        <w:rPr>
          <w:rFonts w:ascii="Times New Roman" w:hAnsi="Times New Roman" w:cs="Times New Roman"/>
          <w:color w:val="000000"/>
          <w:sz w:val="24"/>
          <w:szCs w:val="24"/>
        </w:rPr>
        <w:t>ть</w:t>
      </w:r>
      <w:r w:rsidR="002143EB" w:rsidRPr="00B45139">
        <w:rPr>
          <w:rFonts w:ascii="Times New Roman" w:hAnsi="Times New Roman" w:cs="Times New Roman"/>
          <w:color w:val="000000"/>
          <w:sz w:val="24"/>
          <w:szCs w:val="24"/>
        </w:rPr>
        <w:t xml:space="preserve"> умение писать текст под диктовку, уровень </w:t>
      </w:r>
      <w:proofErr w:type="spellStart"/>
      <w:r w:rsidR="002143EB" w:rsidRPr="00B45139">
        <w:rPr>
          <w:rFonts w:ascii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="002143EB" w:rsidRPr="00B45139">
        <w:rPr>
          <w:rFonts w:ascii="Times New Roman" w:hAnsi="Times New Roman" w:cs="Times New Roman"/>
          <w:color w:val="000000"/>
          <w:sz w:val="24"/>
          <w:szCs w:val="24"/>
        </w:rPr>
        <w:t xml:space="preserve"> у каждого об</w:t>
      </w:r>
      <w:r w:rsidR="002143EB" w:rsidRPr="00B4513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143EB" w:rsidRPr="00B45139">
        <w:rPr>
          <w:rFonts w:ascii="Times New Roman" w:hAnsi="Times New Roman" w:cs="Times New Roman"/>
          <w:color w:val="000000"/>
          <w:sz w:val="24"/>
          <w:szCs w:val="24"/>
        </w:rPr>
        <w:t>чающегося орфографических умений и навыков, выполнение грамматических заданий в соо</w:t>
      </w:r>
      <w:r w:rsidR="002143EB" w:rsidRPr="00B4513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2143EB" w:rsidRPr="00B45139">
        <w:rPr>
          <w:rFonts w:ascii="Times New Roman" w:hAnsi="Times New Roman" w:cs="Times New Roman"/>
          <w:color w:val="000000"/>
          <w:sz w:val="24"/>
          <w:szCs w:val="24"/>
        </w:rPr>
        <w:t xml:space="preserve">ветствии с требованиями ФГОС начального общего образования по русскому языку в 4 классе. </w:t>
      </w:r>
    </w:p>
    <w:p w:rsidR="00B55118" w:rsidRPr="004914FC" w:rsidRDefault="00B55118" w:rsidP="00D51A3D">
      <w:pPr>
        <w:numPr>
          <w:ilvl w:val="0"/>
          <w:numId w:val="27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>Предметные знания и умения: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 xml:space="preserve">-использовать правила, изученные </w:t>
      </w:r>
      <w:r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за весь курс начальной школы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,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 правила оформления предложений на письме;</w:t>
      </w:r>
    </w:p>
    <w:p w:rsidR="00B55118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 xml:space="preserve">- каллиграфически правильно и </w:t>
      </w:r>
      <w:proofErr w:type="spellStart"/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орфографическ</w:t>
      </w:r>
      <w:r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и</w:t>
      </w:r>
      <w:proofErr w:type="spellEnd"/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 xml:space="preserve"> верно писать текст под диктовку</w:t>
      </w:r>
      <w:r w:rsidR="00D51A3D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.</w:t>
      </w:r>
    </w:p>
    <w:p w:rsidR="00D51A3D" w:rsidRPr="00D51A3D" w:rsidRDefault="00D51A3D" w:rsidP="00B55118">
      <w:pPr>
        <w:shd w:val="clear" w:color="auto" w:fill="FFFFFF"/>
        <w:spacing w:after="101" w:line="240" w:lineRule="auto"/>
        <w:rPr>
          <w:rFonts w:ascii="Times New Roman" w:hAnsi="Times New Roman" w:cs="Times New Roman"/>
          <w:sz w:val="24"/>
        </w:rPr>
      </w:pPr>
      <w:r w:rsidRPr="00D51A3D">
        <w:rPr>
          <w:rFonts w:ascii="Times New Roman" w:hAnsi="Times New Roman" w:cs="Times New Roman"/>
          <w:sz w:val="24"/>
        </w:rPr>
        <w:t xml:space="preserve">-проверять собственный и предложенный текст, </w:t>
      </w:r>
    </w:p>
    <w:p w:rsidR="00D51A3D" w:rsidRPr="00D51A3D" w:rsidRDefault="00D51A3D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D51A3D">
        <w:rPr>
          <w:rFonts w:ascii="Times New Roman" w:hAnsi="Times New Roman" w:cs="Times New Roman"/>
          <w:sz w:val="24"/>
        </w:rPr>
        <w:t>-находить и исправлять орфографические и пунктуационные ошибки.</w:t>
      </w:r>
    </w:p>
    <w:p w:rsid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Cs w:val="14"/>
          <w:u w:val="single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color w:val="000000"/>
          <w:szCs w:val="14"/>
          <w:u w:val="single"/>
          <w:lang w:eastAsia="ru-RU"/>
        </w:rPr>
        <w:t>Личностные результаты:</w:t>
      </w:r>
    </w:p>
    <w:p w:rsidR="00B55118" w:rsidRP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 xml:space="preserve">внутренней позиции школьника на уровне положительного отношения к школе; </w:t>
      </w:r>
    </w:p>
    <w:p w:rsidR="00B55118" w:rsidRP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 xml:space="preserve"> положительного отношения к урокам русского языка; </w:t>
      </w:r>
    </w:p>
    <w:p w:rsidR="00B55118" w:rsidRP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>уважительного отношения к русскому языку как родному языку русского народа и яз</w:t>
      </w:r>
      <w:r w:rsidRPr="00B55118">
        <w:rPr>
          <w:rFonts w:ascii="Times New Roman" w:hAnsi="Times New Roman" w:cs="Times New Roman"/>
          <w:sz w:val="24"/>
        </w:rPr>
        <w:t>ы</w:t>
      </w:r>
      <w:r w:rsidRPr="00B55118">
        <w:rPr>
          <w:rFonts w:ascii="Times New Roman" w:hAnsi="Times New Roman" w:cs="Times New Roman"/>
          <w:sz w:val="24"/>
        </w:rPr>
        <w:t>кам, на которых говорят другие народы;</w:t>
      </w:r>
    </w:p>
    <w:p w:rsidR="00B55118" w:rsidRP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 xml:space="preserve">  интереса к языковой и речевой деятельности; </w:t>
      </w:r>
    </w:p>
    <w:p w:rsidR="00B55118" w:rsidRPr="00B55118" w:rsidRDefault="00B55118" w:rsidP="00D51A3D">
      <w:pPr>
        <w:pStyle w:val="a4"/>
        <w:numPr>
          <w:ilvl w:val="0"/>
          <w:numId w:val="28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14"/>
          <w:u w:val="single"/>
          <w:lang w:eastAsia="ru-RU"/>
        </w:rPr>
      </w:pPr>
      <w:r w:rsidRPr="00B55118">
        <w:rPr>
          <w:rFonts w:ascii="Times New Roman" w:hAnsi="Times New Roman" w:cs="Times New Roman"/>
          <w:sz w:val="24"/>
        </w:rPr>
        <w:t xml:space="preserve">представления об этических чувствах (доброжелательности, сочувствия, сопереживания, отзывчивости, любви ко всему живому на Земле и др.); </w:t>
      </w:r>
    </w:p>
    <w:p w:rsidR="00B55118" w:rsidRPr="00B55118" w:rsidRDefault="00B55118" w:rsidP="00D51A3D">
      <w:pPr>
        <w:pStyle w:val="a4"/>
        <w:numPr>
          <w:ilvl w:val="0"/>
          <w:numId w:val="26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B55118">
        <w:rPr>
          <w:rFonts w:ascii="Times New Roman" w:hAnsi="Times New Roman" w:cs="Times New Roman"/>
          <w:sz w:val="24"/>
        </w:rPr>
        <w:t>первоначальных навыков сотрудничества со взрослыми и сверстниками в процессе в</w:t>
      </w:r>
      <w:r w:rsidRPr="00B55118">
        <w:rPr>
          <w:rFonts w:ascii="Times New Roman" w:hAnsi="Times New Roman" w:cs="Times New Roman"/>
          <w:sz w:val="24"/>
        </w:rPr>
        <w:t>ы</w:t>
      </w:r>
      <w:r w:rsidRPr="00B55118">
        <w:rPr>
          <w:rFonts w:ascii="Times New Roman" w:hAnsi="Times New Roman" w:cs="Times New Roman"/>
          <w:sz w:val="24"/>
        </w:rPr>
        <w:t>полнения совместной учебной деятельности на уроке</w:t>
      </w:r>
      <w:proofErr w:type="gramStart"/>
      <w:r w:rsidRPr="00B55118">
        <w:rPr>
          <w:rFonts w:ascii="Times New Roman" w:hAnsi="Times New Roman" w:cs="Times New Roman"/>
          <w:sz w:val="24"/>
        </w:rPr>
        <w:t xml:space="preserve"> .</w:t>
      </w:r>
      <w:proofErr w:type="gramEnd"/>
    </w:p>
    <w:p w:rsidR="00B55118" w:rsidRPr="004914FC" w:rsidRDefault="00B55118" w:rsidP="00D51A3D">
      <w:pPr>
        <w:pStyle w:val="a4"/>
        <w:numPr>
          <w:ilvl w:val="0"/>
          <w:numId w:val="26"/>
        </w:num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 xml:space="preserve"> </w:t>
      </w:r>
      <w:proofErr w:type="spellStart"/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>Метапредметные</w:t>
      </w:r>
      <w:proofErr w:type="spellEnd"/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 xml:space="preserve"> умения: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i/>
          <w:iCs/>
          <w:color w:val="000000"/>
          <w:szCs w:val="14"/>
          <w:u w:val="single"/>
          <w:lang w:eastAsia="ru-RU"/>
        </w:rPr>
        <w:t>- </w:t>
      </w:r>
      <w:r w:rsidRPr="004914FC">
        <w:rPr>
          <w:rFonts w:ascii="Times New Roman" w:eastAsia="Times New Roman" w:hAnsi="Times New Roman" w:cs="Times New Roman"/>
          <w:b/>
          <w:bCs/>
          <w:i/>
          <w:iCs/>
          <w:color w:val="000000"/>
          <w:szCs w:val="14"/>
          <w:u w:val="single"/>
          <w:lang w:eastAsia="ru-RU"/>
        </w:rPr>
        <w:t>познавательные</w:t>
      </w:r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u w:val="single"/>
          <w:lang w:eastAsia="ru-RU"/>
        </w:rPr>
        <w:t>: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bCs/>
          <w:color w:val="000000"/>
          <w:szCs w:val="14"/>
          <w:lang w:eastAsia="ru-RU"/>
        </w:rPr>
        <w:t>-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П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оиск и выделение необходимой информации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-Использование логических приёмов мышления.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-Выполнять задания в соответствии с инструкцией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u w:val="single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u w:val="single"/>
          <w:lang w:eastAsia="ru-RU"/>
        </w:rPr>
        <w:t>- </w:t>
      </w:r>
      <w:r w:rsidRPr="004914FC">
        <w:rPr>
          <w:rFonts w:ascii="Times New Roman" w:eastAsia="Times New Roman" w:hAnsi="Times New Roman" w:cs="Times New Roman"/>
          <w:b/>
          <w:bCs/>
          <w:i/>
          <w:iCs/>
          <w:color w:val="000000"/>
          <w:szCs w:val="14"/>
          <w:u w:val="single"/>
          <w:lang w:eastAsia="ru-RU"/>
        </w:rPr>
        <w:t>регулятивные</w:t>
      </w:r>
      <w:r w:rsidRPr="004914FC">
        <w:rPr>
          <w:rFonts w:ascii="Times New Roman" w:eastAsia="Times New Roman" w:hAnsi="Times New Roman" w:cs="Times New Roman"/>
          <w:color w:val="000000"/>
          <w:szCs w:val="14"/>
          <w:u w:val="single"/>
          <w:lang w:eastAsia="ru-RU"/>
        </w:rPr>
        <w:t>: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О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существлять проверку и вносить изменения, контролировать правильность записи во время письма под диктовку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-Использовать изученные правила при написании диктанта и выполнении заданий.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b/>
          <w:bCs/>
          <w:i/>
          <w:iCs/>
          <w:color w:val="000000"/>
          <w:szCs w:val="14"/>
          <w:u w:val="single"/>
          <w:lang w:eastAsia="ru-RU"/>
        </w:rPr>
        <w:t>- коммуникативные</w:t>
      </w: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:</w:t>
      </w:r>
    </w:p>
    <w:p w:rsidR="00B55118" w:rsidRPr="004914FC" w:rsidRDefault="00B55118" w:rsidP="00B55118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color w:val="000000"/>
          <w:szCs w:val="14"/>
          <w:lang w:eastAsia="ru-RU"/>
        </w:rPr>
      </w:pPr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>- Понимать текст, оформлять свои мысли в письменной форме</w:t>
      </w:r>
      <w:proofErr w:type="gramStart"/>
      <w:r w:rsidRPr="004914FC">
        <w:rPr>
          <w:rFonts w:ascii="Times New Roman" w:eastAsia="Times New Roman" w:hAnsi="Times New Roman" w:cs="Times New Roman"/>
          <w:color w:val="000000"/>
          <w:szCs w:val="14"/>
          <w:lang w:eastAsia="ru-RU"/>
        </w:rPr>
        <w:t xml:space="preserve"> ;</w:t>
      </w:r>
      <w:proofErr w:type="gramEnd"/>
    </w:p>
    <w:p w:rsidR="00B55118" w:rsidRPr="00B45139" w:rsidRDefault="00B55118" w:rsidP="00B4513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143EB" w:rsidRPr="00B45139" w:rsidRDefault="002143EB" w:rsidP="00B45139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Летняя прогулка</w:t>
      </w:r>
    </w:p>
    <w:p w:rsidR="002143EB" w:rsidRPr="00B45139" w:rsidRDefault="002143EB" w:rsidP="00B4513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            Ранним утром иду я в соседнюю рощу. Стоят ряды белых берез. Сквозь листочки на тр</w:t>
      </w:r>
      <w:r w:rsidRPr="00B45139">
        <w:rPr>
          <w:rFonts w:ascii="Times New Roman" w:hAnsi="Times New Roman" w:cs="Times New Roman"/>
          <w:iCs/>
          <w:color w:val="000000"/>
          <w:sz w:val="24"/>
          <w:szCs w:val="24"/>
        </w:rPr>
        <w:t>а</w:t>
      </w:r>
      <w:r w:rsidRPr="00B4513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ве играют золотые лучи утреннего солнца. </w:t>
      </w:r>
      <w:proofErr w:type="gramStart"/>
      <w:r w:rsidRPr="00B45139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proofErr w:type="gramEnd"/>
      <w:r w:rsidRPr="00B4513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чаще </w:t>
      </w:r>
      <w:proofErr w:type="gramStart"/>
      <w:r w:rsidRPr="00B45139">
        <w:rPr>
          <w:rFonts w:ascii="Times New Roman" w:hAnsi="Times New Roman" w:cs="Times New Roman"/>
          <w:iCs/>
          <w:color w:val="000000"/>
          <w:sz w:val="24"/>
          <w:szCs w:val="24"/>
        </w:rPr>
        <w:t>кустов</w:t>
      </w:r>
      <w:proofErr w:type="gramEnd"/>
      <w:r w:rsidRPr="00B4513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 деревьев распевают птицы. Звуки их песен разносятся по всей окрестности.</w:t>
      </w:r>
    </w:p>
    <w:p w:rsidR="002143EB" w:rsidRDefault="002143EB" w:rsidP="00B4513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На опушке леса поспевает первая земляника. В конце рощи есть пруд. В глубоком овраге журчит ручей. Я сяду на пенек у ключа, достану кружку и кусок мягкого свежего хлеба. Как приятно выпить в жару холодной воды! Хорошо летом в роще, в лесу, в поле! </w:t>
      </w:r>
      <w:r w:rsidRPr="00B45139">
        <w:rPr>
          <w:rFonts w:ascii="Times New Roman" w:hAnsi="Times New Roman" w:cs="Times New Roman"/>
          <w:color w:val="000000"/>
          <w:sz w:val="24"/>
          <w:szCs w:val="24"/>
        </w:rPr>
        <w:t>(80 слов.)</w:t>
      </w:r>
    </w:p>
    <w:p w:rsidR="00B55118" w:rsidRPr="00B55118" w:rsidRDefault="00B55118" w:rsidP="00B4513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5118">
        <w:rPr>
          <w:rFonts w:ascii="Times New Roman" w:hAnsi="Times New Roman" w:cs="Times New Roman"/>
          <w:b/>
          <w:color w:val="000000"/>
          <w:sz w:val="24"/>
          <w:szCs w:val="24"/>
        </w:rPr>
        <w:t>Грамматическое задание:</w:t>
      </w:r>
    </w:p>
    <w:p w:rsidR="002143EB" w:rsidRPr="00B45139" w:rsidRDefault="002143EB" w:rsidP="00D51A3D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Разберите по членам предложения 2 предложение.</w:t>
      </w:r>
    </w:p>
    <w:p w:rsidR="002143EB" w:rsidRPr="00B45139" w:rsidRDefault="002143EB" w:rsidP="00D51A3D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 xml:space="preserve">Разберите по составу слова:  </w:t>
      </w:r>
      <w:proofErr w:type="gramStart"/>
      <w:r w:rsidRPr="00B45139">
        <w:rPr>
          <w:rFonts w:ascii="Times New Roman" w:hAnsi="Times New Roman" w:cs="Times New Roman"/>
          <w:color w:val="000000"/>
          <w:sz w:val="24"/>
          <w:szCs w:val="24"/>
        </w:rPr>
        <w:t>ранним</w:t>
      </w:r>
      <w:proofErr w:type="gramEnd"/>
      <w:r w:rsidRPr="00B45139">
        <w:rPr>
          <w:rFonts w:ascii="Times New Roman" w:hAnsi="Times New Roman" w:cs="Times New Roman"/>
          <w:color w:val="000000"/>
          <w:sz w:val="24"/>
          <w:szCs w:val="24"/>
        </w:rPr>
        <w:t>, пенёк.</w:t>
      </w:r>
    </w:p>
    <w:p w:rsidR="002143EB" w:rsidRPr="00B45139" w:rsidRDefault="002143EB" w:rsidP="00D51A3D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Выполните морфологический разбор слова</w:t>
      </w:r>
      <w:r w:rsidRPr="00B4513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кружку</w:t>
      </w:r>
    </w:p>
    <w:p w:rsidR="002143EB" w:rsidRPr="00B45139" w:rsidRDefault="002143EB" w:rsidP="00B4513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Система оценивания выполнения заданий и работы в целом. </w:t>
      </w:r>
    </w:p>
    <w:p w:rsidR="002143EB" w:rsidRPr="00B45139" w:rsidRDefault="002143EB" w:rsidP="00B45139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  <w:u w:val="single"/>
        </w:rPr>
        <w:t>Оценки за диктант</w:t>
      </w:r>
    </w:p>
    <w:p w:rsidR="002143EB" w:rsidRPr="00B45139" w:rsidRDefault="002143EB" w:rsidP="00B4513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«5» - за работу, в которой нет ошибок.</w:t>
      </w:r>
    </w:p>
    <w:p w:rsidR="002143EB" w:rsidRPr="00B45139" w:rsidRDefault="002143EB" w:rsidP="00B4513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«4» - за работу, в которой допущение 1-2 ошибки.</w:t>
      </w:r>
    </w:p>
    <w:p w:rsidR="002143EB" w:rsidRPr="00B45139" w:rsidRDefault="002143EB" w:rsidP="00B4513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«3» - за работу, в которой допущено 3-5 ошибок.</w:t>
      </w:r>
    </w:p>
    <w:p w:rsidR="002143EB" w:rsidRPr="00B45139" w:rsidRDefault="002143EB" w:rsidP="00B4513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«2» - за работу, в которой допущено более 5 ошибок.</w:t>
      </w:r>
    </w:p>
    <w:p w:rsidR="002143EB" w:rsidRPr="00B45139" w:rsidRDefault="002143EB" w:rsidP="00B45139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  <w:u w:val="single"/>
        </w:rPr>
        <w:t>Учет ошибок в диктанте:</w:t>
      </w:r>
    </w:p>
    <w:p w:rsidR="002143EB" w:rsidRPr="00B45139" w:rsidRDefault="002143EB" w:rsidP="00B4513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1.  Повторная ошибка в одном и том же слове считается за 1 ошибку (например, ученик дважды в слове «песок» написал вместо «е» букву «и»).</w:t>
      </w:r>
    </w:p>
    <w:p w:rsidR="002143EB" w:rsidRPr="00B45139" w:rsidRDefault="002143EB" w:rsidP="00B4513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 xml:space="preserve">2.  </w:t>
      </w:r>
      <w:proofErr w:type="gramStart"/>
      <w:r w:rsidRPr="00B45139">
        <w:rPr>
          <w:rFonts w:ascii="Times New Roman" w:hAnsi="Times New Roman" w:cs="Times New Roman"/>
          <w:color w:val="000000"/>
          <w:sz w:val="24"/>
          <w:szCs w:val="24"/>
        </w:rPr>
        <w:t>Ошибки на одно и то же правило, допущенные в разных словах, считаются как две ошибки (например, ученик написал букву «т» вместо «</w:t>
      </w:r>
      <w:proofErr w:type="spellStart"/>
      <w:r w:rsidRPr="00B45139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B45139">
        <w:rPr>
          <w:rFonts w:ascii="Times New Roman" w:hAnsi="Times New Roman" w:cs="Times New Roman"/>
          <w:color w:val="000000"/>
          <w:sz w:val="24"/>
          <w:szCs w:val="24"/>
        </w:rPr>
        <w:t>» в слове «лошадка» и букву «с» вместо «</w:t>
      </w:r>
      <w:proofErr w:type="spellStart"/>
      <w:r w:rsidRPr="00B45139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B45139">
        <w:rPr>
          <w:rFonts w:ascii="Times New Roman" w:hAnsi="Times New Roman" w:cs="Times New Roman"/>
          <w:color w:val="000000"/>
          <w:sz w:val="24"/>
          <w:szCs w:val="24"/>
        </w:rPr>
        <w:t>» в слове «повозка».</w:t>
      </w:r>
      <w:proofErr w:type="gramEnd"/>
    </w:p>
    <w:p w:rsidR="002143EB" w:rsidRPr="00B45139" w:rsidRDefault="002143EB" w:rsidP="00B4513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Ошибкой считается:</w:t>
      </w:r>
    </w:p>
    <w:p w:rsidR="002143EB" w:rsidRPr="00B45139" w:rsidRDefault="002143EB" w:rsidP="00B4513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1. Нарушение орфографических правил при написании слов, включая ошибки на пропуск, пер</w:t>
      </w:r>
      <w:r w:rsidRPr="00B4513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B45139">
        <w:rPr>
          <w:rFonts w:ascii="Times New Roman" w:hAnsi="Times New Roman" w:cs="Times New Roman"/>
          <w:color w:val="000000"/>
          <w:sz w:val="24"/>
          <w:szCs w:val="24"/>
        </w:rPr>
        <w:t>становку, замену и вставку лишних бу</w:t>
      </w:r>
      <w:proofErr w:type="gramStart"/>
      <w:r w:rsidRPr="00B45139">
        <w:rPr>
          <w:rFonts w:ascii="Times New Roman" w:hAnsi="Times New Roman" w:cs="Times New Roman"/>
          <w:color w:val="000000"/>
          <w:sz w:val="24"/>
          <w:szCs w:val="24"/>
        </w:rPr>
        <w:t>кв в сл</w:t>
      </w:r>
      <w:proofErr w:type="gramEnd"/>
      <w:r w:rsidRPr="00B45139">
        <w:rPr>
          <w:rFonts w:ascii="Times New Roman" w:hAnsi="Times New Roman" w:cs="Times New Roman"/>
          <w:color w:val="000000"/>
          <w:sz w:val="24"/>
          <w:szCs w:val="24"/>
        </w:rPr>
        <w:t>овах;</w:t>
      </w:r>
    </w:p>
    <w:p w:rsidR="002143EB" w:rsidRPr="00B45139" w:rsidRDefault="002143EB" w:rsidP="00B4513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2. Неправильное написание слов, не регулируемых правилами, круг которых очерчен програ</w:t>
      </w:r>
      <w:r w:rsidRPr="00B45139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B45139">
        <w:rPr>
          <w:rFonts w:ascii="Times New Roman" w:hAnsi="Times New Roman" w:cs="Times New Roman"/>
          <w:color w:val="000000"/>
          <w:sz w:val="24"/>
          <w:szCs w:val="24"/>
        </w:rPr>
        <w:t>мой каждого класса (слова с непроверяемыми написаниями);</w:t>
      </w:r>
    </w:p>
    <w:p w:rsidR="002143EB" w:rsidRPr="00B45139" w:rsidRDefault="002143EB" w:rsidP="00B4513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3. Отсутствие знаков препинания, изученных в данный момент в соответствии с программой; отсутствие точки в конце предложения не считается за ошибку, если следующее предложение написано с большой буквы.</w:t>
      </w:r>
    </w:p>
    <w:p w:rsidR="002143EB" w:rsidRPr="00B45139" w:rsidRDefault="002143EB" w:rsidP="00B45139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  <w:u w:val="single"/>
        </w:rPr>
        <w:t>Оценки за грамматическое задание:</w:t>
      </w:r>
    </w:p>
    <w:p w:rsidR="002143EB" w:rsidRPr="00B45139" w:rsidRDefault="002143EB" w:rsidP="00B4513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«5» - без ошибок.</w:t>
      </w:r>
    </w:p>
    <w:p w:rsidR="002143EB" w:rsidRPr="00B45139" w:rsidRDefault="002143EB" w:rsidP="00B4513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«4» - правильно выполнено не менее ¾ заданий.</w:t>
      </w:r>
    </w:p>
    <w:p w:rsidR="002143EB" w:rsidRPr="00B45139" w:rsidRDefault="002143EB" w:rsidP="00B4513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«3» - правильно выполнено не менее ½ заданий.</w:t>
      </w:r>
    </w:p>
    <w:p w:rsidR="002143EB" w:rsidRPr="00B45139" w:rsidRDefault="002143EB" w:rsidP="00B4513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45139">
        <w:rPr>
          <w:rFonts w:ascii="Times New Roman" w:hAnsi="Times New Roman" w:cs="Times New Roman"/>
          <w:color w:val="000000"/>
          <w:sz w:val="24"/>
          <w:szCs w:val="24"/>
        </w:rPr>
        <w:t>«2» - правильно выполнено менее ½ заданий.</w:t>
      </w:r>
    </w:p>
    <w:p w:rsidR="00547AD9" w:rsidRDefault="00547AD9" w:rsidP="00B4513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143EB" w:rsidRDefault="002143EB" w:rsidP="00547AD9">
      <w:pPr>
        <w:pStyle w:val="ac"/>
        <w:spacing w:after="0"/>
        <w:jc w:val="center"/>
      </w:pPr>
    </w:p>
    <w:p w:rsidR="00232082" w:rsidRPr="00B45139" w:rsidRDefault="00232082" w:rsidP="002320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45139"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</w:p>
    <w:p w:rsidR="00232082" w:rsidRDefault="00D85D2B" w:rsidP="002A5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  <w:r w:rsidRPr="00465C7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>СИСТЕМА ОЦЕНКИ ДОСТИЖЕНИЙ ПЛАНИРУЕМЫХ РЕЗУЛЬТАТОВ</w:t>
      </w:r>
      <w:r w:rsidR="00465C78" w:rsidRPr="00465C7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 xml:space="preserve">  </w:t>
      </w:r>
    </w:p>
    <w:p w:rsidR="00D85D2B" w:rsidRPr="00465C78" w:rsidRDefault="00D85D2B" w:rsidP="002A5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  <w:r w:rsidRPr="00465C7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>ПО УЧЕБНОМУ ПРЕДМЕТУ «РУССКИЙ ЯЗЫК»</w:t>
      </w:r>
    </w:p>
    <w:p w:rsidR="00496B53" w:rsidRPr="00D85D2B" w:rsidRDefault="00496B53" w:rsidP="00093E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85D2B" w:rsidRPr="00D85D2B" w:rsidRDefault="00D85D2B" w:rsidP="00093E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процессе оценки используются разнообразные методы и формы, взаимно дополня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щие друг друга (стандартизированные письменные и устные работы, проекты, практ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ческие работы, творческие работы, самоанализ и самооценка, наблюдения и др.).</w:t>
      </w:r>
    </w:p>
    <w:p w:rsidR="00D85D2B" w:rsidRPr="00D85D2B" w:rsidRDefault="00D85D2B" w:rsidP="00093E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Основными видами письменных работ по русскому языку являются списывание, ди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танты (объяснительные, предупредительные, зрительные, творческие, контрольные, словарные и т. д.), тесты, обучающие изложения и сочинения.</w:t>
      </w:r>
      <w:proofErr w:type="gramEnd"/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Тексты по содержанию подбираются с учётом их познавательного, воспитательного воздействия на учащихся.</w:t>
      </w:r>
    </w:p>
    <w:p w:rsidR="00D85D2B" w:rsidRPr="00D85D2B" w:rsidRDefault="00D85D2B" w:rsidP="00093E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Кроме коллективных форм, работа по совершенствованию грамматических навыков проводится в индивидуальном порядке.</w:t>
      </w:r>
    </w:p>
    <w:p w:rsidR="00D85D2B" w:rsidRPr="00D85D2B" w:rsidRDefault="00D85D2B" w:rsidP="00093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уровнем достижений учащихся по родному языку проводится в</w:t>
      </w:r>
      <w:r w:rsidRPr="00D85D2B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форме письменных работ: диктантов, контрольных списываний.</w:t>
      </w:r>
    </w:p>
    <w:p w:rsidR="00D85D2B" w:rsidRPr="00D85D2B" w:rsidRDefault="00D85D2B" w:rsidP="00093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Диктант служит средством проверки орфографических и пунктуационных умений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выков.</w:t>
      </w:r>
    </w:p>
    <w:p w:rsidR="00D85D2B" w:rsidRPr="00D85D2B" w:rsidRDefault="00D85D2B" w:rsidP="00093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Контрольное списывание, как и диктант - способ проверки усвоенных</w:t>
      </w:r>
      <w:r w:rsidRPr="00D85D2B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орфографических и пунктуационных правил, </w:t>
      </w:r>
      <w:proofErr w:type="spellStart"/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сформированности</w:t>
      </w:r>
      <w:proofErr w:type="spellEnd"/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умений и навыков.</w:t>
      </w:r>
    </w:p>
    <w:p w:rsidR="00D85D2B" w:rsidRPr="00D85D2B" w:rsidRDefault="00D85D2B" w:rsidP="00093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Тексты диктантов подбираются средней трудности, с расчетом на возможность их в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полнения всеми детьми. Каждый те</w:t>
      </w:r>
      <w:proofErr w:type="gramStart"/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кст вкл</w:t>
      </w:r>
      <w:proofErr w:type="gramEnd"/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ючает достаточное количество изуче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ных</w:t>
      </w:r>
      <w:r w:rsidRPr="00D85D2B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орфограмм (примерно 60% общего числа всех слов диктанта). Текст не должен иметь</w:t>
      </w:r>
      <w:r w:rsidRPr="00D85D2B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слова на неизученные к данному моменту правила, или такие слова, правопис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ние</w:t>
      </w:r>
      <w:r w:rsidRPr="00D85D2B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которых находится на стадии изучения.</w:t>
      </w:r>
    </w:p>
    <w:p w:rsidR="00D85D2B" w:rsidRDefault="00D85D2B" w:rsidP="00093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кой и интересной детям: о природе, родной стране, путешествиях, и т.д. Предложения должны быть простыми по структуре, различными по цели высказывания и состоять из 2-3 слов </w:t>
      </w:r>
      <w:proofErr w:type="spellStart"/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свключением</w:t>
      </w:r>
      <w:proofErr w:type="spellEnd"/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синтаксических категорий, которые изучаются в начальной шк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</w:t>
      </w:r>
      <w:r w:rsidRPr="00D85D2B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(однородные члены предложения). Для контрольных списываний предлагаются свя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</w:t>
      </w:r>
      <w:r w:rsidRPr="00D85D2B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D85D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тексты с пропущенными знаками или деформированные тесты.</w:t>
      </w:r>
    </w:p>
    <w:p w:rsidR="00496B53" w:rsidRPr="00D85D2B" w:rsidRDefault="00496B53" w:rsidP="00093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85D2B" w:rsidRDefault="00D85D2B" w:rsidP="00093EE2">
      <w:pPr>
        <w:shd w:val="clear" w:color="auto" w:fill="FFFFFF"/>
        <w:spacing w:after="0" w:line="14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</w:pPr>
      <w:r w:rsidRPr="00D85D2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Согласно нормам </w:t>
      </w:r>
      <w:proofErr w:type="spellStart"/>
      <w:r w:rsidRPr="00D85D2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СанПиН</w:t>
      </w:r>
      <w:proofErr w:type="spellEnd"/>
      <w:r w:rsidRPr="00D85D2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2.4.1178-02 учащимся 1 классов оценка (отметка) не</w:t>
      </w:r>
      <w:r w:rsidRPr="00D85D2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 </w:t>
      </w:r>
      <w:r w:rsidRPr="00D85D2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выставляется.</w:t>
      </w:r>
    </w:p>
    <w:p w:rsidR="00496B53" w:rsidRDefault="00496B53" w:rsidP="00093EE2">
      <w:pPr>
        <w:shd w:val="clear" w:color="auto" w:fill="FFFFFF"/>
        <w:spacing w:after="0" w:line="14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</w:pPr>
    </w:p>
    <w:tbl>
      <w:tblPr>
        <w:tblW w:w="5000" w:type="pct"/>
        <w:jc w:val="center"/>
        <w:tblCellSpacing w:w="15" w:type="dxa"/>
        <w:tblCellMar>
          <w:left w:w="0" w:type="dxa"/>
          <w:right w:w="0" w:type="dxa"/>
        </w:tblCellMar>
        <w:tblLook w:val="0000"/>
      </w:tblPr>
      <w:tblGrid>
        <w:gridCol w:w="10011"/>
      </w:tblGrid>
      <w:tr w:rsidR="00496B53" w:rsidRPr="00496B53" w:rsidTr="002A566E">
        <w:trPr>
          <w:trHeight w:val="223"/>
          <w:tblCellSpacing w:w="15" w:type="dxa"/>
          <w:jc w:val="center"/>
        </w:trPr>
        <w:tc>
          <w:tcPr>
            <w:tcW w:w="497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B53" w:rsidRPr="00496B53" w:rsidRDefault="00496B53" w:rsidP="00C046D8">
            <w:pPr>
              <w:jc w:val="center"/>
              <w:rPr>
                <w:rFonts w:ascii="Times New Roman" w:hAnsi="Times New Roman" w:cs="Times New Roman"/>
                <w:b/>
                <w:bCs/>
                <w:caps/>
                <w:color w:val="008000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Нормы оценок по русскому языку в 1-4 классах</w:t>
            </w:r>
          </w:p>
        </w:tc>
      </w:tr>
      <w:tr w:rsidR="00496B53" w:rsidRPr="00496B53" w:rsidTr="002A566E">
        <w:trPr>
          <w:trHeight w:val="537"/>
          <w:tblCellSpacing w:w="15" w:type="dxa"/>
          <w:jc w:val="center"/>
        </w:trPr>
        <w:tc>
          <w:tcPr>
            <w:tcW w:w="497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2082" w:rsidRDefault="00496B53" w:rsidP="002A566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6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ПРОВЕРКА И ОЦЕНКА ЗНАНИЙ, УМЕНИЙ И НАВЫКОВ УЧАЩИХСЯ </w:t>
            </w:r>
          </w:p>
          <w:p w:rsidR="00496B53" w:rsidRPr="002A566E" w:rsidRDefault="00496B53" w:rsidP="002320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66E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="002320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566E">
              <w:rPr>
                <w:rFonts w:ascii="Times New Roman" w:hAnsi="Times New Roman" w:cs="Times New Roman"/>
                <w:b/>
                <w:sz w:val="24"/>
                <w:szCs w:val="24"/>
              </w:rPr>
              <w:t>РУССКОМУ ЯЗЫКУ.</w:t>
            </w:r>
          </w:p>
          <w:p w:rsidR="00496B53" w:rsidRPr="00496B53" w:rsidRDefault="00496B53" w:rsidP="00C04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proofErr w:type="gramStart"/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 уровнем достижений учащихся по русскому языку проводится в форме 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письменных работ: </w:t>
            </w:r>
          </w:p>
          <w:p w:rsidR="00496B53" w:rsidRPr="00496B53" w:rsidRDefault="00496B53" w:rsidP="00D51A3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диктантов, </w:t>
            </w:r>
          </w:p>
          <w:p w:rsidR="00496B53" w:rsidRPr="00496B53" w:rsidRDefault="00496B53" w:rsidP="00D51A3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грамматических заданий, </w:t>
            </w:r>
          </w:p>
          <w:p w:rsidR="00496B53" w:rsidRPr="00496B53" w:rsidRDefault="00496B53" w:rsidP="00D51A3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списываний, </w:t>
            </w:r>
          </w:p>
          <w:p w:rsidR="00496B53" w:rsidRPr="00496B53" w:rsidRDefault="00496B53" w:rsidP="00D51A3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изложений, </w:t>
            </w:r>
          </w:p>
          <w:p w:rsidR="00496B53" w:rsidRPr="00496B53" w:rsidRDefault="00496B53" w:rsidP="00D51A3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тестовых заданий.</w:t>
            </w:r>
          </w:p>
          <w:p w:rsidR="00496B53" w:rsidRPr="00496B53" w:rsidRDefault="00496B53" w:rsidP="00C04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Диктант 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служит средством проверки орфографических и пунктуационных умений и навыков. </w:t>
            </w:r>
          </w:p>
          <w:p w:rsidR="00496B53" w:rsidRPr="00496B53" w:rsidRDefault="00496B53" w:rsidP="00C04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Грамматический разбор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 есть средство проверки степени понимания учащимися изучаемых грамматических явлений, умения производить простейший языковой анализ слов и предлож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:rsidR="00496B53" w:rsidRPr="00496B53" w:rsidRDefault="00496B53" w:rsidP="00C04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Контрольное списывание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, как и диктант, - способ проверки усвоенных орфографических и пунктуационных правил, </w:t>
            </w:r>
            <w:proofErr w:type="spellStart"/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 умений и навыков. Здесь также проверяется ум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</w:t>
            </w:r>
          </w:p>
          <w:p w:rsidR="00496B53" w:rsidRPr="00496B53" w:rsidRDefault="00496B53" w:rsidP="00C04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Изложение 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</w:t>
            </w:r>
          </w:p>
          <w:p w:rsidR="00496B53" w:rsidRPr="00496B53" w:rsidRDefault="00496B53" w:rsidP="00C046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Тестовые задания </w:t>
            </w:r>
            <w:r w:rsidRPr="00496B5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- динамичная форма проверки, направленная на установление уровня </w:t>
            </w:r>
            <w:proofErr w:type="spellStart"/>
            <w:r w:rsidRPr="00496B5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сфо</w:t>
            </w:r>
            <w:r w:rsidRPr="00496B5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</w:t>
            </w:r>
            <w:r w:rsidRPr="00496B5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мированности</w:t>
            </w:r>
            <w:proofErr w:type="spellEnd"/>
            <w:r w:rsidRPr="00496B5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умения использовать свои знания в нестандартных учебных ситуациях.</w:t>
            </w:r>
          </w:p>
          <w:p w:rsidR="00496B53" w:rsidRPr="00496B53" w:rsidRDefault="00496B53" w:rsidP="00C046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</w:pPr>
            <w:r w:rsidRPr="00496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Классификация ошибок и недочетов, влияющих на снижение оценки. </w:t>
            </w:r>
            <w:r w:rsidRPr="00496B53">
              <w:rPr>
                <w:rFonts w:ascii="Times New Roman" w:hAnsi="Times New Roman" w:cs="Times New Roman"/>
                <w:color w:val="008000"/>
                <w:sz w:val="24"/>
                <w:szCs w:val="24"/>
              </w:rPr>
              <w:br/>
            </w:r>
            <w:r w:rsidRPr="00496B5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>Ошибки:</w:t>
            </w:r>
          </w:p>
          <w:p w:rsidR="00496B53" w:rsidRPr="00496B53" w:rsidRDefault="00496B53" w:rsidP="00D51A3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нарушение правил написания слов, включая грубые случаи пропуска, перестановки, з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мены, вставки лишних бу</w:t>
            </w:r>
            <w:proofErr w:type="gramStart"/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овах;</w:t>
            </w:r>
          </w:p>
          <w:p w:rsidR="00496B53" w:rsidRPr="00496B53" w:rsidRDefault="00496B53" w:rsidP="00D51A3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неправильное написание слов, не регулируемых правилами, круг которых очерчен пр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граммой каждого класса (слова с непроверяемым написанием);</w:t>
            </w:r>
          </w:p>
          <w:p w:rsidR="00496B53" w:rsidRPr="00496B53" w:rsidRDefault="00496B53" w:rsidP="00D51A3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отсутствие изученных знаков препинания в тексте (в конце предложения и заглавной б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квы в начале предложения);</w:t>
            </w:r>
          </w:p>
          <w:p w:rsidR="00496B53" w:rsidRPr="00496B53" w:rsidRDefault="00496B53" w:rsidP="00D51A3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наличие ошибок на изученные правила по орфографии; ошибки на одно и то же правило, допущенные в разных словах, считаются как две ошибки;</w:t>
            </w:r>
          </w:p>
          <w:p w:rsidR="00496B53" w:rsidRPr="00496B53" w:rsidRDefault="00496B53" w:rsidP="00D51A3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существенные отступления от авторского текста при написании изложения, искажающие смысл произведения;</w:t>
            </w:r>
          </w:p>
          <w:p w:rsidR="00496B53" w:rsidRPr="00496B53" w:rsidRDefault="00496B53" w:rsidP="00D51A3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отсутствие главной части изложения, пропуск важных событий, отраженных в авто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ском тексте;</w:t>
            </w:r>
          </w:p>
          <w:p w:rsidR="00496B53" w:rsidRPr="00C046D8" w:rsidRDefault="00496B53" w:rsidP="00D51A3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46D8">
              <w:rPr>
                <w:rFonts w:ascii="Times New Roman" w:hAnsi="Times New Roman" w:cs="Times New Roman"/>
                <w:sz w:val="24"/>
                <w:szCs w:val="24"/>
              </w:rPr>
              <w:t>употребление слов в не свойственном им значении (в изложении).</w:t>
            </w:r>
            <w:r w:rsidRPr="00C046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4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 одну ошибку в диктанте считаются: 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а) два исправления; 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б) две пунктуационные ошибки; 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в) повторение ошибок в одном и том же слове, например, в слове ножи дважды написано в конце </w:t>
            </w:r>
            <w:proofErr w:type="spellStart"/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г) две негрубые ошибки.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Негрубыми считаются следующие ошибки: 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а) повторение одной и той же буквы в слове (например, </w:t>
            </w:r>
            <w:proofErr w:type="spellStart"/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каартофель</w:t>
            </w:r>
            <w:proofErr w:type="spellEnd"/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br/>
              <w:t>б) при переносе слова, одна часть которого написана на одной стороне, а вторая опущена;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дважды написано одно и то же слово в предложении; 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г) недописанное слово.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Недочеты:</w:t>
            </w:r>
            <w:r w:rsidRPr="00496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а) отсутствие знаков препинания в конце предложений, если следующее предложение нап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сано с большой буквы;</w:t>
            </w:r>
          </w:p>
          <w:p w:rsidR="00C046D8" w:rsidRDefault="00496B53" w:rsidP="00C046D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496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отсутствие красной строки;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в) незначительные нарушения логики событий авторского текста при написании изложения.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ошибку в диктанте не считают: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а) ошибки на те разделы орфографии и пунктуации, которые ни в </w:t>
            </w:r>
            <w:proofErr w:type="gramStart"/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данном</w:t>
            </w:r>
            <w:proofErr w:type="gramEnd"/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, ни в предшес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вующих классах не изучались;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б) единичный случай замены одного слова другим без искажения смысла.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Снижение отметки за общее впечатление от работы допускается в случаях, указанных выше.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          Тексты диктантов подбираются средней трудности с расчетом на возможность их в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полнения всеми детьми. Каждый те</w:t>
            </w:r>
            <w:proofErr w:type="gramStart"/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кст вкл</w:t>
            </w:r>
            <w:proofErr w:type="gramEnd"/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ючает достаточное количество изученных орф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           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ять из 2-8 слов с включением синтаксических категорий, которые изучаются в начальной школе (однородные члены предложения). 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96B5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Организация и проведение диктанта.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br/>
              <w:t>Для проверки выполнения грамматических разборов используются контрольные работы, в содержание которых вводится 2 - 3 вида грамматического разбора.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br/>
              <w:t>Хорошо успевающим учащимся целесообразно предложить дополнительное задание пов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шенной трудности, требующее языкового развития, смекалки и эрудиции.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готовку учащихся по всем изученным темам.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br/>
              <w:t>На проведение контрольных работ, включающих грамматические задания, отводится 35-40 минут, в 1-м классе - не более 35 минут.</w:t>
            </w:r>
          </w:p>
          <w:p w:rsidR="00496B53" w:rsidRPr="00496B53" w:rsidRDefault="00496B53" w:rsidP="00C046D8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При оценке выполнения грамматического задания рекомендуется руководствоваться сл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дующим:</w:t>
            </w:r>
          </w:p>
          <w:p w:rsidR="00496B53" w:rsidRPr="00496B53" w:rsidRDefault="00496B53" w:rsidP="00D51A3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главными критериями оценки являются обнаруженное учеником усвоение правил и определений;</w:t>
            </w:r>
          </w:p>
          <w:p w:rsidR="00496B53" w:rsidRPr="00496B53" w:rsidRDefault="00496B53" w:rsidP="00D51A3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применять их на письме и при языковом анализе;</w:t>
            </w:r>
          </w:p>
          <w:p w:rsidR="00496B53" w:rsidRPr="00496B53" w:rsidRDefault="00496B53" w:rsidP="00C046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умение приводить свои примеры на данное правило или определение.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96B5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Оценка "5"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все задания выполнены безошибочно, ученик обнаруживает осо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нанное усвоение понятий, определений, </w:t>
            </w:r>
            <w:proofErr w:type="gramStart"/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proofErr w:type="gramEnd"/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 и умение самостоятельно применять знания при выполнении работы.</w:t>
            </w:r>
          </w:p>
          <w:p w:rsidR="00496B53" w:rsidRPr="00496B53" w:rsidRDefault="00496B53" w:rsidP="00C04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Оценка "4"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обнаруживает осознанное усвоение правил и определений, умеет применять знания в ходе разбора слов и предложений, правильно выполнил не менее 3/4 заданий (если допущено 1 - 2 ошибки).</w:t>
            </w:r>
          </w:p>
          <w:p w:rsidR="00496B53" w:rsidRPr="00496B53" w:rsidRDefault="00496B53" w:rsidP="00C04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Оценка "3"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обнаруживает усвоение определений части изученного м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териала, в работе правильно выполнил не менее половины заданий (если допущено 3 - 4 оши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ки).</w:t>
            </w:r>
          </w:p>
          <w:p w:rsidR="00496B53" w:rsidRPr="00496B53" w:rsidRDefault="00496B53" w:rsidP="00C04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Оценка "2"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ученик обнаруживает плохое знание учебного материала, не спра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ляется с большинством грамматических заданий (если допущено 5 и более ошибок).</w:t>
            </w:r>
          </w:p>
          <w:p w:rsidR="00496B53" w:rsidRDefault="00496B53" w:rsidP="00C04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B53">
              <w:rPr>
                <w:rFonts w:ascii="Times New Roman" w:hAnsi="Times New Roman" w:cs="Times New Roman"/>
                <w:sz w:val="24"/>
                <w:szCs w:val="24"/>
              </w:rPr>
              <w:t>При оценке текущих и итоговых проверочных письменных работ учащихся, представляющих собой списывание текста (с учебника, доски и т.д.), применяются следующие нормы оценки: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952"/>
              <w:gridCol w:w="2299"/>
              <w:gridCol w:w="2267"/>
              <w:gridCol w:w="2230"/>
              <w:gridCol w:w="2061"/>
              <w:gridCol w:w="96"/>
            </w:tblGrid>
            <w:tr w:rsidR="00496B53" w:rsidRPr="00496B53" w:rsidTr="007D6B70">
              <w:trPr>
                <w:tblCellSpacing w:w="15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Оценки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Допустимое количество орфографических и пунктуационных ошибок  в итог</w:t>
                  </w: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</w:t>
                  </w: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вых письменных работах,  при которых выставляются оценки</w:t>
                  </w:r>
                </w:p>
              </w:tc>
            </w:tr>
            <w:tr w:rsidR="00496B53" w:rsidRPr="00496B53" w:rsidTr="00C046D8">
              <w:trPr>
                <w:tblCellSpacing w:w="15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класс</w:t>
                  </w:r>
                </w:p>
              </w:tc>
              <w:tc>
                <w:tcPr>
                  <w:tcW w:w="351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 класс</w:t>
                  </w:r>
                </w:p>
              </w:tc>
              <w:tc>
                <w:tcPr>
                  <w:tcW w:w="3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 класс</w:t>
                  </w:r>
                </w:p>
              </w:tc>
              <w:tc>
                <w:tcPr>
                  <w:tcW w:w="297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 класс</w:t>
                  </w:r>
                </w:p>
              </w:tc>
              <w:tc>
                <w:tcPr>
                  <w:tcW w:w="0" w:type="auto"/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96B53" w:rsidRPr="00496B53" w:rsidTr="00C046D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"5"</w:t>
                  </w:r>
                </w:p>
              </w:tc>
              <w:tc>
                <w:tcPr>
                  <w:tcW w:w="35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51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97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исправление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96B53" w:rsidRPr="00496B53" w:rsidTr="00C046D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"4"</w:t>
                  </w:r>
                </w:p>
              </w:tc>
              <w:tc>
                <w:tcPr>
                  <w:tcW w:w="35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1-2 ошибки и 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исправление</w:t>
                  </w:r>
                </w:p>
              </w:tc>
              <w:tc>
                <w:tcPr>
                  <w:tcW w:w="351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 ошибка и 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исправление</w:t>
                  </w:r>
                </w:p>
              </w:tc>
              <w:tc>
                <w:tcPr>
                  <w:tcW w:w="3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 ошибка и 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исправление</w:t>
                  </w:r>
                </w:p>
              </w:tc>
              <w:tc>
                <w:tcPr>
                  <w:tcW w:w="297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 ошибка и 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исправление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96B53" w:rsidRPr="00496B53" w:rsidTr="00C046D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"3"</w:t>
                  </w:r>
                </w:p>
              </w:tc>
              <w:tc>
                <w:tcPr>
                  <w:tcW w:w="35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 ошибки и 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исправление</w:t>
                  </w:r>
                </w:p>
              </w:tc>
              <w:tc>
                <w:tcPr>
                  <w:tcW w:w="351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ошибки и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 исправление</w:t>
                  </w:r>
                </w:p>
              </w:tc>
              <w:tc>
                <w:tcPr>
                  <w:tcW w:w="3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ошибки и 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исправление</w:t>
                  </w:r>
                </w:p>
              </w:tc>
              <w:tc>
                <w:tcPr>
                  <w:tcW w:w="297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ошибки и 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исправление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96B53" w:rsidRPr="00496B53" w:rsidTr="00C046D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"2"</w:t>
                  </w:r>
                </w:p>
              </w:tc>
              <w:tc>
                <w:tcPr>
                  <w:tcW w:w="35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 ошибки</w:t>
                  </w:r>
                </w:p>
              </w:tc>
              <w:tc>
                <w:tcPr>
                  <w:tcW w:w="351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ошибки</w:t>
                  </w:r>
                </w:p>
              </w:tc>
              <w:tc>
                <w:tcPr>
                  <w:tcW w:w="3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ошибки</w:t>
                  </w:r>
                </w:p>
              </w:tc>
              <w:tc>
                <w:tcPr>
                  <w:tcW w:w="297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ошибки</w:t>
                  </w:r>
                </w:p>
              </w:tc>
              <w:tc>
                <w:tcPr>
                  <w:tcW w:w="0" w:type="auto"/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96B53" w:rsidRPr="00496B53" w:rsidRDefault="00496B53" w:rsidP="00C046D8">
            <w:pPr>
              <w:spacing w:after="0"/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9921"/>
            </w:tblGrid>
            <w:tr w:rsidR="00496B53" w:rsidRPr="00496B53" w:rsidTr="007D6B70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Оценка "5"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ставится за диктант, в котором нет ошибок и исправлений, работа написана акк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ратно в соответствии с требованиями каллиграфии (соблюдение правильного начертания букв, наклона, их одинаковой высоты, ширины и др.).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В 4-м классе допускается выставление отличной отметки при одном исправлении графическ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 характера.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Оценка "4"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ставится за диктант, в котором допущено не более двух ошибок; работа выполн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чисто, но допущены небольшие отклонения от каллиграфических норм.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Оценка "3"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ставится за диктант, если допущено 3-5 ошибок; работа выполнена небрежно, имеются существенные отклонения от норм каллиграфии.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96B5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Оценка "2"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ставится за диктант, в котором более 5 и более ошибок; работа написана неря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ливо.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Организация и проведение изложений, сочинений.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В 1-4-х классах проводятся работы с целью проверки умения учащихся связно изл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гать мысли в письменной форме: обучающие изложения и сочинения. На эти работы рекоме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дуется отводить не менее одного часа. Периодичность проведения творческих работ обуча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щего характера - примерно один раз в 10-15 дней. 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 xml:space="preserve">Объем текстов изложений должен примерно на 15-20 слов больше объема текстов диктантов. 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 xml:space="preserve">               В 4 классе вводятся элементы описания и рассуждения. При выборе тем сочинений необходимо учитывать их связь с жизнью, близость опыту и интересам детей, доступность с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держания, посильность построения текста и его речевого оформления.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 xml:space="preserve">             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чевое оформление: правильное употребление слов и построение словосочетаний, предлож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ний, орфографическая грамотность. При проверке изложений и сочинений выводится 2 оце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ки: за содержание и грамотность.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96B5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Оценка "5"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ставится за правильное и последовательное воспроизведение авторского текста (изложение), за логически последовательное раскрытие темы (сочинение), если в них отсутс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вуют недочеты в употреблении слов, в построении предложений и словосочетаний, а также нет орфографических ошибок (допускаются 1-2 исправления).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 xml:space="preserve">Оценка "4" 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ставится, если в работе правильно, достаточно полно передается авторский текст (изложение), раскрывается тема (сочинение), но незначительно нарушается последовател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ность изложения мыслей, имеются единичные (1-2) фактические и речевые неточности, а та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же 1-2 ошибки в правописании, 1-2 исправления. 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96B5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Оценка "3"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ставится, если в работе имеются некоторые отступления от авторского текста (и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ложение), некоторые отклонения от темы (сочинение), допущены отдельные нарушения в п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следовательности изложения мыслей, в построении 2-3 предложений, беден словарь, допущ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 3-6 ошибок и 1-2 исправления.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96B5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Оценка "2"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ставится, если в работе имеются значительные отступления от авторского текста (изложение), от темы (сочинение): пропуск важных эпизодов, главной части, основной мысли 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и др., нарушена последовательность изложения мыслей, отсутствует связь между частями, о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дельными предложениями, крайне однообразен словарь, допущены более 6 ошибок, 3-5 и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правлений.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Учитывая, что изложения и сочинения в начальных классах носят обучающий характер, н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удовлетворительные оценки выставляются только при проведении итоговых контрольных и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ложений. Обучающие изложения и сочинения выполняются в классе под руководством учит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ля. Следует чередовать проведение изложений на основе текстов учебника и незнакомых те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стов, читаемых учащимся (2-4-й классы).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 xml:space="preserve">             Словарные диктанты проводятся в качестве текущих проверочных работ и контрол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ных (один раз в четверть). Содержание словарных диктантов составляют слова, написание к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торых не регулируется правилами. 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 словарных диктантов:</w:t>
                  </w:r>
                </w:p>
                <w:p w:rsidR="00496B53" w:rsidRPr="00496B53" w:rsidRDefault="00496B53" w:rsidP="00D51A3D">
                  <w:pPr>
                    <w:pStyle w:val="a4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класс 8 - 10 слов,</w:t>
                  </w:r>
                </w:p>
                <w:p w:rsidR="00496B53" w:rsidRPr="00496B53" w:rsidRDefault="00496B53" w:rsidP="00D51A3D">
                  <w:pPr>
                    <w:pStyle w:val="a4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класс 10 - 12слов,</w:t>
                  </w:r>
                </w:p>
                <w:p w:rsidR="00496B53" w:rsidRPr="00496B53" w:rsidRDefault="00496B53" w:rsidP="00D51A3D">
                  <w:pPr>
                    <w:pStyle w:val="a4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 класс 12 -15 слов.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Оценивание словарных диктантов: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Оценка "5"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ставится за безошибочное выполнение работы;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Оценка "4"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ставится, если допущена 1 ошибка, 1 исправление;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Оценка "3"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ставится, если допущено 2 ошибки, 1 исправление;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Оценка "2"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ставится, если допущено 3 - 5 ошибок.</w:t>
                  </w:r>
                </w:p>
                <w:p w:rsidR="00C046D8" w:rsidRDefault="00C046D8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Оценка тестов.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сти результатов. Те</w:t>
                  </w:r>
                  <w:proofErr w:type="gramStart"/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 вкл</w:t>
                  </w:r>
                  <w:proofErr w:type="gramEnd"/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ючает задания средней трудности. 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Проверка может проводиться как по всему тесту, так и отдельно по разделам. Выпо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</w:t>
                  </w: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ненная работа оценивается отметками "зачет" или "незачет". Считается, что ученик обнаружил достаточную базовую подготовку ("зачет"), если он дал не менее 75% правильных ответов. 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 один из вариантов оценивания:</w:t>
                  </w:r>
                </w:p>
                <w:p w:rsidR="00496B53" w:rsidRPr="00496B53" w:rsidRDefault="00496B53" w:rsidP="00D51A3D">
                  <w:pPr>
                    <w:pStyle w:val="a4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"ВЫСОКИЙ" - все предложенные задания выполнены правильно;</w:t>
                  </w:r>
                </w:p>
                <w:p w:rsidR="00496B53" w:rsidRPr="00496B53" w:rsidRDefault="00496B53" w:rsidP="00D51A3D">
                  <w:pPr>
                    <w:pStyle w:val="a4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"СРЕДНИЙ" - все задания с незначительными погрешностями;</w:t>
                  </w:r>
                </w:p>
                <w:p w:rsidR="00496B53" w:rsidRPr="00496B53" w:rsidRDefault="00496B53" w:rsidP="00D51A3D">
                  <w:pPr>
                    <w:pStyle w:val="a4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"НИЗКИЙ" - выполнены отдельные задания.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</w:t>
                  </w:r>
                  <w:proofErr w:type="gramStart"/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включенным</w:t>
                  </w:r>
                  <w:proofErr w:type="gramEnd"/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тест и выполнить их вместе с учащимися.</w:t>
                  </w:r>
                </w:p>
              </w:tc>
            </w:tr>
          </w:tbl>
          <w:p w:rsidR="00496B53" w:rsidRPr="00496B53" w:rsidRDefault="00496B53" w:rsidP="00C046D8">
            <w:pPr>
              <w:spacing w:after="0" w:line="240" w:lineRule="auto"/>
              <w:jc w:val="both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  <w:tbl>
            <w:tblPr>
              <w:tblW w:w="9210" w:type="dxa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1985"/>
              <w:gridCol w:w="2421"/>
              <w:gridCol w:w="2543"/>
              <w:gridCol w:w="2261"/>
            </w:tblGrid>
            <w:tr w:rsidR="00496B53" w:rsidRPr="00496B53" w:rsidTr="00496B53">
              <w:trPr>
                <w:trHeight w:val="983"/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Базовый ур</w:t>
                  </w: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</w:t>
                  </w: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вень </w:t>
                  </w:r>
                </w:p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0 - 60%</w:t>
                  </w:r>
                </w:p>
              </w:tc>
              <w:tc>
                <w:tcPr>
                  <w:tcW w:w="23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60 - 77%</w:t>
                  </w:r>
                </w:p>
              </w:tc>
              <w:tc>
                <w:tcPr>
                  <w:tcW w:w="25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77 - 90%</w:t>
                  </w:r>
                </w:p>
              </w:tc>
              <w:tc>
                <w:tcPr>
                  <w:tcW w:w="22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90 - 100%</w:t>
                  </w:r>
                </w:p>
              </w:tc>
            </w:tr>
            <w:tr w:rsidR="00496B53" w:rsidRPr="00496B53" w:rsidTr="00496B53">
              <w:trPr>
                <w:trHeight w:val="484"/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менее 17 баллов</w:t>
                  </w:r>
                </w:p>
              </w:tc>
              <w:tc>
                <w:tcPr>
                  <w:tcW w:w="23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18 - 22 балла</w:t>
                  </w:r>
                </w:p>
              </w:tc>
              <w:tc>
                <w:tcPr>
                  <w:tcW w:w="25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23 -26 баллов</w:t>
                  </w:r>
                </w:p>
              </w:tc>
              <w:tc>
                <w:tcPr>
                  <w:tcW w:w="22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27-30 баллов</w:t>
                  </w:r>
                </w:p>
              </w:tc>
            </w:tr>
            <w:tr w:rsidR="00496B53" w:rsidRPr="00496B53" w:rsidTr="00496B53">
              <w:trPr>
                <w:trHeight w:val="499"/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"2"</w:t>
                  </w:r>
                </w:p>
              </w:tc>
              <w:tc>
                <w:tcPr>
                  <w:tcW w:w="23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"3"</w:t>
                  </w:r>
                </w:p>
              </w:tc>
              <w:tc>
                <w:tcPr>
                  <w:tcW w:w="25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"4"</w:t>
                  </w:r>
                </w:p>
              </w:tc>
              <w:tc>
                <w:tcPr>
                  <w:tcW w:w="22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96B53" w:rsidRPr="00496B53" w:rsidRDefault="00496B53" w:rsidP="00C046D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"5"</w:t>
                  </w:r>
                </w:p>
              </w:tc>
            </w:tr>
          </w:tbl>
          <w:p w:rsidR="00496B53" w:rsidRPr="00496B53" w:rsidRDefault="00496B53" w:rsidP="00C046D8">
            <w:pPr>
              <w:spacing w:after="0"/>
              <w:jc w:val="both"/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9921"/>
            </w:tblGrid>
            <w:tr w:rsidR="00496B53" w:rsidRPr="00496B53" w:rsidTr="007D6B70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496B53" w:rsidRPr="00496B53" w:rsidRDefault="00496B53" w:rsidP="00C046D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496B5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Итоговая оценка знаний, умений и навыков учащихся.</w:t>
                  </w:r>
                </w:p>
                <w:p w:rsidR="00496B53" w:rsidRPr="00496B53" w:rsidRDefault="00496B53" w:rsidP="00C046D8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</w:pPr>
                  <w:r w:rsidRPr="00496B5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     Итоговая оценка выставляется в конце каждой четверти и конце учебного года. Она выводится с учетом результатов устной и письменной проверок уровня грамотности, степени усвоения элементов грамматики и овладения умениями связно излагать мысли в устной и письменной форме. Особую значимость при выведении итоговых оценок имеет оценка пис</w:t>
                  </w:r>
                  <w:r w:rsidRPr="00496B5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ь</w:t>
                  </w:r>
                  <w:r w:rsidRPr="00496B5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менных работ. Итоговая оценка должна отражать фактическую подготовку ученика, а не выв</w:t>
                  </w:r>
                  <w:r w:rsidRPr="00496B5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</w:t>
                  </w:r>
                  <w:r w:rsidRPr="00496B5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диться как средняя оценка из всех.</w:t>
                  </w:r>
                </w:p>
              </w:tc>
            </w:tr>
          </w:tbl>
          <w:p w:rsidR="00496B53" w:rsidRPr="00496B53" w:rsidRDefault="00496B53" w:rsidP="00C04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96B5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lastRenderedPageBreak/>
              <w:t xml:space="preserve">Особенности оценки личностных, </w:t>
            </w:r>
            <w:proofErr w:type="spellStart"/>
            <w:r w:rsidRPr="00496B5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496B5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 xml:space="preserve"> и предметных результатов</w:t>
            </w:r>
          </w:p>
        </w:tc>
      </w:tr>
    </w:tbl>
    <w:p w:rsidR="000667C4" w:rsidRDefault="00D85D2B" w:rsidP="00C046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Основным объектом оценки личностных результатов служит </w:t>
      </w: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универсальных учебных действий, включаемых в следующие три основных блока:</w:t>
      </w:r>
      <w:r w:rsid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самоопределение — </w:t>
      </w:r>
    </w:p>
    <w:p w:rsidR="00D85D2B" w:rsidRPr="00496B53" w:rsidRDefault="00D85D2B" w:rsidP="00C046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внутренней позиции обучающегося — принятие и освоение новой социал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роли обучающегося; становление основ российской гражданской идентичности личности как чувства гордости за свою Родину, народ, историю и осознание своей этнической прина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лежн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сти; развитие самоуважения и способности адекватно оценивать себя и свои достижения, в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деть сильные и слабые стороны своей личности; </w:t>
      </w:r>
      <w:proofErr w:type="spellStart"/>
      <w:proofErr w:type="gram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смыслообразование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поиск и установление личностного смысла (т.</w:t>
      </w:r>
      <w:r w:rsidRPr="00496B53">
        <w:rPr>
          <w:rFonts w:ascii="Cambria Math" w:eastAsia="Times New Roman" w:hAnsi="Cambria Math" w:cs="Times New Roman"/>
          <w:color w:val="000000"/>
          <w:sz w:val="24"/>
          <w:szCs w:val="24"/>
          <w:lang w:eastAsia="ru-RU"/>
        </w:rPr>
        <w:t> 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е. «значения для себя») учения обучающимися на основе устойчивой системы </w:t>
      </w: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учебнопознавательных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социальных мотивов, понимания границ того, «что я знаю», и того, «что я не знаю», и стремления к преодолению этого разрыва; </w:t>
      </w: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моральноэтическая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ция — знание основных моральных норм и ориентация на их выполнение на основе понимания их социальной необходимости;</w:t>
      </w:r>
      <w:proofErr w:type="gram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 к моральной </w:t>
      </w: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децентрации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учёту позиций, мот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 и интересов участников моральной дилеммы при её разрешении; развитие этических чувств — стыда, вины, совести как регуляторов морального поведения.</w:t>
      </w:r>
      <w:proofErr w:type="gramEnd"/>
    </w:p>
    <w:p w:rsidR="000667C4" w:rsidRDefault="00D85D2B" w:rsidP="00093E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Основное содержание оценки личностных результатов при получении начального общего </w:t>
      </w:r>
    </w:p>
    <w:p w:rsidR="000667C4" w:rsidRDefault="00D85D2B" w:rsidP="00093E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зования строится вокруг оценки: </w:t>
      </w: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внутренней позиции обучающегося, которая находит отражение в </w:t>
      </w: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эмоциональноположительном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отношении обучающегося </w:t>
      </w:r>
      <w:proofErr w:type="gram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85D2B" w:rsidRPr="00496B53" w:rsidRDefault="00D85D2B" w:rsidP="00093E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</w:t>
      </w:r>
      <w:r w:rsidR="000667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организации, ориентации на содержательные моменты образовательной де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тельности — уроки, познание нового, овладение умениями и новыми компетенциями, характер </w:t>
      </w:r>
      <w:proofErr w:type="gram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сотрудничества с учителем и одноклассниками — и ориентации на образец поведения «хорошего ученика» как пример для подражания; </w:t>
      </w: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гражданской иде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тичности, включая чувство гордости за свою Родину, знание знаменательных для Отечества и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торических событий; любовь к своему краю, осознание своей национальности, уважение кул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туры и традиций народов России и мира; развитие доверия и способности к пониманию и соп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реживанию чувствам других людей;</w:t>
      </w:r>
      <w:proofErr w:type="gram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самооценки, включая осознание своих возможностей в учении, способности адекватно судить о причинах своего успеха/неуспеха в учении; умение видеть свои достоинства и недостатки, уважать себя и верить в </w:t>
      </w: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пех</w:t>
      </w:r>
      <w:proofErr w:type="gram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;с</w:t>
      </w:r>
      <w:proofErr w:type="gram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формированности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учебной деятельности, включая социальные, </w:t>
      </w: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познавательные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внешние мотивы, любознательность и интерес к новому содержанию и сп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собам решения проблем, приобретению новых знаний и умений, мотивацию достижения р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зультата, стремление к совершенствованию своих способностей; знания моральных норм и </w:t>
      </w: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морально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этических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суждений, способности к решению моральных проблем на основе </w:t>
      </w: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децентрации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(координации различных точек зрения на решение моральной диле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мы); способности к оценке своих поступков и действий других людей с точки зрения соблюд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ния/нарушения моральной нормы.</w:t>
      </w:r>
    </w:p>
    <w:p w:rsidR="00D85D2B" w:rsidRPr="00496B53" w:rsidRDefault="00D85D2B" w:rsidP="00093E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планируемых результатах, описывающих эту группу, отсутствует блок </w:t>
      </w:r>
      <w:r w:rsidRPr="00496B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«Выпускник научи</w:t>
      </w:r>
      <w:r w:rsidRPr="00496B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496B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ся».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Это означает, что </w:t>
      </w:r>
      <w:r w:rsidRPr="00496B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 выпускников при получении начального общего образования 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полном соответствии с требованиями ФГОС НОО </w:t>
      </w:r>
      <w:r w:rsidRPr="00496B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подлежат итог</w:t>
      </w:r>
      <w:r w:rsidRPr="00496B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496B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вой оценке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5D2B" w:rsidRPr="00496B53" w:rsidRDefault="00D85D2B" w:rsidP="00093E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этих результатов образовательной деятельности осуществляется в ходе внешних </w:t>
      </w: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непе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сонифицированных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мониторинговых исследований.</w:t>
      </w:r>
      <w:r w:rsid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текущей оценки возможна огран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ченная оценка </w:t>
      </w: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отдельных личностных результатов, полностью отвечающая этическим принципам охраны и защиты интересов ребёнка и конфиденциальности, </w:t>
      </w:r>
      <w:r w:rsidRPr="00496B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форме, не представляющей угрозы личности, психологической безопасности и эмоциональному ст</w:t>
      </w:r>
      <w:r w:rsidRPr="00496B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496B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тусу обучающегося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5D2B" w:rsidRPr="00496B53" w:rsidRDefault="00D85D2B" w:rsidP="00093E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Другая форма оценки личностных результатов является оценка индивидуального прогресса личностного развития обучающихся, которым необходима специальная поддержка. Эта задача решается в процессе систематического наблюдения за ходом психического развития ребёнка на 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основе представлений о нормативном содержании и возрастной периодизации развития — в форме </w:t>
      </w:r>
      <w:proofErr w:type="spellStart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возрастно</w:t>
      </w:r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психологического</w:t>
      </w:r>
      <w:proofErr w:type="spellEnd"/>
      <w:r w:rsidRPr="0049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консультирования.</w:t>
      </w:r>
    </w:p>
    <w:p w:rsidR="00D85D2B" w:rsidRPr="00496B53" w:rsidRDefault="00D85D2B" w:rsidP="00093EE2">
      <w:pPr>
        <w:jc w:val="both"/>
        <w:rPr>
          <w:sz w:val="24"/>
          <w:szCs w:val="24"/>
        </w:rPr>
      </w:pPr>
    </w:p>
    <w:p w:rsidR="001A7C08" w:rsidRPr="00496B53" w:rsidRDefault="001A7C08" w:rsidP="00093EE2">
      <w:pPr>
        <w:jc w:val="both"/>
        <w:rPr>
          <w:sz w:val="24"/>
          <w:szCs w:val="24"/>
        </w:rPr>
      </w:pPr>
    </w:p>
    <w:sectPr w:rsidR="001A7C08" w:rsidRPr="00496B53" w:rsidSect="00B004C3">
      <w:pgSz w:w="11906" w:h="16838"/>
      <w:pgMar w:top="1077" w:right="851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118" w:rsidRDefault="00B55118" w:rsidP="00EB7509">
      <w:pPr>
        <w:spacing w:after="0" w:line="240" w:lineRule="auto"/>
      </w:pPr>
      <w:r>
        <w:separator/>
      </w:r>
    </w:p>
  </w:endnote>
  <w:endnote w:type="continuationSeparator" w:id="0">
    <w:p w:rsidR="00B55118" w:rsidRDefault="00B55118" w:rsidP="00EB7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Bukvarnaya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24204"/>
      <w:docPartObj>
        <w:docPartGallery w:val="Page Numbers (Bottom of Page)"/>
        <w:docPartUnique/>
      </w:docPartObj>
    </w:sdtPr>
    <w:sdtContent>
      <w:p w:rsidR="00C43F7C" w:rsidRDefault="00C43F7C">
        <w:pPr>
          <w:pStyle w:val="af1"/>
          <w:jc w:val="right"/>
        </w:pPr>
        <w:fldSimple w:instr=" PAGE   \* MERGEFORMAT ">
          <w:r w:rsidR="000667C4">
            <w:rPr>
              <w:noProof/>
            </w:rPr>
            <w:t>68</w:t>
          </w:r>
        </w:fldSimple>
      </w:p>
    </w:sdtContent>
  </w:sdt>
  <w:p w:rsidR="00C43F7C" w:rsidRDefault="00C43F7C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118" w:rsidRDefault="00B55118" w:rsidP="00EB7509">
      <w:pPr>
        <w:spacing w:after="0" w:line="240" w:lineRule="auto"/>
      </w:pPr>
      <w:r>
        <w:separator/>
      </w:r>
    </w:p>
  </w:footnote>
  <w:footnote w:type="continuationSeparator" w:id="0">
    <w:p w:rsidR="00B55118" w:rsidRDefault="00B55118" w:rsidP="00EB7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118" w:rsidRDefault="00B55118">
    <w:pPr>
      <w:pStyle w:val="af3"/>
    </w:pPr>
    <w:r>
      <w:t xml:space="preserve">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118" w:rsidRDefault="00B55118">
    <w:pPr>
      <w:pStyle w:val="af3"/>
    </w:pPr>
    <w: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>
    <w:nsid w:val="00000004"/>
    <w:multiLevelType w:val="singleLevel"/>
    <w:tmpl w:val="9A68F36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>
    <w:nsid w:val="03284BF4"/>
    <w:multiLevelType w:val="multilevel"/>
    <w:tmpl w:val="1CBA5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54222D"/>
    <w:multiLevelType w:val="hybridMultilevel"/>
    <w:tmpl w:val="C14625FA"/>
    <w:lvl w:ilvl="0" w:tplc="492EFA4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F510EE7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5BB0D78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A9C313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89C3A5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AB8A7E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8FBA523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B4CBC58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FD30C62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6">
    <w:nsid w:val="2917229E"/>
    <w:multiLevelType w:val="hybridMultilevel"/>
    <w:tmpl w:val="13249062"/>
    <w:lvl w:ilvl="0" w:tplc="21B475F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BDF60C9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6A2385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FA2ADA1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1F64C57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14CE8D7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FECEEFA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20E4510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C702C3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7">
    <w:nsid w:val="2A9B43AE"/>
    <w:multiLevelType w:val="multilevel"/>
    <w:tmpl w:val="33AA5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866783"/>
    <w:multiLevelType w:val="hybridMultilevel"/>
    <w:tmpl w:val="C0DAE0DA"/>
    <w:lvl w:ilvl="0" w:tplc="8F1A3F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FB104B9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443AD9C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FCDACDC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58D086C6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D27A2FB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F1E21F4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3E26BA98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A4EB68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9">
    <w:nsid w:val="3F4C0FB1"/>
    <w:multiLevelType w:val="hybridMultilevel"/>
    <w:tmpl w:val="4E9C1D34"/>
    <w:lvl w:ilvl="0" w:tplc="B97C415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BF2410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3F4E80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29C110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782114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93092E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6E72C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2F4CD0A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B1CB61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0">
    <w:nsid w:val="3F945CE5"/>
    <w:multiLevelType w:val="hybridMultilevel"/>
    <w:tmpl w:val="EFB0D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7B248B"/>
    <w:multiLevelType w:val="hybridMultilevel"/>
    <w:tmpl w:val="1E286DD0"/>
    <w:lvl w:ilvl="0" w:tplc="627EFD0C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8098BEFE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8E70EDC8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9222888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40486FF4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41E2C506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16FE883E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2394596A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A4DAC5F8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12">
    <w:nsid w:val="45EA7552"/>
    <w:multiLevelType w:val="hybridMultilevel"/>
    <w:tmpl w:val="511C168A"/>
    <w:lvl w:ilvl="0" w:tplc="F5126DE8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DD699C2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5798D9A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21F8A846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279297DC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6A781770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65A4B920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020D38E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E9A0168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13">
    <w:nsid w:val="466A1AFC"/>
    <w:multiLevelType w:val="hybridMultilevel"/>
    <w:tmpl w:val="F7925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A70267"/>
    <w:multiLevelType w:val="hybridMultilevel"/>
    <w:tmpl w:val="BCB28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285063"/>
    <w:multiLevelType w:val="hybridMultilevel"/>
    <w:tmpl w:val="6AC47C4C"/>
    <w:lvl w:ilvl="0" w:tplc="E0FCD376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85608B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68EC54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1768738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56DEFE9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4E6BE0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2FA647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A5A874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AA8884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6">
    <w:nsid w:val="4B5D0546"/>
    <w:multiLevelType w:val="hybridMultilevel"/>
    <w:tmpl w:val="FE941DDA"/>
    <w:lvl w:ilvl="0" w:tplc="9254205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8F7E65F8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5BA65BB0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D76491A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32BEF2B2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16B471EA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7ACA2B84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C116FCE2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06D0DAE6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17">
    <w:nsid w:val="532D1D03"/>
    <w:multiLevelType w:val="hybridMultilevel"/>
    <w:tmpl w:val="616A7F90"/>
    <w:lvl w:ilvl="0" w:tplc="1FA43DA2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972AEB2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85E4DAEE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54C220FC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E4ECEF50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8A848B88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58621FF0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8F621FA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4D6480A4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18">
    <w:nsid w:val="544B17A2"/>
    <w:multiLevelType w:val="hybridMultilevel"/>
    <w:tmpl w:val="ADC0142C"/>
    <w:lvl w:ilvl="0" w:tplc="58B46756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ACFE3E3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47A87A6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1162260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F1A8E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6D06E9D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B9CBBE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6F70BEA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F70644B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9">
    <w:nsid w:val="546E37BD"/>
    <w:multiLevelType w:val="hybridMultilevel"/>
    <w:tmpl w:val="F3583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77CC3"/>
    <w:multiLevelType w:val="hybridMultilevel"/>
    <w:tmpl w:val="6FAA4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BD3377"/>
    <w:multiLevelType w:val="hybridMultilevel"/>
    <w:tmpl w:val="34E23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7D7246"/>
    <w:multiLevelType w:val="hybridMultilevel"/>
    <w:tmpl w:val="737E16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D335D3"/>
    <w:multiLevelType w:val="hybridMultilevel"/>
    <w:tmpl w:val="1B48E48A"/>
    <w:lvl w:ilvl="0" w:tplc="2BFA9A6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F66344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FAAC5C6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4E4B21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2CC44E6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C2CCA46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8962F83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766A1DF2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183618D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4">
    <w:nsid w:val="65B766B6"/>
    <w:multiLevelType w:val="hybridMultilevel"/>
    <w:tmpl w:val="515CC752"/>
    <w:lvl w:ilvl="0" w:tplc="5078789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07E52B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CCC7B5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A5E195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1BCE9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F7CB11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093A5C0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3DE4A21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C554A7E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5">
    <w:nsid w:val="6E197E30"/>
    <w:multiLevelType w:val="hybridMultilevel"/>
    <w:tmpl w:val="BAECA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0D1F28"/>
    <w:multiLevelType w:val="hybridMultilevel"/>
    <w:tmpl w:val="F5FC8B48"/>
    <w:lvl w:ilvl="0" w:tplc="F13AD9B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B87AC2D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6E6D6C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149E5E3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B232AFB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E6E112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5320B2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392144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7C282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7">
    <w:nsid w:val="73265402"/>
    <w:multiLevelType w:val="hybridMultilevel"/>
    <w:tmpl w:val="3A7AB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A35C5E"/>
    <w:multiLevelType w:val="hybridMultilevel"/>
    <w:tmpl w:val="AC4EB2C6"/>
    <w:lvl w:ilvl="0" w:tplc="C8EEF86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7521F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A1C030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3A4F842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E663122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B64B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92AC56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8676EAD2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7C030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9">
    <w:nsid w:val="7C245343"/>
    <w:multiLevelType w:val="hybridMultilevel"/>
    <w:tmpl w:val="DF0C67E2"/>
    <w:lvl w:ilvl="0" w:tplc="E2B01C5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C6F081B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F78B56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9B2412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DB643D5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636686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3467BB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F466B1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70C46D0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0">
    <w:nsid w:val="7EA96AD8"/>
    <w:multiLevelType w:val="hybridMultilevel"/>
    <w:tmpl w:val="47920F76"/>
    <w:lvl w:ilvl="0" w:tplc="80EC6F5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3A0C6F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6CEC72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45566C8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D08C114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A6B6FDD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5778FA2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B12F60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84A2D66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1">
    <w:nsid w:val="7EF37A6C"/>
    <w:multiLevelType w:val="hybridMultilevel"/>
    <w:tmpl w:val="8C200E5C"/>
    <w:lvl w:ilvl="0" w:tplc="622CB9F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D3FE631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BC360F3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EC5E5F8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BD2803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698595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AF63A5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97A1518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8A28AD1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3"/>
  </w:num>
  <w:num w:numId="3">
    <w:abstractNumId w:val="10"/>
  </w:num>
  <w:num w:numId="4">
    <w:abstractNumId w:val="22"/>
  </w:num>
  <w:num w:numId="5">
    <w:abstractNumId w:val="25"/>
  </w:num>
  <w:num w:numId="6">
    <w:abstractNumId w:val="14"/>
  </w:num>
  <w:num w:numId="7">
    <w:abstractNumId w:val="19"/>
  </w:num>
  <w:num w:numId="8">
    <w:abstractNumId w:val="29"/>
  </w:num>
  <w:num w:numId="9">
    <w:abstractNumId w:val="6"/>
  </w:num>
  <w:num w:numId="10">
    <w:abstractNumId w:val="24"/>
  </w:num>
  <w:num w:numId="11">
    <w:abstractNumId w:val="15"/>
  </w:num>
  <w:num w:numId="12">
    <w:abstractNumId w:val="30"/>
  </w:num>
  <w:num w:numId="13">
    <w:abstractNumId w:val="31"/>
  </w:num>
  <w:num w:numId="14">
    <w:abstractNumId w:val="9"/>
  </w:num>
  <w:num w:numId="15">
    <w:abstractNumId w:val="5"/>
  </w:num>
  <w:num w:numId="16">
    <w:abstractNumId w:val="26"/>
  </w:num>
  <w:num w:numId="17">
    <w:abstractNumId w:val="23"/>
  </w:num>
  <w:num w:numId="18">
    <w:abstractNumId w:val="8"/>
  </w:num>
  <w:num w:numId="19">
    <w:abstractNumId w:val="28"/>
  </w:num>
  <w:num w:numId="20">
    <w:abstractNumId w:val="11"/>
  </w:num>
  <w:num w:numId="21">
    <w:abstractNumId w:val="12"/>
  </w:num>
  <w:num w:numId="22">
    <w:abstractNumId w:val="17"/>
  </w:num>
  <w:num w:numId="23">
    <w:abstractNumId w:val="18"/>
  </w:num>
  <w:num w:numId="24">
    <w:abstractNumId w:val="16"/>
  </w:num>
  <w:num w:numId="25">
    <w:abstractNumId w:val="21"/>
  </w:num>
  <w:num w:numId="26">
    <w:abstractNumId w:val="4"/>
  </w:num>
  <w:num w:numId="27">
    <w:abstractNumId w:val="7"/>
  </w:num>
  <w:num w:numId="28">
    <w:abstractNumId w:val="27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44D"/>
    <w:rsid w:val="00003621"/>
    <w:rsid w:val="00014DDF"/>
    <w:rsid w:val="00053710"/>
    <w:rsid w:val="000571D5"/>
    <w:rsid w:val="000667C4"/>
    <w:rsid w:val="00072F4D"/>
    <w:rsid w:val="00083EDE"/>
    <w:rsid w:val="00086BD3"/>
    <w:rsid w:val="00092189"/>
    <w:rsid w:val="00093EE2"/>
    <w:rsid w:val="00094B61"/>
    <w:rsid w:val="000C1114"/>
    <w:rsid w:val="000C6FB7"/>
    <w:rsid w:val="000E0328"/>
    <w:rsid w:val="000E24DA"/>
    <w:rsid w:val="000F001C"/>
    <w:rsid w:val="000F2A50"/>
    <w:rsid w:val="001004D7"/>
    <w:rsid w:val="00102F16"/>
    <w:rsid w:val="00117FBC"/>
    <w:rsid w:val="00131CAD"/>
    <w:rsid w:val="00150294"/>
    <w:rsid w:val="001709F4"/>
    <w:rsid w:val="00175A4E"/>
    <w:rsid w:val="0017750C"/>
    <w:rsid w:val="001A1EE5"/>
    <w:rsid w:val="001A7C08"/>
    <w:rsid w:val="001B33E1"/>
    <w:rsid w:val="001C04C8"/>
    <w:rsid w:val="001C59E7"/>
    <w:rsid w:val="00205F87"/>
    <w:rsid w:val="002143EB"/>
    <w:rsid w:val="00231DB9"/>
    <w:rsid w:val="00232082"/>
    <w:rsid w:val="00232BA5"/>
    <w:rsid w:val="0024553F"/>
    <w:rsid w:val="00264420"/>
    <w:rsid w:val="002A130C"/>
    <w:rsid w:val="002A4CBE"/>
    <w:rsid w:val="002A566E"/>
    <w:rsid w:val="002D7961"/>
    <w:rsid w:val="002E5AAF"/>
    <w:rsid w:val="002F7F83"/>
    <w:rsid w:val="00324851"/>
    <w:rsid w:val="003253FE"/>
    <w:rsid w:val="00333CA2"/>
    <w:rsid w:val="003400BC"/>
    <w:rsid w:val="00342498"/>
    <w:rsid w:val="00361CDF"/>
    <w:rsid w:val="003664CE"/>
    <w:rsid w:val="00390A13"/>
    <w:rsid w:val="003A5945"/>
    <w:rsid w:val="003A7660"/>
    <w:rsid w:val="003C7ACD"/>
    <w:rsid w:val="003D5FCB"/>
    <w:rsid w:val="003F38BD"/>
    <w:rsid w:val="0041702E"/>
    <w:rsid w:val="00420BA5"/>
    <w:rsid w:val="004406A4"/>
    <w:rsid w:val="00450516"/>
    <w:rsid w:val="00463BC1"/>
    <w:rsid w:val="00465C78"/>
    <w:rsid w:val="00476C8B"/>
    <w:rsid w:val="004914FC"/>
    <w:rsid w:val="00496B53"/>
    <w:rsid w:val="004A6B8A"/>
    <w:rsid w:val="004C0A0B"/>
    <w:rsid w:val="004C5AF9"/>
    <w:rsid w:val="004E1D28"/>
    <w:rsid w:val="0051067F"/>
    <w:rsid w:val="00515A12"/>
    <w:rsid w:val="005362D2"/>
    <w:rsid w:val="00537015"/>
    <w:rsid w:val="00542DCC"/>
    <w:rsid w:val="005450A0"/>
    <w:rsid w:val="00547AD9"/>
    <w:rsid w:val="0055007D"/>
    <w:rsid w:val="00564442"/>
    <w:rsid w:val="0057126C"/>
    <w:rsid w:val="005855E3"/>
    <w:rsid w:val="005A17D9"/>
    <w:rsid w:val="005D2879"/>
    <w:rsid w:val="006025D8"/>
    <w:rsid w:val="00605873"/>
    <w:rsid w:val="00621B18"/>
    <w:rsid w:val="00647908"/>
    <w:rsid w:val="006503CB"/>
    <w:rsid w:val="00674005"/>
    <w:rsid w:val="00687EBD"/>
    <w:rsid w:val="0069169B"/>
    <w:rsid w:val="00692780"/>
    <w:rsid w:val="006B14A6"/>
    <w:rsid w:val="006E60FA"/>
    <w:rsid w:val="00703756"/>
    <w:rsid w:val="007071E6"/>
    <w:rsid w:val="0071087D"/>
    <w:rsid w:val="0071318A"/>
    <w:rsid w:val="00726B3E"/>
    <w:rsid w:val="00737A49"/>
    <w:rsid w:val="00752020"/>
    <w:rsid w:val="007640DB"/>
    <w:rsid w:val="00797A1A"/>
    <w:rsid w:val="007B06D6"/>
    <w:rsid w:val="007B5665"/>
    <w:rsid w:val="007C3EBD"/>
    <w:rsid w:val="007D2E51"/>
    <w:rsid w:val="007D694F"/>
    <w:rsid w:val="007D6B70"/>
    <w:rsid w:val="007E5C64"/>
    <w:rsid w:val="007F049B"/>
    <w:rsid w:val="007F115B"/>
    <w:rsid w:val="007F130C"/>
    <w:rsid w:val="008159F0"/>
    <w:rsid w:val="00822304"/>
    <w:rsid w:val="00825B52"/>
    <w:rsid w:val="00837270"/>
    <w:rsid w:val="00852877"/>
    <w:rsid w:val="008553C1"/>
    <w:rsid w:val="008660A7"/>
    <w:rsid w:val="008B7E6F"/>
    <w:rsid w:val="008C2905"/>
    <w:rsid w:val="008C3AD6"/>
    <w:rsid w:val="008D0CA9"/>
    <w:rsid w:val="008D3414"/>
    <w:rsid w:val="008E1ED2"/>
    <w:rsid w:val="008E6F4F"/>
    <w:rsid w:val="00902758"/>
    <w:rsid w:val="0091411A"/>
    <w:rsid w:val="00916ECA"/>
    <w:rsid w:val="00917BB4"/>
    <w:rsid w:val="00930741"/>
    <w:rsid w:val="00941754"/>
    <w:rsid w:val="00946591"/>
    <w:rsid w:val="00973C86"/>
    <w:rsid w:val="009752C9"/>
    <w:rsid w:val="0099259B"/>
    <w:rsid w:val="009953D3"/>
    <w:rsid w:val="009A4388"/>
    <w:rsid w:val="009A613A"/>
    <w:rsid w:val="009C64F0"/>
    <w:rsid w:val="009D0CB1"/>
    <w:rsid w:val="009D4EFE"/>
    <w:rsid w:val="009E53EE"/>
    <w:rsid w:val="00A03227"/>
    <w:rsid w:val="00A14A0B"/>
    <w:rsid w:val="00A20AA5"/>
    <w:rsid w:val="00A3550B"/>
    <w:rsid w:val="00A45EC1"/>
    <w:rsid w:val="00A60F72"/>
    <w:rsid w:val="00A62522"/>
    <w:rsid w:val="00A65178"/>
    <w:rsid w:val="00AB38C3"/>
    <w:rsid w:val="00AC65AA"/>
    <w:rsid w:val="00AE10B5"/>
    <w:rsid w:val="00AF1E5A"/>
    <w:rsid w:val="00B004C3"/>
    <w:rsid w:val="00B41C3A"/>
    <w:rsid w:val="00B4410B"/>
    <w:rsid w:val="00B45139"/>
    <w:rsid w:val="00B54617"/>
    <w:rsid w:val="00B55118"/>
    <w:rsid w:val="00B71580"/>
    <w:rsid w:val="00B96507"/>
    <w:rsid w:val="00BD3FCA"/>
    <w:rsid w:val="00BE0A02"/>
    <w:rsid w:val="00BF7E52"/>
    <w:rsid w:val="00C046D8"/>
    <w:rsid w:val="00C05025"/>
    <w:rsid w:val="00C1212F"/>
    <w:rsid w:val="00C13B91"/>
    <w:rsid w:val="00C43F7C"/>
    <w:rsid w:val="00C61055"/>
    <w:rsid w:val="00C94BC9"/>
    <w:rsid w:val="00CB3B57"/>
    <w:rsid w:val="00CC5BCB"/>
    <w:rsid w:val="00CD0B7D"/>
    <w:rsid w:val="00D279FC"/>
    <w:rsid w:val="00D34A57"/>
    <w:rsid w:val="00D34E7E"/>
    <w:rsid w:val="00D510D3"/>
    <w:rsid w:val="00D51A3D"/>
    <w:rsid w:val="00D83BA3"/>
    <w:rsid w:val="00D85D2B"/>
    <w:rsid w:val="00D90EFF"/>
    <w:rsid w:val="00DA2E1A"/>
    <w:rsid w:val="00DB051C"/>
    <w:rsid w:val="00DB7FED"/>
    <w:rsid w:val="00DD1B78"/>
    <w:rsid w:val="00DF6A66"/>
    <w:rsid w:val="00E2348B"/>
    <w:rsid w:val="00E553DF"/>
    <w:rsid w:val="00E60838"/>
    <w:rsid w:val="00E66A51"/>
    <w:rsid w:val="00E75AC2"/>
    <w:rsid w:val="00EB4E6C"/>
    <w:rsid w:val="00EB7509"/>
    <w:rsid w:val="00EC0527"/>
    <w:rsid w:val="00EC5CBD"/>
    <w:rsid w:val="00EC6726"/>
    <w:rsid w:val="00F045D8"/>
    <w:rsid w:val="00F10741"/>
    <w:rsid w:val="00F4044D"/>
    <w:rsid w:val="00F40469"/>
    <w:rsid w:val="00F4402C"/>
    <w:rsid w:val="00F52A50"/>
    <w:rsid w:val="00F639F4"/>
    <w:rsid w:val="00F6506D"/>
    <w:rsid w:val="00F66CDA"/>
    <w:rsid w:val="00F72B9E"/>
    <w:rsid w:val="00F952FC"/>
    <w:rsid w:val="00FA52BA"/>
    <w:rsid w:val="00FA5F5F"/>
    <w:rsid w:val="00FB7FB2"/>
    <w:rsid w:val="00FC694F"/>
    <w:rsid w:val="00FE2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4D"/>
  </w:style>
  <w:style w:type="paragraph" w:styleId="1">
    <w:name w:val="heading 1"/>
    <w:basedOn w:val="a"/>
    <w:next w:val="a"/>
    <w:link w:val="10"/>
    <w:qFormat/>
    <w:rsid w:val="00FA52B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52B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aliases w:val="Обычный 2"/>
    <w:basedOn w:val="a"/>
    <w:next w:val="a"/>
    <w:link w:val="30"/>
    <w:qFormat/>
    <w:rsid w:val="00F404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52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A5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rsid w:val="00F4044D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customStyle="1" w:styleId="Standard">
    <w:name w:val="Standard"/>
    <w:rsid w:val="00F404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uiPriority w:val="59"/>
    <w:rsid w:val="00F404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F4044D"/>
    <w:pPr>
      <w:widowControl w:val="0"/>
      <w:autoSpaceDE w:val="0"/>
      <w:autoSpaceDN w:val="0"/>
      <w:adjustRightInd w:val="0"/>
      <w:spacing w:after="0" w:line="490" w:lineRule="exact"/>
      <w:ind w:firstLine="56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404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F4044D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4044D"/>
  </w:style>
  <w:style w:type="paragraph" w:styleId="a6">
    <w:name w:val="Balloon Text"/>
    <w:basedOn w:val="a"/>
    <w:link w:val="a7"/>
    <w:uiPriority w:val="99"/>
    <w:unhideWhenUsed/>
    <w:rsid w:val="00F40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F4044D"/>
    <w:rPr>
      <w:rFonts w:ascii="Tahoma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4044D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F4044D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F4044D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F4044D"/>
    <w:rPr>
      <w:rFonts w:ascii="Symbol" w:hAnsi="Symbol" w:cs="Symbol"/>
    </w:rPr>
  </w:style>
  <w:style w:type="character" w:customStyle="1" w:styleId="WW8Num2z0">
    <w:name w:val="WW8Num2z0"/>
    <w:rsid w:val="00F4044D"/>
    <w:rPr>
      <w:rFonts w:ascii="Symbol" w:hAnsi="Symbol" w:cs="OpenSymbol"/>
    </w:rPr>
  </w:style>
  <w:style w:type="character" w:customStyle="1" w:styleId="WW8Num3z0">
    <w:name w:val="WW8Num3z0"/>
    <w:rsid w:val="00F4044D"/>
    <w:rPr>
      <w:rFonts w:ascii="Symbol" w:hAnsi="Symbol" w:cs="OpenSymbol"/>
    </w:rPr>
  </w:style>
  <w:style w:type="character" w:customStyle="1" w:styleId="WW8Num6z0">
    <w:name w:val="WW8Num6z0"/>
    <w:rsid w:val="00F4044D"/>
    <w:rPr>
      <w:rFonts w:ascii="Symbol" w:hAnsi="Symbol" w:cs="OpenSymbol"/>
    </w:rPr>
  </w:style>
  <w:style w:type="character" w:customStyle="1" w:styleId="WW8Num7z0">
    <w:name w:val="WW8Num7z0"/>
    <w:rsid w:val="00F4044D"/>
    <w:rPr>
      <w:color w:val="auto"/>
    </w:rPr>
  </w:style>
  <w:style w:type="character" w:customStyle="1" w:styleId="WW8Num9z0">
    <w:name w:val="WW8Num9z0"/>
    <w:rsid w:val="00F4044D"/>
    <w:rPr>
      <w:b/>
      <w:i/>
    </w:rPr>
  </w:style>
  <w:style w:type="character" w:customStyle="1" w:styleId="WW8Num9z1">
    <w:name w:val="WW8Num9z1"/>
    <w:rsid w:val="00F4044D"/>
    <w:rPr>
      <w:b w:val="0"/>
      <w:i w:val="0"/>
    </w:rPr>
  </w:style>
  <w:style w:type="character" w:customStyle="1" w:styleId="WW8Num10z0">
    <w:name w:val="WW8Num10z0"/>
    <w:rsid w:val="00F4044D"/>
    <w:rPr>
      <w:rFonts w:ascii="Times New Roman" w:hAnsi="Times New Roman" w:cs="Times New Roman"/>
    </w:rPr>
  </w:style>
  <w:style w:type="character" w:customStyle="1" w:styleId="WW8Num11z0">
    <w:name w:val="WW8Num11z0"/>
    <w:rsid w:val="00F4044D"/>
    <w:rPr>
      <w:rFonts w:ascii="Symbol" w:hAnsi="Symbol" w:cs="OpenSymbol"/>
    </w:rPr>
  </w:style>
  <w:style w:type="character" w:customStyle="1" w:styleId="WW8Num11z1">
    <w:name w:val="WW8Num11z1"/>
    <w:rsid w:val="00F4044D"/>
    <w:rPr>
      <w:rFonts w:ascii="Symbol" w:hAnsi="Symbol" w:cs="Symbol"/>
    </w:rPr>
  </w:style>
  <w:style w:type="character" w:customStyle="1" w:styleId="WW8Num13z0">
    <w:name w:val="WW8Num13z0"/>
    <w:rsid w:val="00F4044D"/>
    <w:rPr>
      <w:rFonts w:cs="Times New Roman"/>
    </w:rPr>
  </w:style>
  <w:style w:type="character" w:customStyle="1" w:styleId="WW8Num15z0">
    <w:name w:val="WW8Num15z0"/>
    <w:rsid w:val="00F4044D"/>
    <w:rPr>
      <w:rFonts w:ascii="Symbol" w:hAnsi="Symbol" w:cs="Symbol"/>
    </w:rPr>
  </w:style>
  <w:style w:type="character" w:customStyle="1" w:styleId="WW8Num15z1">
    <w:name w:val="WW8Num15z1"/>
    <w:rsid w:val="00F4044D"/>
    <w:rPr>
      <w:rFonts w:ascii="Courier New" w:hAnsi="Courier New" w:cs="Courier New"/>
    </w:rPr>
  </w:style>
  <w:style w:type="character" w:customStyle="1" w:styleId="WW8Num15z2">
    <w:name w:val="WW8Num15z2"/>
    <w:rsid w:val="00F4044D"/>
    <w:rPr>
      <w:rFonts w:ascii="Wingdings" w:hAnsi="Wingdings" w:cs="Wingdings"/>
    </w:rPr>
  </w:style>
  <w:style w:type="character" w:customStyle="1" w:styleId="WW8Num16z0">
    <w:name w:val="WW8Num16z0"/>
    <w:rsid w:val="00F4044D"/>
    <w:rPr>
      <w:color w:val="auto"/>
    </w:rPr>
  </w:style>
  <w:style w:type="character" w:customStyle="1" w:styleId="WW8Num22z0">
    <w:name w:val="WW8Num22z0"/>
    <w:rsid w:val="00F4044D"/>
    <w:rPr>
      <w:rFonts w:ascii="Symbol" w:hAnsi="Symbol" w:cs="Symbol"/>
    </w:rPr>
  </w:style>
  <w:style w:type="character" w:customStyle="1" w:styleId="WW8Num24z0">
    <w:name w:val="WW8Num24z0"/>
    <w:rsid w:val="00F4044D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F4044D"/>
    <w:rPr>
      <w:rFonts w:ascii="Courier New" w:hAnsi="Courier New" w:cs="Courier New"/>
    </w:rPr>
  </w:style>
  <w:style w:type="character" w:customStyle="1" w:styleId="WW8Num24z2">
    <w:name w:val="WW8Num24z2"/>
    <w:rsid w:val="00F4044D"/>
    <w:rPr>
      <w:rFonts w:ascii="Wingdings" w:hAnsi="Wingdings" w:cs="Wingdings"/>
    </w:rPr>
  </w:style>
  <w:style w:type="character" w:customStyle="1" w:styleId="WW8Num24z3">
    <w:name w:val="WW8Num24z3"/>
    <w:rsid w:val="00F4044D"/>
    <w:rPr>
      <w:rFonts w:ascii="Symbol" w:hAnsi="Symbol" w:cs="Symbol"/>
    </w:rPr>
  </w:style>
  <w:style w:type="character" w:customStyle="1" w:styleId="WW8Num26z0">
    <w:name w:val="WW8Num26z0"/>
    <w:rsid w:val="00F4044D"/>
    <w:rPr>
      <w:rFonts w:ascii="Symbol" w:hAnsi="Symbol" w:cs="Symbol"/>
    </w:rPr>
  </w:style>
  <w:style w:type="character" w:customStyle="1" w:styleId="WW8Num26z1">
    <w:name w:val="WW8Num26z1"/>
    <w:rsid w:val="00F4044D"/>
    <w:rPr>
      <w:rFonts w:ascii="Courier New" w:hAnsi="Courier New" w:cs="Courier New"/>
    </w:rPr>
  </w:style>
  <w:style w:type="character" w:customStyle="1" w:styleId="WW8Num26z2">
    <w:name w:val="WW8Num26z2"/>
    <w:rsid w:val="00F4044D"/>
    <w:rPr>
      <w:rFonts w:ascii="Wingdings" w:hAnsi="Wingdings" w:cs="Wingdings"/>
    </w:rPr>
  </w:style>
  <w:style w:type="character" w:customStyle="1" w:styleId="WW8Num27z0">
    <w:name w:val="WW8Num27z0"/>
    <w:rsid w:val="00F4044D"/>
    <w:rPr>
      <w:rFonts w:ascii="Symbol" w:hAnsi="Symbol" w:cs="Symbol"/>
    </w:rPr>
  </w:style>
  <w:style w:type="character" w:customStyle="1" w:styleId="WW8Num27z1">
    <w:name w:val="WW8Num27z1"/>
    <w:rsid w:val="00F4044D"/>
    <w:rPr>
      <w:rFonts w:ascii="Courier New" w:hAnsi="Courier New" w:cs="Courier New"/>
    </w:rPr>
  </w:style>
  <w:style w:type="character" w:customStyle="1" w:styleId="WW8Num27z2">
    <w:name w:val="WW8Num27z2"/>
    <w:rsid w:val="00F4044D"/>
    <w:rPr>
      <w:rFonts w:ascii="Wingdings" w:hAnsi="Wingdings" w:cs="Wingdings"/>
    </w:rPr>
  </w:style>
  <w:style w:type="character" w:customStyle="1" w:styleId="WW8Num28z0">
    <w:name w:val="WW8Num28z0"/>
    <w:rsid w:val="00F4044D"/>
    <w:rPr>
      <w:rFonts w:cs="Times New Roman"/>
    </w:rPr>
  </w:style>
  <w:style w:type="character" w:customStyle="1" w:styleId="WW8Num28z2">
    <w:name w:val="WW8Num28z2"/>
    <w:rsid w:val="00F4044D"/>
    <w:rPr>
      <w:rFonts w:ascii="Symbol" w:hAnsi="Symbol" w:cs="Symbol"/>
      <w:color w:val="auto"/>
    </w:rPr>
  </w:style>
  <w:style w:type="character" w:customStyle="1" w:styleId="WW8Num29z0">
    <w:name w:val="WW8Num29z0"/>
    <w:rsid w:val="00F4044D"/>
    <w:rPr>
      <w:rFonts w:ascii="Symbol" w:hAnsi="Symbol" w:cs="Symbol"/>
    </w:rPr>
  </w:style>
  <w:style w:type="character" w:customStyle="1" w:styleId="WW8Num29z1">
    <w:name w:val="WW8Num29z1"/>
    <w:rsid w:val="00F4044D"/>
    <w:rPr>
      <w:rFonts w:ascii="Courier New" w:hAnsi="Courier New" w:cs="Courier New"/>
    </w:rPr>
  </w:style>
  <w:style w:type="character" w:customStyle="1" w:styleId="WW8Num29z2">
    <w:name w:val="WW8Num29z2"/>
    <w:rsid w:val="00F4044D"/>
    <w:rPr>
      <w:rFonts w:ascii="Wingdings" w:hAnsi="Wingdings" w:cs="Wingdings"/>
    </w:rPr>
  </w:style>
  <w:style w:type="character" w:customStyle="1" w:styleId="WW8Num30z0">
    <w:name w:val="WW8Num30z0"/>
    <w:rsid w:val="00F4044D"/>
    <w:rPr>
      <w:rFonts w:ascii="Times New Roman" w:hAnsi="Times New Roman" w:cs="Times New Roman"/>
    </w:rPr>
  </w:style>
  <w:style w:type="character" w:customStyle="1" w:styleId="WW8Num31z0">
    <w:name w:val="WW8Num31z0"/>
    <w:rsid w:val="00F4044D"/>
    <w:rPr>
      <w:rFonts w:ascii="Symbol" w:hAnsi="Symbol" w:cs="Symbol"/>
    </w:rPr>
  </w:style>
  <w:style w:type="character" w:customStyle="1" w:styleId="WW8Num31z1">
    <w:name w:val="WW8Num31z1"/>
    <w:rsid w:val="00F4044D"/>
    <w:rPr>
      <w:rFonts w:cs="Times New Roman"/>
    </w:rPr>
  </w:style>
  <w:style w:type="character" w:customStyle="1" w:styleId="WW8Num34z0">
    <w:name w:val="WW8Num34z0"/>
    <w:rsid w:val="00F4044D"/>
    <w:rPr>
      <w:rFonts w:ascii="Symbol" w:hAnsi="Symbol" w:cs="Symbol"/>
    </w:rPr>
  </w:style>
  <w:style w:type="character" w:customStyle="1" w:styleId="WW8Num34z1">
    <w:name w:val="WW8Num34z1"/>
    <w:rsid w:val="00F4044D"/>
    <w:rPr>
      <w:rFonts w:ascii="Courier New" w:hAnsi="Courier New" w:cs="Courier New"/>
    </w:rPr>
  </w:style>
  <w:style w:type="character" w:customStyle="1" w:styleId="WW8Num34z2">
    <w:name w:val="WW8Num34z2"/>
    <w:rsid w:val="00F4044D"/>
    <w:rPr>
      <w:rFonts w:ascii="Wingdings" w:hAnsi="Wingdings" w:cs="Wingdings"/>
    </w:rPr>
  </w:style>
  <w:style w:type="character" w:customStyle="1" w:styleId="WW8Num35z0">
    <w:name w:val="WW8Num35z0"/>
    <w:rsid w:val="00F4044D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F4044D"/>
    <w:rPr>
      <w:rFonts w:ascii="Courier New" w:hAnsi="Courier New" w:cs="Courier New"/>
    </w:rPr>
  </w:style>
  <w:style w:type="character" w:customStyle="1" w:styleId="WW8Num35z2">
    <w:name w:val="WW8Num35z2"/>
    <w:rsid w:val="00F4044D"/>
    <w:rPr>
      <w:rFonts w:ascii="Wingdings" w:hAnsi="Wingdings" w:cs="Wingdings"/>
    </w:rPr>
  </w:style>
  <w:style w:type="character" w:customStyle="1" w:styleId="WW8Num35z3">
    <w:name w:val="WW8Num35z3"/>
    <w:rsid w:val="00F4044D"/>
    <w:rPr>
      <w:rFonts w:ascii="Symbol" w:hAnsi="Symbol" w:cs="Symbol"/>
    </w:rPr>
  </w:style>
  <w:style w:type="character" w:customStyle="1" w:styleId="WW8Num36z0">
    <w:name w:val="WW8Num36z0"/>
    <w:rsid w:val="00F4044D"/>
    <w:rPr>
      <w:rFonts w:ascii="Symbol" w:hAnsi="Symbol" w:cs="Symbol"/>
    </w:rPr>
  </w:style>
  <w:style w:type="character" w:customStyle="1" w:styleId="WW8Num36z1">
    <w:name w:val="WW8Num36z1"/>
    <w:rsid w:val="00F4044D"/>
    <w:rPr>
      <w:rFonts w:ascii="Courier New" w:hAnsi="Courier New" w:cs="Courier New"/>
    </w:rPr>
  </w:style>
  <w:style w:type="character" w:customStyle="1" w:styleId="WW8Num36z2">
    <w:name w:val="WW8Num36z2"/>
    <w:rsid w:val="00F4044D"/>
    <w:rPr>
      <w:rFonts w:ascii="Wingdings" w:hAnsi="Wingdings" w:cs="Wingdings"/>
    </w:rPr>
  </w:style>
  <w:style w:type="character" w:customStyle="1" w:styleId="11">
    <w:name w:val="Основной шрифт абзаца1"/>
    <w:rsid w:val="00F4044D"/>
  </w:style>
  <w:style w:type="character" w:customStyle="1" w:styleId="a8">
    <w:name w:val="Текст сноски Знак"/>
    <w:aliases w:val="F1 Знак"/>
    <w:uiPriority w:val="99"/>
    <w:rsid w:val="00F4044D"/>
    <w:rPr>
      <w:lang w:val="ru-RU" w:eastAsia="ar-SA" w:bidi="ar-SA"/>
    </w:rPr>
  </w:style>
  <w:style w:type="character" w:customStyle="1" w:styleId="a9">
    <w:name w:val="Символ сноски"/>
    <w:rsid w:val="00F4044D"/>
    <w:rPr>
      <w:vertAlign w:val="superscript"/>
    </w:rPr>
  </w:style>
  <w:style w:type="character" w:styleId="aa">
    <w:name w:val="page number"/>
    <w:basedOn w:val="11"/>
    <w:rsid w:val="00F4044D"/>
  </w:style>
  <w:style w:type="character" w:customStyle="1" w:styleId="FontStyle43">
    <w:name w:val="Font Style43"/>
    <w:rsid w:val="00F4044D"/>
    <w:rPr>
      <w:rFonts w:ascii="Times New Roman" w:hAnsi="Times New Roman" w:cs="Times New Roman"/>
      <w:sz w:val="18"/>
      <w:szCs w:val="18"/>
    </w:rPr>
  </w:style>
  <w:style w:type="character" w:customStyle="1" w:styleId="ab">
    <w:name w:val="Верхний колонтитул Знак"/>
    <w:uiPriority w:val="99"/>
    <w:rsid w:val="00F4044D"/>
    <w:rPr>
      <w:sz w:val="24"/>
      <w:szCs w:val="24"/>
    </w:rPr>
  </w:style>
  <w:style w:type="paragraph" w:styleId="ac">
    <w:name w:val="Body Text"/>
    <w:basedOn w:val="a"/>
    <w:link w:val="ad"/>
    <w:qFormat/>
    <w:rsid w:val="00F4044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rsid w:val="00F404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c"/>
    <w:rsid w:val="00F4044D"/>
    <w:rPr>
      <w:rFonts w:cs="Mangal"/>
    </w:rPr>
  </w:style>
  <w:style w:type="paragraph" w:customStyle="1" w:styleId="12">
    <w:name w:val="Название1"/>
    <w:basedOn w:val="a"/>
    <w:rsid w:val="00F4044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F4044D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f">
    <w:name w:val="Normal (Web)"/>
    <w:basedOn w:val="a"/>
    <w:uiPriority w:val="99"/>
    <w:rsid w:val="00F4044D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f0">
    <w:name w:val="footnote text"/>
    <w:aliases w:val="F1"/>
    <w:basedOn w:val="a"/>
    <w:link w:val="14"/>
    <w:uiPriority w:val="99"/>
    <w:rsid w:val="00F404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4">
    <w:name w:val="Текст сноски Знак1"/>
    <w:aliases w:val="F1 Знак1"/>
    <w:basedOn w:val="a0"/>
    <w:link w:val="af0"/>
    <w:rsid w:val="00F404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footer"/>
    <w:basedOn w:val="a"/>
    <w:link w:val="af2"/>
    <w:uiPriority w:val="99"/>
    <w:rsid w:val="00F4044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Нижний колонтитул Знак"/>
    <w:basedOn w:val="a0"/>
    <w:link w:val="af1"/>
    <w:uiPriority w:val="99"/>
    <w:rsid w:val="00F404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F4044D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header"/>
    <w:basedOn w:val="a"/>
    <w:link w:val="15"/>
    <w:uiPriority w:val="99"/>
    <w:rsid w:val="00F4044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5">
    <w:name w:val="Верхний колонтитул Знак1"/>
    <w:basedOn w:val="a0"/>
    <w:link w:val="af3"/>
    <w:rsid w:val="00F404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F4044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6">
    <w:name w:val="Знак Знак1 Знак Знак Знак Знак"/>
    <w:basedOn w:val="a"/>
    <w:rsid w:val="00F4044D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7">
    <w:name w:val="Абзац списка1"/>
    <w:basedOn w:val="a"/>
    <w:rsid w:val="00F4044D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af5">
    <w:name w:val="Заголовок таблицы"/>
    <w:basedOn w:val="af4"/>
    <w:rsid w:val="00F4044D"/>
    <w:pPr>
      <w:jc w:val="center"/>
    </w:pPr>
    <w:rPr>
      <w:b/>
      <w:bCs/>
    </w:rPr>
  </w:style>
  <w:style w:type="paragraph" w:customStyle="1" w:styleId="aleft">
    <w:name w:val="aleft"/>
    <w:basedOn w:val="a"/>
    <w:rsid w:val="00F40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uiPriority w:val="22"/>
    <w:qFormat/>
    <w:rsid w:val="00F4044D"/>
    <w:rPr>
      <w:b/>
      <w:bCs/>
    </w:rPr>
  </w:style>
  <w:style w:type="paragraph" w:styleId="af7">
    <w:name w:val="No Spacing"/>
    <w:link w:val="af8"/>
    <w:uiPriority w:val="1"/>
    <w:qFormat/>
    <w:rsid w:val="00F404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locked/>
    <w:rsid w:val="008E1ED2"/>
    <w:rPr>
      <w:rFonts w:ascii="Calibri" w:eastAsia="Calibri" w:hAnsi="Calibri" w:cs="Times New Roman"/>
    </w:rPr>
  </w:style>
  <w:style w:type="character" w:styleId="af9">
    <w:name w:val="footnote reference"/>
    <w:unhideWhenUsed/>
    <w:rsid w:val="00F4044D"/>
    <w:rPr>
      <w:vertAlign w:val="superscript"/>
    </w:rPr>
  </w:style>
  <w:style w:type="character" w:styleId="afa">
    <w:name w:val="Hyperlink"/>
    <w:unhideWhenUsed/>
    <w:rsid w:val="00F4044D"/>
    <w:rPr>
      <w:color w:val="0000FF"/>
      <w:u w:val="single"/>
    </w:rPr>
  </w:style>
  <w:style w:type="paragraph" w:customStyle="1" w:styleId="Default">
    <w:name w:val="Default"/>
    <w:rsid w:val="00F404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404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4044D"/>
  </w:style>
  <w:style w:type="character" w:styleId="afb">
    <w:name w:val="FollowedHyperlink"/>
    <w:uiPriority w:val="99"/>
    <w:semiHidden/>
    <w:unhideWhenUsed/>
    <w:rsid w:val="00F4044D"/>
    <w:rPr>
      <w:color w:val="800080"/>
      <w:u w:val="single"/>
    </w:rPr>
  </w:style>
  <w:style w:type="paragraph" w:customStyle="1" w:styleId="afc">
    <w:name w:val="Нормальный (таблица)"/>
    <w:basedOn w:val="a"/>
    <w:next w:val="a"/>
    <w:rsid w:val="00F404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d">
    <w:name w:val="Не вступил в силу"/>
    <w:rsid w:val="00F4044D"/>
    <w:rPr>
      <w:b/>
      <w:bCs/>
      <w:color w:val="000000"/>
      <w:shd w:val="clear" w:color="auto" w:fill="D8EDE8"/>
    </w:rPr>
  </w:style>
  <w:style w:type="character" w:customStyle="1" w:styleId="110">
    <w:name w:val="Основной текст (11)_"/>
    <w:link w:val="111"/>
    <w:rsid w:val="00F4044D"/>
    <w:rPr>
      <w:b/>
      <w:bCs/>
      <w:i/>
      <w:iCs/>
      <w:spacing w:val="-1"/>
      <w:sz w:val="18"/>
      <w:szCs w:val="1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F4044D"/>
    <w:pPr>
      <w:widowControl w:val="0"/>
      <w:shd w:val="clear" w:color="auto" w:fill="FFFFFF"/>
      <w:spacing w:after="0" w:line="226" w:lineRule="exact"/>
      <w:ind w:hanging="200"/>
      <w:jc w:val="both"/>
    </w:pPr>
    <w:rPr>
      <w:b/>
      <w:bCs/>
      <w:i/>
      <w:iCs/>
      <w:spacing w:val="-1"/>
      <w:sz w:val="18"/>
      <w:szCs w:val="18"/>
    </w:rPr>
  </w:style>
  <w:style w:type="character" w:customStyle="1" w:styleId="afe">
    <w:name w:val="Основной текст_"/>
    <w:basedOn w:val="a0"/>
    <w:link w:val="18"/>
    <w:rsid w:val="00F4044D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"/>
    <w:link w:val="afe"/>
    <w:rsid w:val="00F4044D"/>
    <w:pPr>
      <w:widowControl w:val="0"/>
      <w:shd w:val="clear" w:color="auto" w:fill="FFFFFF"/>
      <w:spacing w:after="0" w:line="317" w:lineRule="exact"/>
    </w:pPr>
    <w:rPr>
      <w:sz w:val="27"/>
      <w:szCs w:val="27"/>
    </w:rPr>
  </w:style>
  <w:style w:type="paragraph" w:customStyle="1" w:styleId="Style22">
    <w:name w:val="Style22"/>
    <w:basedOn w:val="a"/>
    <w:uiPriority w:val="99"/>
    <w:semiHidden/>
    <w:rsid w:val="008E1ED2"/>
    <w:pPr>
      <w:spacing w:after="0" w:line="260" w:lineRule="exact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FontStyle143">
    <w:name w:val="Font Style143"/>
    <w:rsid w:val="008E1ED2"/>
    <w:rPr>
      <w:rFonts w:ascii="Century Schoolbook" w:hAnsi="Century Schoolbook" w:cs="Century Schoolbook" w:hint="default"/>
      <w:b/>
      <w:bCs/>
      <w:sz w:val="22"/>
      <w:szCs w:val="22"/>
    </w:rPr>
  </w:style>
  <w:style w:type="character" w:customStyle="1" w:styleId="FontStyle146">
    <w:name w:val="Font Style146"/>
    <w:rsid w:val="008E1ED2"/>
    <w:rPr>
      <w:rFonts w:ascii="Century Schoolbook" w:hAnsi="Century Schoolbook" w:cs="Century Schoolbook" w:hint="default"/>
      <w:sz w:val="22"/>
      <w:szCs w:val="22"/>
    </w:rPr>
  </w:style>
  <w:style w:type="character" w:customStyle="1" w:styleId="FontStyle64">
    <w:name w:val="Font Style64"/>
    <w:rsid w:val="008E1ED2"/>
    <w:rPr>
      <w:rFonts w:ascii="Times New Roman" w:hAnsi="Times New Roman" w:cs="Times New Roman"/>
      <w:sz w:val="20"/>
      <w:szCs w:val="20"/>
    </w:rPr>
  </w:style>
  <w:style w:type="paragraph" w:customStyle="1" w:styleId="u-2-msonormal">
    <w:name w:val="u-2-msonormal"/>
    <w:basedOn w:val="a"/>
    <w:rsid w:val="008E1ED2"/>
    <w:pPr>
      <w:widowControl w:val="0"/>
      <w:suppressAutoHyphens/>
      <w:spacing w:before="280" w:after="28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aff">
    <w:name w:val="Основной"/>
    <w:basedOn w:val="a"/>
    <w:link w:val="aff0"/>
    <w:rsid w:val="001C59E7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0">
    <w:name w:val="Основной Знак"/>
    <w:link w:val="aff"/>
    <w:rsid w:val="001C59E7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f1">
    <w:name w:val="Буллит"/>
    <w:basedOn w:val="aff"/>
    <w:link w:val="aff2"/>
    <w:rsid w:val="001C59E7"/>
    <w:pPr>
      <w:ind w:firstLine="244"/>
    </w:pPr>
  </w:style>
  <w:style w:type="character" w:customStyle="1" w:styleId="aff2">
    <w:name w:val="Буллит Знак"/>
    <w:link w:val="aff1"/>
    <w:rsid w:val="001C59E7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FontStyle14">
    <w:name w:val="Font Style14"/>
    <w:basedOn w:val="a0"/>
    <w:uiPriority w:val="99"/>
    <w:rsid w:val="00FA52BA"/>
    <w:rPr>
      <w:rFonts w:ascii="Arial" w:hAnsi="Arial" w:cs="Arial" w:hint="default"/>
      <w:spacing w:val="-10"/>
      <w:sz w:val="22"/>
      <w:szCs w:val="22"/>
    </w:rPr>
  </w:style>
  <w:style w:type="character" w:customStyle="1" w:styleId="aff3">
    <w:name w:val="Текст концевой сноски Знак"/>
    <w:basedOn w:val="a0"/>
    <w:link w:val="aff4"/>
    <w:uiPriority w:val="99"/>
    <w:semiHidden/>
    <w:rsid w:val="00FA52BA"/>
    <w:rPr>
      <w:rFonts w:ascii="Calibri" w:eastAsia="Times New Roman" w:hAnsi="Calibri" w:cs="Times New Roman"/>
      <w:sz w:val="20"/>
      <w:szCs w:val="20"/>
      <w:lang w:eastAsia="ru-RU"/>
    </w:rPr>
  </w:style>
  <w:style w:type="paragraph" w:styleId="aff4">
    <w:name w:val="endnote text"/>
    <w:basedOn w:val="a"/>
    <w:link w:val="aff3"/>
    <w:uiPriority w:val="99"/>
    <w:semiHidden/>
    <w:unhideWhenUsed/>
    <w:rsid w:val="00FA52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95">
    <w:name w:val="Font Style95"/>
    <w:basedOn w:val="a0"/>
    <w:uiPriority w:val="99"/>
    <w:rsid w:val="00FA52BA"/>
    <w:rPr>
      <w:rFonts w:ascii="Times New Roman" w:hAnsi="Times New Roman" w:cs="Times New Roman"/>
      <w:sz w:val="20"/>
      <w:szCs w:val="20"/>
    </w:rPr>
  </w:style>
  <w:style w:type="character" w:customStyle="1" w:styleId="FontStyle94">
    <w:name w:val="Font Style94"/>
    <w:basedOn w:val="a0"/>
    <w:uiPriority w:val="99"/>
    <w:rsid w:val="00FA52BA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Zag11">
    <w:name w:val="Zag_11"/>
    <w:rsid w:val="00FA52BA"/>
  </w:style>
  <w:style w:type="paragraph" w:customStyle="1" w:styleId="Zag2">
    <w:name w:val="Zag_2"/>
    <w:basedOn w:val="a"/>
    <w:rsid w:val="00FA52BA"/>
    <w:pPr>
      <w:widowControl w:val="0"/>
      <w:suppressAutoHyphens/>
      <w:autoSpaceDE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zh-CN"/>
    </w:rPr>
  </w:style>
  <w:style w:type="paragraph" w:customStyle="1" w:styleId="Style15">
    <w:name w:val="Style15"/>
    <w:basedOn w:val="a"/>
    <w:uiPriority w:val="99"/>
    <w:rsid w:val="00FA52BA"/>
    <w:pPr>
      <w:widowControl w:val="0"/>
      <w:autoSpaceDE w:val="0"/>
      <w:autoSpaceDN w:val="0"/>
      <w:adjustRightInd w:val="0"/>
      <w:spacing w:after="0" w:line="230" w:lineRule="exact"/>
      <w:ind w:firstLine="82"/>
      <w:jc w:val="both"/>
    </w:pPr>
    <w:rPr>
      <w:rFonts w:ascii="Sylfaen" w:eastAsia="Times New Roman" w:hAnsi="Sylfaen" w:cs="Sylfaen"/>
      <w:sz w:val="24"/>
      <w:szCs w:val="24"/>
      <w:lang w:eastAsia="ru-RU"/>
    </w:rPr>
  </w:style>
  <w:style w:type="paragraph" w:customStyle="1" w:styleId="msonospacing0">
    <w:name w:val="msonospacing"/>
    <w:rsid w:val="00FA52BA"/>
    <w:pPr>
      <w:spacing w:after="0" w:line="240" w:lineRule="auto"/>
    </w:pPr>
    <w:rPr>
      <w:rFonts w:ascii="Calibri" w:eastAsia="Calibri" w:hAnsi="Calibri" w:cs="Times New Roman"/>
    </w:rPr>
  </w:style>
  <w:style w:type="paragraph" w:styleId="aff5">
    <w:name w:val="caption"/>
    <w:basedOn w:val="a"/>
    <w:next w:val="a"/>
    <w:uiPriority w:val="35"/>
    <w:semiHidden/>
    <w:unhideWhenUsed/>
    <w:qFormat/>
    <w:rsid w:val="00094B6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5">
    <w:name w:val="c5"/>
    <w:basedOn w:val="a"/>
    <w:rsid w:val="0071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71318A"/>
  </w:style>
  <w:style w:type="paragraph" w:customStyle="1" w:styleId="c8">
    <w:name w:val="c8"/>
    <w:basedOn w:val="a"/>
    <w:rsid w:val="0071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1318A"/>
  </w:style>
  <w:style w:type="paragraph" w:customStyle="1" w:styleId="ParagraphStyle">
    <w:name w:val="Paragraph Style"/>
    <w:rsid w:val="00A65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4">
    <w:name w:val="Основной текст (4)"/>
    <w:basedOn w:val="a0"/>
    <w:uiPriority w:val="99"/>
    <w:rsid w:val="00547AD9"/>
    <w:rPr>
      <w:rFonts w:ascii="Trebuchet MS" w:hAnsi="Trebuchet MS" w:cs="Trebuchet MS" w:hint="default"/>
      <w:i/>
      <w:iCs/>
      <w:spacing w:val="0"/>
      <w:sz w:val="19"/>
      <w:szCs w:val="19"/>
    </w:rPr>
  </w:style>
  <w:style w:type="character" w:styleId="aff6">
    <w:name w:val="Emphasis"/>
    <w:basedOn w:val="a0"/>
    <w:qFormat/>
    <w:rsid w:val="00547AD9"/>
    <w:rPr>
      <w:i/>
      <w:iCs/>
    </w:rPr>
  </w:style>
  <w:style w:type="paragraph" w:customStyle="1" w:styleId="Heading2">
    <w:name w:val="Heading 2"/>
    <w:basedOn w:val="a"/>
    <w:uiPriority w:val="1"/>
    <w:qFormat/>
    <w:rsid w:val="00726B3E"/>
    <w:pPr>
      <w:widowControl w:val="0"/>
      <w:autoSpaceDE w:val="0"/>
      <w:autoSpaceDN w:val="0"/>
      <w:spacing w:after="0" w:line="240" w:lineRule="auto"/>
      <w:ind w:left="158"/>
      <w:outlineLvl w:val="2"/>
    </w:pPr>
    <w:rPr>
      <w:rFonts w:ascii="Verdana" w:eastAsia="Verdana" w:hAnsi="Verdana" w:cs="Verdana"/>
      <w:b/>
      <w:bCs/>
    </w:rPr>
  </w:style>
  <w:style w:type="paragraph" w:customStyle="1" w:styleId="Heading4">
    <w:name w:val="Heading 4"/>
    <w:basedOn w:val="a"/>
    <w:uiPriority w:val="1"/>
    <w:qFormat/>
    <w:rsid w:val="00726B3E"/>
    <w:pPr>
      <w:widowControl w:val="0"/>
      <w:autoSpaceDE w:val="0"/>
      <w:autoSpaceDN w:val="0"/>
      <w:spacing w:after="0" w:line="240" w:lineRule="auto"/>
      <w:ind w:left="383"/>
      <w:outlineLvl w:val="4"/>
    </w:pPr>
    <w:rPr>
      <w:rFonts w:ascii="Cambria" w:eastAsia="Cambria" w:hAnsi="Cambria" w:cs="Cambria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726B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726B3E"/>
    <w:pPr>
      <w:widowControl w:val="0"/>
      <w:autoSpaceDE w:val="0"/>
      <w:autoSpaceDN w:val="0"/>
      <w:spacing w:before="47" w:after="0" w:line="240" w:lineRule="auto"/>
      <w:ind w:left="158"/>
      <w:outlineLvl w:val="1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726B3E"/>
    <w:pPr>
      <w:widowControl w:val="0"/>
      <w:autoSpaceDE w:val="0"/>
      <w:autoSpaceDN w:val="0"/>
      <w:spacing w:before="83" w:after="0" w:line="240" w:lineRule="auto"/>
      <w:ind w:left="158"/>
      <w:outlineLvl w:val="3"/>
    </w:pPr>
    <w:rPr>
      <w:rFonts w:ascii="Trebuchet MS" w:eastAsia="Trebuchet MS" w:hAnsi="Trebuchet MS" w:cs="Trebuchet MS"/>
    </w:rPr>
  </w:style>
  <w:style w:type="paragraph" w:styleId="aff7">
    <w:name w:val="Title"/>
    <w:basedOn w:val="a"/>
    <w:link w:val="aff8"/>
    <w:uiPriority w:val="1"/>
    <w:qFormat/>
    <w:rsid w:val="00726B3E"/>
    <w:pPr>
      <w:widowControl w:val="0"/>
      <w:autoSpaceDE w:val="0"/>
      <w:autoSpaceDN w:val="0"/>
      <w:spacing w:before="191" w:after="0" w:line="240" w:lineRule="auto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ff8">
    <w:name w:val="Название Знак"/>
    <w:basedOn w:val="a0"/>
    <w:link w:val="aff7"/>
    <w:uiPriority w:val="1"/>
    <w:rsid w:val="00726B3E"/>
    <w:rPr>
      <w:rFonts w:ascii="Verdana" w:eastAsia="Verdana" w:hAnsi="Verdana" w:cs="Verdana"/>
      <w:b/>
      <w:bCs/>
      <w:sz w:val="90"/>
      <w:szCs w:val="90"/>
    </w:rPr>
  </w:style>
  <w:style w:type="paragraph" w:customStyle="1" w:styleId="TableParagraph">
    <w:name w:val="Table Paragraph"/>
    <w:basedOn w:val="a"/>
    <w:uiPriority w:val="1"/>
    <w:qFormat/>
    <w:rsid w:val="00726B3E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customStyle="1" w:styleId="normal">
    <w:name w:val="normal"/>
    <w:rsid w:val="00FB7FB2"/>
    <w:pPr>
      <w:spacing w:after="160" w:line="259" w:lineRule="auto"/>
    </w:pPr>
    <w:rPr>
      <w:rFonts w:ascii="Calibri" w:eastAsia="Calibri" w:hAnsi="Calibri" w:cs="Calibri"/>
      <w:lang w:eastAsia="ru-RU"/>
    </w:rPr>
  </w:style>
  <w:style w:type="paragraph" w:customStyle="1" w:styleId="c27">
    <w:name w:val="c27"/>
    <w:basedOn w:val="a"/>
    <w:rsid w:val="00214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2143EB"/>
  </w:style>
  <w:style w:type="paragraph" w:customStyle="1" w:styleId="c3">
    <w:name w:val="c3"/>
    <w:basedOn w:val="a"/>
    <w:rsid w:val="00214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400907193/0" TargetMode="External"/><Relationship Id="rId13" Type="http://schemas.openxmlformats.org/officeDocument/2006/relationships/hyperlink" Target="http://www.openclass.ru/" TargetMode="External"/><Relationship Id="rId18" Type="http://schemas.openxmlformats.org/officeDocument/2006/relationships/hyperlink" Target="http://school-collection.edu.ru/catalog/rubr/f18cbcd2-0184-4d7a-8f2e-1fceb19c680f/?interface=catalog&amp;class%5b%5d=42&amp;class%5b%5d=43&amp;class%5b%5d=44&amp;class%5b%5d=45&amp;subject%5b%5d=34&amp;subject%5b%5d=33&amp;subject%5b%5d=25&amp;subject%5b%5d=36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://eor-np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nsportal.ru/nachalnaya-shkola/vospitatelnaya-rabota/organizatsiya-vneuchebnoi-deyatelnosti-v-nachalnoi-shkole-v-" TargetMode="External"/><Relationship Id="rId20" Type="http://schemas.openxmlformats.org/officeDocument/2006/relationships/hyperlink" Target="https://videouroki.ne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achalka.school-club.ru/about/193/" TargetMode="External"/><Relationship Id="rId24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www.uchportal.ru/load/47-2-2" TargetMode="External"/><Relationship Id="rId23" Type="http://schemas.openxmlformats.org/officeDocument/2006/relationships/header" Target="header2.xml"/><Relationship Id="rId10" Type="http://schemas.openxmlformats.org/officeDocument/2006/relationships/hyperlink" Target="http://nachalka.info/demo?did=1001902&amp;lid=1005521" TargetMode="External"/><Relationship Id="rId19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www.rusedu.ru/subcat_28.htm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FF5F6-707F-44BB-8BE6-81CF85AB0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73</Pages>
  <Words>23633</Words>
  <Characters>134713</Characters>
  <Application>Microsoft Office Word</Application>
  <DocSecurity>0</DocSecurity>
  <Lines>1122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Ивановна пятаева</cp:lastModifiedBy>
  <cp:revision>30</cp:revision>
  <cp:lastPrinted>2018-07-06T09:02:00Z</cp:lastPrinted>
  <dcterms:created xsi:type="dcterms:W3CDTF">2018-07-07T06:20:00Z</dcterms:created>
  <dcterms:modified xsi:type="dcterms:W3CDTF">2022-03-28T11:16:00Z</dcterms:modified>
</cp:coreProperties>
</file>